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AB1" w:rsidRDefault="00CA0EAA">
      <w:pPr>
        <w:ind w:right="420"/>
        <w:jc w:val="center"/>
      </w:pPr>
      <w:bookmarkStart w:id="0" w:name="_Toc44414101"/>
      <w:bookmarkStart w:id="1" w:name="_Toc52288514"/>
      <w:r>
        <w:rPr>
          <w:rFonts w:hint="eastAsia"/>
        </w:rPr>
        <w:t xml:space="preserve">                                             </w:t>
      </w:r>
      <w:r>
        <w:rPr>
          <w:noProof/>
        </w:rPr>
        <w:drawing>
          <wp:inline distT="0" distB="0" distL="0" distR="0">
            <wp:extent cx="2343150" cy="971550"/>
            <wp:effectExtent l="0" t="0" r="0" b="0"/>
            <wp:docPr id="1026" name="图片 555"/>
            <wp:cNvGraphicFramePr/>
            <a:graphic xmlns:a="http://schemas.openxmlformats.org/drawingml/2006/main">
              <a:graphicData uri="http://schemas.openxmlformats.org/drawingml/2006/picture">
                <pic:pic xmlns:pic="http://schemas.openxmlformats.org/drawingml/2006/picture">
                  <pic:nvPicPr>
                    <pic:cNvPr id="1026" name="图片 555"/>
                    <pic:cNvPicPr/>
                  </pic:nvPicPr>
                  <pic:blipFill>
                    <a:blip r:embed="rId9" cstate="print"/>
                    <a:srcRect/>
                    <a:stretch>
                      <a:fillRect/>
                    </a:stretch>
                  </pic:blipFill>
                  <pic:spPr>
                    <a:xfrm>
                      <a:off x="0" y="0"/>
                      <a:ext cx="2343150" cy="971550"/>
                    </a:xfrm>
                    <a:prstGeom prst="rect">
                      <a:avLst/>
                    </a:prstGeom>
                    <a:ln>
                      <a:noFill/>
                    </a:ln>
                  </pic:spPr>
                </pic:pic>
              </a:graphicData>
            </a:graphic>
          </wp:inline>
        </w:drawing>
      </w:r>
      <w:r>
        <w:t xml:space="preserve"> </w:t>
      </w:r>
    </w:p>
    <w:p w:rsidR="00994AB1" w:rsidRDefault="00CA0EAA">
      <w:pPr>
        <w:pStyle w:val="affff8"/>
        <w:framePr w:wrap="around" w:vAnchor="margin" w:hAnchor="text" w:yAlign="inline"/>
        <w:jc w:val="both"/>
        <w:rPr>
          <w:rFonts w:ascii="方正小标宋_GBK" w:eastAsia="方正小标宋_GBK" w:hAnsi="方正小标宋_GBK"/>
          <w:sz w:val="52"/>
          <w:szCs w:val="52"/>
        </w:rPr>
      </w:pPr>
      <w:r>
        <w:rPr>
          <w:rFonts w:ascii="方正小标宋_GBK" w:eastAsia="方正小标宋_GBK" w:hAnsi="方正小标宋_GBK"/>
          <w:noProof/>
          <w:sz w:val="52"/>
          <w:szCs w:val="52"/>
        </w:rPr>
        <w:drawing>
          <wp:anchor distT="0" distB="0" distL="0" distR="0" simplePos="0" relativeHeight="251652096" behindDoc="0" locked="0" layoutInCell="1" allowOverlap="1">
            <wp:simplePos x="0" y="0"/>
            <wp:positionH relativeFrom="column">
              <wp:posOffset>17145</wp:posOffset>
            </wp:positionH>
            <wp:positionV relativeFrom="paragraph">
              <wp:posOffset>93345</wp:posOffset>
            </wp:positionV>
            <wp:extent cx="6181725" cy="523875"/>
            <wp:effectExtent l="0" t="0" r="9525" b="9525"/>
            <wp:wrapNone/>
            <wp:docPr id="1027" name="图片 556"/>
            <wp:cNvGraphicFramePr/>
            <a:graphic xmlns:a="http://schemas.openxmlformats.org/drawingml/2006/main">
              <a:graphicData uri="http://schemas.openxmlformats.org/drawingml/2006/picture">
                <pic:pic xmlns:pic="http://schemas.openxmlformats.org/drawingml/2006/picture">
                  <pic:nvPicPr>
                    <pic:cNvPr id="1027" name="图片 556"/>
                    <pic:cNvPicPr/>
                  </pic:nvPicPr>
                  <pic:blipFill>
                    <a:blip r:embed="rId10" cstate="print"/>
                    <a:srcRect/>
                    <a:stretch>
                      <a:fillRect/>
                    </a:stretch>
                  </pic:blipFill>
                  <pic:spPr>
                    <a:xfrm>
                      <a:off x="0" y="0"/>
                      <a:ext cx="6181725" cy="523875"/>
                    </a:xfrm>
                    <a:prstGeom prst="rect">
                      <a:avLst/>
                    </a:prstGeom>
                    <a:ln>
                      <a:noFill/>
                    </a:ln>
                  </pic:spPr>
                </pic:pic>
              </a:graphicData>
            </a:graphic>
          </wp:anchor>
        </w:drawing>
      </w:r>
      <w:r>
        <w:rPr>
          <w:rFonts w:ascii="方正小标宋_GBK" w:eastAsia="方正小标宋_GBK" w:hAnsi="方正小标宋_GBK"/>
          <w:sz w:val="52"/>
          <w:szCs w:val="52"/>
        </w:rPr>
        <w:t xml:space="preserve"> </w:t>
      </w:r>
    </w:p>
    <w:p w:rsidR="00994AB1" w:rsidRDefault="00CA0EAA">
      <w:pPr>
        <w:pStyle w:val="affff8"/>
        <w:framePr w:wrap="around" w:vAnchor="margin" w:hAnchor="text" w:yAlign="inline"/>
        <w:ind w:right="560"/>
        <w:rPr>
          <w:rFonts w:ascii="方正小标宋_GBK" w:eastAsia="方正小标宋_GBK" w:hAnsi="方正小标宋_GBK"/>
          <w:sz w:val="52"/>
          <w:szCs w:val="52"/>
        </w:rPr>
      </w:pPr>
      <w:r>
        <w:rPr>
          <w:rFonts w:ascii="黑体" w:hAnsi="黑体" w:hint="eastAsia"/>
        </w:rPr>
        <w:t xml:space="preserve">                                          JJF XXXX-XXXX</w:t>
      </w:r>
    </w:p>
    <w:p w:rsidR="00994AB1" w:rsidRDefault="00CA0EAA">
      <w:pPr>
        <w:pStyle w:val="affff8"/>
        <w:framePr w:wrap="around" w:vAnchor="margin" w:hAnchor="text" w:yAlign="inline"/>
        <w:jc w:val="both"/>
        <w:rPr>
          <w:rFonts w:ascii="方正小标宋_GBK" w:eastAsia="方正小标宋_GBK" w:hAnsi="方正小标宋_GBK"/>
          <w:sz w:val="52"/>
          <w:szCs w:val="52"/>
        </w:rPr>
      </w:pPr>
      <w:r>
        <w:rPr>
          <w:rFonts w:ascii="宋体" w:eastAsia="宋体" w:hAnsi="宋体" w:cs="宋体"/>
        </w:rPr>
        <w:pict>
          <v:rect id="_x0000_i1025" style="width:474.65pt;height:1pt" o:hrpct="985" o:hralign="center" o:hrstd="t" o:hrnoshade="t" o:hr="t" fillcolor="black" stroked="f"/>
        </w:pict>
      </w:r>
    </w:p>
    <w:p w:rsidR="00994AB1" w:rsidRDefault="00994AB1">
      <w:pPr>
        <w:pStyle w:val="affff8"/>
        <w:framePr w:wrap="around" w:vAnchor="margin" w:hAnchor="text" w:yAlign="inline"/>
        <w:jc w:val="both"/>
        <w:rPr>
          <w:rFonts w:ascii="方正小标宋_GBK" w:eastAsia="方正小标宋_GBK" w:hAnsi="方正小标宋_GBK"/>
          <w:sz w:val="52"/>
          <w:szCs w:val="52"/>
        </w:rPr>
      </w:pPr>
    </w:p>
    <w:p w:rsidR="00994AB1" w:rsidRDefault="00994AB1">
      <w:pPr>
        <w:pStyle w:val="affff8"/>
        <w:framePr w:wrap="around" w:vAnchor="margin" w:hAnchor="text" w:yAlign="inline"/>
        <w:spacing w:before="0" w:line="240" w:lineRule="auto"/>
        <w:rPr>
          <w:sz w:val="52"/>
          <w:szCs w:val="52"/>
        </w:rPr>
      </w:pPr>
    </w:p>
    <w:p w:rsidR="00994AB1" w:rsidRDefault="00994AB1">
      <w:pPr>
        <w:pStyle w:val="affff8"/>
        <w:framePr w:wrap="around" w:vAnchor="margin" w:hAnchor="text" w:yAlign="inline"/>
        <w:spacing w:before="0" w:line="240" w:lineRule="auto"/>
        <w:rPr>
          <w:sz w:val="52"/>
          <w:szCs w:val="52"/>
        </w:rPr>
      </w:pPr>
    </w:p>
    <w:p w:rsidR="00994AB1" w:rsidRDefault="00CA0EAA">
      <w:pPr>
        <w:pStyle w:val="affff8"/>
        <w:framePr w:wrap="around" w:vAnchor="margin" w:hAnchor="text" w:yAlign="inline"/>
        <w:spacing w:before="0" w:line="240" w:lineRule="auto"/>
        <w:rPr>
          <w:sz w:val="52"/>
          <w:szCs w:val="52"/>
        </w:rPr>
      </w:pPr>
      <w:r>
        <w:rPr>
          <w:rFonts w:hint="eastAsia"/>
          <w:sz w:val="52"/>
          <w:szCs w:val="52"/>
        </w:rPr>
        <w:t>指重表在线校准规范</w:t>
      </w:r>
      <w:bookmarkStart w:id="2" w:name="_GoBack"/>
      <w:bookmarkEnd w:id="2"/>
    </w:p>
    <w:p w:rsidR="00994AB1" w:rsidRDefault="00CA0EAA">
      <w:pPr>
        <w:pStyle w:val="affff8"/>
        <w:framePr w:wrap="around" w:vAnchor="margin" w:hAnchor="text" w:yAlign="inline"/>
        <w:rPr>
          <w:rFonts w:ascii="黑体" w:hAnsi="黑体"/>
        </w:rPr>
      </w:pPr>
      <w:r>
        <w:rPr>
          <w:rFonts w:ascii="黑体" w:hAnsi="黑体" w:hint="eastAsia"/>
        </w:rPr>
        <w:t xml:space="preserve">Specification for </w:t>
      </w:r>
      <w:r>
        <w:rPr>
          <w:rFonts w:ascii="黑体" w:hAnsi="黑体" w:hint="eastAsia"/>
        </w:rPr>
        <w:t>using</w:t>
      </w:r>
      <w:r>
        <w:rPr>
          <w:rFonts w:ascii="黑体" w:hAnsi="黑体" w:hint="eastAsia"/>
        </w:rPr>
        <w:t xml:space="preserve"> calibration of weight meters</w:t>
      </w:r>
    </w:p>
    <w:p w:rsidR="00994AB1" w:rsidRDefault="00CA0EAA">
      <w:pPr>
        <w:pStyle w:val="affff8"/>
        <w:framePr w:wrap="around" w:vAnchor="margin" w:hAnchor="text" w:yAlign="inline"/>
        <w:rPr>
          <w:rFonts w:ascii="黑体" w:hAnsi="黑体"/>
        </w:rPr>
      </w:pPr>
      <w:r>
        <w:rPr>
          <w:rFonts w:ascii="黑体" w:hAnsi="黑体" w:hint="eastAsia"/>
        </w:rPr>
        <w:t>（征求意见稿）</w:t>
      </w:r>
    </w:p>
    <w:p w:rsidR="00994AB1" w:rsidRDefault="00994AB1">
      <w:pPr>
        <w:pStyle w:val="affff7"/>
        <w:framePr w:w="0" w:wrap="auto" w:x="1226" w:y="8830"/>
        <w:ind w:firstLineChars="100" w:firstLine="520"/>
        <w:jc w:val="both"/>
        <w:rPr>
          <w:rFonts w:ascii="宋体" w:eastAsia="宋体" w:hAnsi="宋体" w:cs="宋体"/>
        </w:rPr>
      </w:pPr>
    </w:p>
    <w:p w:rsidR="00994AB1" w:rsidRDefault="00994AB1">
      <w:pPr>
        <w:pStyle w:val="affff7"/>
        <w:framePr w:w="0" w:wrap="auto" w:x="1226" w:y="8830"/>
        <w:ind w:firstLineChars="100" w:firstLine="520"/>
        <w:jc w:val="both"/>
        <w:rPr>
          <w:rFonts w:ascii="宋体" w:eastAsia="宋体" w:hAnsi="宋体" w:cs="宋体"/>
        </w:rPr>
      </w:pPr>
    </w:p>
    <w:p w:rsidR="00994AB1" w:rsidRDefault="00994AB1">
      <w:pPr>
        <w:pStyle w:val="affff7"/>
        <w:framePr w:w="0" w:wrap="auto" w:x="1226" w:y="8830"/>
        <w:jc w:val="both"/>
        <w:rPr>
          <w:rFonts w:ascii="宋体" w:eastAsia="宋体" w:hAnsi="宋体" w:cs="宋体"/>
        </w:rPr>
      </w:pPr>
    </w:p>
    <w:p w:rsidR="00994AB1" w:rsidRDefault="00994AB1">
      <w:pPr>
        <w:pStyle w:val="affff7"/>
        <w:framePr w:w="0" w:wrap="auto" w:x="1226" w:y="8830"/>
        <w:ind w:firstLineChars="100" w:firstLine="520"/>
        <w:jc w:val="both"/>
        <w:rPr>
          <w:rFonts w:ascii="宋体" w:eastAsia="宋体" w:hAnsi="宋体" w:cs="宋体"/>
        </w:rPr>
      </w:pPr>
    </w:p>
    <w:p w:rsidR="00994AB1" w:rsidRDefault="00CA0EAA">
      <w:pPr>
        <w:pStyle w:val="affff7"/>
        <w:framePr w:w="0" w:wrap="auto" w:x="1226" w:y="8830"/>
        <w:ind w:firstLineChars="100" w:firstLine="280"/>
        <w:rPr>
          <w:rFonts w:ascii="宋体" w:eastAsia="宋体" w:hAnsi="宋体" w:cs="宋体"/>
        </w:rPr>
      </w:pPr>
      <w:r>
        <w:rPr>
          <w:sz w:val="28"/>
          <w:szCs w:val="28"/>
        </w:rPr>
        <w:fldChar w:fldCharType="begin"/>
      </w:r>
      <w:r>
        <w:rPr>
          <w:sz w:val="28"/>
          <w:szCs w:val="28"/>
        </w:rPr>
        <w:instrText xml:space="preserve"> FORMTEXT </w:instrText>
      </w:r>
      <w:r>
        <w:rPr>
          <w:sz w:val="28"/>
          <w:szCs w:val="28"/>
        </w:rPr>
        <w:fldChar w:fldCharType="separate"/>
      </w:r>
      <w:r>
        <w:rPr>
          <w:sz w:val="28"/>
          <w:szCs w:val="28"/>
        </w:rPr>
        <w:t>XXXX</w:t>
      </w:r>
      <w:r>
        <w:rPr>
          <w:sz w:val="28"/>
          <w:szCs w:val="28"/>
        </w:rPr>
        <w:fldChar w:fldCharType="end"/>
      </w:r>
      <w:r>
        <w:rPr>
          <w:sz w:val="28"/>
          <w:szCs w:val="28"/>
        </w:rPr>
        <w:t xml:space="preserve"> - </w:t>
      </w:r>
      <w:r>
        <w:rPr>
          <w:sz w:val="28"/>
          <w:szCs w:val="28"/>
        </w:rPr>
        <w:fldChar w:fldCharType="begin"/>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sz w:val="28"/>
          <w:szCs w:val="28"/>
        </w:rPr>
        <w:t xml:space="preserve"> - </w:t>
      </w:r>
      <w:r>
        <w:rPr>
          <w:sz w:val="28"/>
          <w:szCs w:val="28"/>
        </w:rPr>
        <w:fldChar w:fldCharType="begin"/>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rFonts w:hint="eastAsia"/>
          <w:sz w:val="28"/>
          <w:szCs w:val="28"/>
        </w:rPr>
        <w:t>发布</w:t>
      </w:r>
      <w:r>
        <w:rPr>
          <w:rFonts w:hint="eastAsia"/>
          <w:sz w:val="28"/>
          <w:szCs w:val="28"/>
        </w:rPr>
        <w:t xml:space="preserve">                       </w:t>
      </w:r>
      <w:r>
        <w:rPr>
          <w:sz w:val="28"/>
          <w:szCs w:val="28"/>
        </w:rPr>
        <w:fldChar w:fldCharType="begin"/>
      </w:r>
      <w:r>
        <w:rPr>
          <w:sz w:val="28"/>
          <w:szCs w:val="28"/>
        </w:rPr>
        <w:instrText xml:space="preserve"> FORMTEXT </w:instrText>
      </w:r>
      <w:r>
        <w:rPr>
          <w:sz w:val="28"/>
          <w:szCs w:val="28"/>
        </w:rPr>
        <w:fldChar w:fldCharType="separate"/>
      </w:r>
      <w:r>
        <w:rPr>
          <w:sz w:val="28"/>
          <w:szCs w:val="28"/>
        </w:rPr>
        <w:t>XXXX</w:t>
      </w:r>
      <w:r>
        <w:rPr>
          <w:sz w:val="28"/>
          <w:szCs w:val="28"/>
        </w:rPr>
        <w:fldChar w:fldCharType="end"/>
      </w:r>
      <w:r>
        <w:rPr>
          <w:sz w:val="28"/>
          <w:szCs w:val="28"/>
        </w:rPr>
        <w:t xml:space="preserve"> - </w:t>
      </w:r>
      <w:r>
        <w:rPr>
          <w:sz w:val="28"/>
          <w:szCs w:val="28"/>
        </w:rPr>
        <w:fldChar w:fldCharType="begin"/>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sz w:val="28"/>
          <w:szCs w:val="28"/>
        </w:rPr>
        <w:t xml:space="preserve"> - </w:t>
      </w:r>
      <w:r>
        <w:rPr>
          <w:sz w:val="28"/>
          <w:szCs w:val="28"/>
        </w:rPr>
        <w:fldChar w:fldCharType="begin"/>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rFonts w:hint="eastAsia"/>
          <w:sz w:val="28"/>
          <w:szCs w:val="28"/>
        </w:rPr>
        <w:t>实施</w:t>
      </w:r>
    </w:p>
    <w:p w:rsidR="00994AB1" w:rsidRDefault="00CA0EAA">
      <w:pPr>
        <w:pStyle w:val="affff7"/>
        <w:framePr w:w="0" w:wrap="auto" w:x="1226" w:y="8830"/>
        <w:ind w:rightChars="66" w:right="139" w:firstLineChars="100" w:firstLine="520"/>
        <w:jc w:val="both"/>
        <w:rPr>
          <w:rFonts w:ascii="宋体" w:eastAsia="宋体" w:hAnsi="宋体" w:cs="宋体"/>
        </w:rPr>
      </w:pPr>
      <w:r>
        <w:rPr>
          <w:rFonts w:ascii="宋体" w:eastAsia="宋体" w:hAnsi="宋体" w:cs="宋体"/>
        </w:rPr>
        <w:pict>
          <v:rect id="_x0000_i1026" style="width:455.75pt;height:1pt" o:hrpct="989" o:hralign="center" o:hrstd="t" o:hrnoshade="t" o:hr="t" fillcolor="black" stroked="f"/>
        </w:pict>
      </w:r>
    </w:p>
    <w:p w:rsidR="00994AB1" w:rsidRDefault="00CA0EAA">
      <w:pPr>
        <w:pStyle w:val="affff7"/>
        <w:framePr w:w="0" w:wrap="auto" w:x="1226" w:y="8830"/>
        <w:ind w:rightChars="66" w:right="139" w:firstLineChars="100" w:firstLine="440"/>
        <w:rPr>
          <w:sz w:val="44"/>
          <w:szCs w:val="44"/>
        </w:rPr>
      </w:pPr>
      <w:r>
        <w:rPr>
          <w:rFonts w:hint="eastAsia"/>
          <w:sz w:val="44"/>
          <w:szCs w:val="44"/>
        </w:rPr>
        <w:t>国</w:t>
      </w:r>
      <w:r>
        <w:rPr>
          <w:rFonts w:hint="eastAsia"/>
          <w:sz w:val="44"/>
          <w:szCs w:val="44"/>
        </w:rPr>
        <w:t xml:space="preserve"> </w:t>
      </w:r>
      <w:r>
        <w:rPr>
          <w:rFonts w:hint="eastAsia"/>
          <w:sz w:val="44"/>
          <w:szCs w:val="44"/>
        </w:rPr>
        <w:t>家</w:t>
      </w:r>
      <w:r>
        <w:rPr>
          <w:rFonts w:hint="eastAsia"/>
          <w:sz w:val="44"/>
          <w:szCs w:val="44"/>
        </w:rPr>
        <w:t xml:space="preserve"> </w:t>
      </w:r>
      <w:r>
        <w:rPr>
          <w:rFonts w:hint="eastAsia"/>
          <w:sz w:val="44"/>
          <w:szCs w:val="44"/>
        </w:rPr>
        <w:t>市</w:t>
      </w:r>
      <w:r>
        <w:rPr>
          <w:rFonts w:hint="eastAsia"/>
          <w:sz w:val="44"/>
          <w:szCs w:val="44"/>
        </w:rPr>
        <w:t xml:space="preserve"> </w:t>
      </w:r>
      <w:r>
        <w:rPr>
          <w:rFonts w:hint="eastAsia"/>
          <w:sz w:val="44"/>
          <w:szCs w:val="44"/>
        </w:rPr>
        <w:t>场</w:t>
      </w:r>
      <w:r>
        <w:rPr>
          <w:rFonts w:hint="eastAsia"/>
          <w:sz w:val="44"/>
          <w:szCs w:val="44"/>
        </w:rPr>
        <w:t xml:space="preserve"> </w:t>
      </w:r>
      <w:r>
        <w:rPr>
          <w:rFonts w:hint="eastAsia"/>
          <w:sz w:val="44"/>
          <w:szCs w:val="44"/>
        </w:rPr>
        <w:t>管</w:t>
      </w:r>
      <w:r>
        <w:rPr>
          <w:rFonts w:hint="eastAsia"/>
          <w:sz w:val="44"/>
          <w:szCs w:val="44"/>
        </w:rPr>
        <w:t xml:space="preserve"> </w:t>
      </w:r>
      <w:r>
        <w:rPr>
          <w:rFonts w:hint="eastAsia"/>
          <w:sz w:val="44"/>
          <w:szCs w:val="44"/>
        </w:rPr>
        <w:t>理</w:t>
      </w:r>
      <w:r>
        <w:rPr>
          <w:rFonts w:hint="eastAsia"/>
          <w:sz w:val="44"/>
          <w:szCs w:val="44"/>
        </w:rPr>
        <w:t xml:space="preserve"> </w:t>
      </w:r>
      <w:r>
        <w:rPr>
          <w:rFonts w:hint="eastAsia"/>
          <w:sz w:val="44"/>
          <w:szCs w:val="44"/>
        </w:rPr>
        <w:t>总</w:t>
      </w:r>
      <w:r>
        <w:rPr>
          <w:rFonts w:hint="eastAsia"/>
          <w:sz w:val="44"/>
          <w:szCs w:val="44"/>
        </w:rPr>
        <w:t xml:space="preserve"> </w:t>
      </w:r>
      <w:r>
        <w:rPr>
          <w:rFonts w:hint="eastAsia"/>
          <w:sz w:val="44"/>
          <w:szCs w:val="44"/>
        </w:rPr>
        <w:t>局</w:t>
      </w:r>
      <w:r>
        <w:rPr>
          <w:rFonts w:hint="eastAsia"/>
          <w:sz w:val="44"/>
          <w:szCs w:val="44"/>
        </w:rPr>
        <w:t xml:space="preserve"> </w:t>
      </w:r>
      <w:r>
        <w:rPr>
          <w:rFonts w:hint="eastAsia"/>
          <w:sz w:val="28"/>
          <w:szCs w:val="28"/>
        </w:rPr>
        <w:t>发</w:t>
      </w:r>
      <w:r>
        <w:rPr>
          <w:rFonts w:hint="eastAsia"/>
          <w:sz w:val="28"/>
          <w:szCs w:val="28"/>
        </w:rPr>
        <w:t xml:space="preserve"> </w:t>
      </w:r>
      <w:r>
        <w:rPr>
          <w:rFonts w:hint="eastAsia"/>
          <w:sz w:val="28"/>
          <w:szCs w:val="28"/>
        </w:rPr>
        <w:t>布</w:t>
      </w:r>
    </w:p>
    <w:p w:rsidR="00994AB1" w:rsidRDefault="00994AB1">
      <w:pPr>
        <w:pStyle w:val="affff8"/>
        <w:framePr w:h="2289" w:hRule="exact" w:wrap="around" w:y="11036"/>
        <w:spacing w:before="0" w:line="240" w:lineRule="auto"/>
        <w:jc w:val="left"/>
        <w:rPr>
          <w:sz w:val="52"/>
          <w:szCs w:val="52"/>
        </w:rPr>
        <w:sectPr w:rsidR="00994AB1">
          <w:headerReference w:type="default" r:id="rId11"/>
          <w:pgSz w:w="11906" w:h="16838"/>
          <w:pgMar w:top="1134" w:right="1134" w:bottom="1134" w:left="1418" w:header="850" w:footer="992" w:gutter="0"/>
          <w:pgNumType w:fmt="upperRoman" w:start="1"/>
          <w:cols w:space="425"/>
          <w:docGrid w:type="lines" w:linePitch="312"/>
        </w:sectPr>
      </w:pPr>
    </w:p>
    <w:p w:rsidR="00994AB1" w:rsidRDefault="00994AB1">
      <w:pPr>
        <w:pStyle w:val="affff8"/>
        <w:framePr w:h="4069" w:hRule="exact" w:wrap="around" w:vAnchor="margin" w:hAnchor="text" w:yAlign="inline"/>
        <w:spacing w:before="0" w:line="240" w:lineRule="auto"/>
        <w:jc w:val="left"/>
        <w:rPr>
          <w:sz w:val="52"/>
          <w:szCs w:val="52"/>
        </w:rPr>
      </w:pPr>
    </w:p>
    <w:p w:rsidR="00994AB1" w:rsidRDefault="00CA0EAA">
      <w:pPr>
        <w:pStyle w:val="affff8"/>
        <w:framePr w:h="4069" w:hRule="exact" w:wrap="around" w:vAnchor="margin" w:hAnchor="text" w:yAlign="inline"/>
        <w:spacing w:before="0" w:line="240" w:lineRule="auto"/>
        <w:jc w:val="left"/>
        <w:rPr>
          <w:sz w:val="52"/>
          <w:szCs w:val="52"/>
        </w:rPr>
      </w:pPr>
      <w:r>
        <w:rPr>
          <w:rFonts w:hint="eastAsia"/>
          <w:sz w:val="52"/>
          <w:szCs w:val="52"/>
        </w:rPr>
        <w:t>指重表在线校准规范</w:t>
      </w:r>
    </w:p>
    <w:p w:rsidR="00994AB1" w:rsidRDefault="00CA0EAA">
      <w:pPr>
        <w:pStyle w:val="affff8"/>
        <w:framePr w:h="4069" w:hRule="exact" w:wrap="around" w:vAnchor="margin" w:hAnchor="text" w:yAlign="inline"/>
        <w:spacing w:before="0" w:line="240" w:lineRule="auto"/>
        <w:jc w:val="left"/>
        <w:rPr>
          <w:rFonts w:ascii="黑体" w:hAnsi="黑体"/>
        </w:rPr>
      </w:pPr>
      <w:r>
        <w:rPr>
          <w:rFonts w:ascii="黑体" w:hAnsi="黑体" w:hint="eastAsia"/>
        </w:rPr>
        <w:t xml:space="preserve">Specification for        </w:t>
      </w:r>
      <w:r>
        <w:rPr>
          <w:rFonts w:ascii="黑体" w:hAnsi="黑体" w:hint="eastAsia"/>
        </w:rPr>
        <w:t xml:space="preserve">                   JJF XXXX-XXXX</w:t>
      </w:r>
    </w:p>
    <w:p w:rsidR="00994AB1" w:rsidRDefault="00CA0EAA">
      <w:pPr>
        <w:pStyle w:val="affff8"/>
        <w:framePr w:h="4069" w:hRule="exact" w:wrap="around" w:vAnchor="margin" w:hAnchor="text" w:yAlign="inline"/>
        <w:jc w:val="both"/>
        <w:rPr>
          <w:sz w:val="52"/>
          <w:szCs w:val="52"/>
        </w:rPr>
      </w:pPr>
      <w:r>
        <w:rPr>
          <w:rFonts w:ascii="黑体" w:hAnsi="黑体" w:hint="eastAsia"/>
        </w:rPr>
        <w:t>using</w:t>
      </w:r>
      <w:r>
        <w:rPr>
          <w:rFonts w:ascii="黑体" w:hAnsi="黑体" w:hint="eastAsia"/>
        </w:rPr>
        <w:t xml:space="preserve"> calibration of weight meters</w:t>
      </w:r>
    </w:p>
    <w:p w:rsidR="00994AB1" w:rsidRDefault="00CA0EAA">
      <w:pPr>
        <w:ind w:leftChars="-67" w:left="-141" w:firstLineChars="27" w:firstLine="57"/>
        <w:jc w:val="left"/>
        <w:rPr>
          <w:rFonts w:ascii="方正小标宋_GBK" w:eastAsia="方正小标宋_GBK" w:hAnsi="方正小标宋_GBK"/>
          <w:sz w:val="52"/>
          <w:szCs w:val="52"/>
        </w:rPr>
      </w:pPr>
      <w:r>
        <w:rPr>
          <w:rFonts w:ascii="宋体" w:hAnsi="宋体" w:cs="宋体"/>
        </w:rPr>
        <w:pict>
          <v:rect id="_x0000_i1028" style="width:455.75pt;height:1pt" o:hrpct="989" o:hralign="center" o:hrstd="t" o:hrnoshade="t" o:hr="t" fillcolor="black" stroked="f"/>
        </w:pict>
      </w:r>
    </w:p>
    <w:p w:rsidR="00994AB1" w:rsidRDefault="00994AB1">
      <w:pPr>
        <w:pStyle w:val="affffa"/>
        <w:framePr w:h="6122" w:hRule="exact" w:wrap="around" w:vAnchor="margin" w:hAnchor="text" w:yAlign="inline"/>
        <w:spacing w:before="0" w:after="0"/>
        <w:ind w:firstLineChars="300" w:firstLine="840"/>
        <w:jc w:val="left"/>
        <w:rPr>
          <w:rFonts w:ascii="黑体" w:eastAsia="黑体" w:hAnsi="黑体"/>
          <w:sz w:val="28"/>
        </w:rPr>
      </w:pPr>
    </w:p>
    <w:p w:rsidR="00994AB1" w:rsidRDefault="00994AB1">
      <w:pPr>
        <w:pStyle w:val="affffa"/>
        <w:framePr w:h="6122" w:hRule="exact" w:wrap="around" w:vAnchor="margin" w:hAnchor="text" w:yAlign="inline"/>
        <w:spacing w:before="0" w:after="0"/>
        <w:ind w:firstLineChars="300" w:firstLine="840"/>
        <w:jc w:val="left"/>
        <w:rPr>
          <w:rFonts w:ascii="黑体" w:eastAsia="黑体" w:hAnsi="黑体"/>
          <w:sz w:val="28"/>
        </w:rPr>
      </w:pPr>
    </w:p>
    <w:p w:rsidR="00994AB1" w:rsidRDefault="00994AB1">
      <w:pPr>
        <w:pStyle w:val="affffa"/>
        <w:framePr w:h="6122" w:hRule="exact" w:wrap="around" w:vAnchor="margin" w:hAnchor="text" w:yAlign="inline"/>
        <w:spacing w:before="0" w:after="0"/>
        <w:ind w:firstLineChars="300" w:firstLine="840"/>
        <w:jc w:val="left"/>
        <w:rPr>
          <w:rFonts w:ascii="黑体" w:eastAsia="黑体" w:hAnsi="黑体"/>
          <w:sz w:val="28"/>
        </w:rPr>
      </w:pPr>
    </w:p>
    <w:p w:rsidR="00994AB1" w:rsidRDefault="00CA0EAA">
      <w:pPr>
        <w:pStyle w:val="affffa"/>
        <w:framePr w:h="6122" w:hRule="exact" w:wrap="around" w:vAnchor="margin" w:hAnchor="text" w:yAlign="inline"/>
        <w:spacing w:before="0" w:after="0"/>
        <w:ind w:firstLineChars="200" w:firstLine="560"/>
        <w:jc w:val="left"/>
        <w:rPr>
          <w:rFonts w:hAnsi="Courier New"/>
          <w:color w:val="000000"/>
          <w:kern w:val="15"/>
          <w:sz w:val="28"/>
        </w:rPr>
      </w:pPr>
      <w:r>
        <w:rPr>
          <w:rFonts w:ascii="黑体" w:eastAsia="黑体" w:hAnsi="黑体" w:hint="eastAsia"/>
          <w:sz w:val="28"/>
        </w:rPr>
        <w:t>归</w:t>
      </w:r>
      <w:r>
        <w:rPr>
          <w:rFonts w:ascii="黑体" w:eastAsia="黑体" w:hAnsi="黑体" w:hint="eastAsia"/>
          <w:sz w:val="28"/>
        </w:rPr>
        <w:t xml:space="preserve"> </w:t>
      </w:r>
      <w:r>
        <w:rPr>
          <w:rFonts w:ascii="黑体" w:eastAsia="黑体" w:hAnsi="黑体" w:hint="eastAsia"/>
          <w:sz w:val="28"/>
        </w:rPr>
        <w:t>口</w:t>
      </w:r>
      <w:r>
        <w:rPr>
          <w:rFonts w:ascii="黑体" w:eastAsia="黑体" w:hAnsi="黑体" w:hint="eastAsia"/>
          <w:sz w:val="28"/>
        </w:rPr>
        <w:t xml:space="preserve"> </w:t>
      </w:r>
      <w:r>
        <w:rPr>
          <w:rFonts w:ascii="黑体" w:eastAsia="黑体" w:hAnsi="黑体" w:hint="eastAsia"/>
          <w:sz w:val="28"/>
        </w:rPr>
        <w:t>单</w:t>
      </w:r>
      <w:r>
        <w:rPr>
          <w:rFonts w:ascii="黑体" w:eastAsia="黑体" w:hAnsi="黑体" w:hint="eastAsia"/>
          <w:sz w:val="28"/>
        </w:rPr>
        <w:t xml:space="preserve"> </w:t>
      </w:r>
      <w:r>
        <w:rPr>
          <w:rFonts w:ascii="黑体" w:eastAsia="黑体" w:hAnsi="黑体" w:hint="eastAsia"/>
          <w:sz w:val="28"/>
        </w:rPr>
        <w:t>位：</w:t>
      </w:r>
      <w:r>
        <w:rPr>
          <w:rFonts w:ascii="黑体" w:eastAsia="黑体" w:hAnsi="黑体" w:hint="eastAsia"/>
          <w:sz w:val="28"/>
        </w:rPr>
        <w:t xml:space="preserve"> </w:t>
      </w:r>
      <w:r>
        <w:rPr>
          <w:rFonts w:hAnsi="Courier New" w:hint="eastAsia"/>
          <w:color w:val="000000"/>
          <w:kern w:val="15"/>
          <w:sz w:val="28"/>
        </w:rPr>
        <w:t>全国石油专用计量测试技术委员会</w:t>
      </w:r>
    </w:p>
    <w:p w:rsidR="00994AB1" w:rsidRDefault="00CA0EAA">
      <w:pPr>
        <w:pStyle w:val="affffa"/>
        <w:framePr w:h="6122" w:hRule="exact" w:wrap="around" w:vAnchor="margin" w:hAnchor="text" w:yAlign="inline"/>
        <w:tabs>
          <w:tab w:val="left" w:pos="851"/>
          <w:tab w:val="left" w:pos="1134"/>
        </w:tabs>
        <w:spacing w:before="0" w:after="0"/>
        <w:ind w:firstLineChars="200" w:firstLine="560"/>
        <w:jc w:val="left"/>
        <w:rPr>
          <w:rFonts w:hAnsi="Courier New"/>
          <w:color w:val="000000"/>
          <w:kern w:val="15"/>
          <w:sz w:val="28"/>
        </w:rPr>
      </w:pPr>
      <w:r>
        <w:rPr>
          <w:rFonts w:ascii="黑体" w:eastAsia="黑体" w:hAnsi="黑体" w:hint="eastAsia"/>
          <w:sz w:val="28"/>
        </w:rPr>
        <w:t>主要起草单位：</w:t>
      </w:r>
      <w:r>
        <w:rPr>
          <w:rFonts w:hAnsi="Courier New" w:hint="eastAsia"/>
          <w:color w:val="000000"/>
          <w:kern w:val="15"/>
          <w:sz w:val="28"/>
        </w:rPr>
        <w:t>山东胜工检测技术有限公司、湖北江汉石油仪器仪表股份有限公司</w:t>
      </w:r>
    </w:p>
    <w:p w:rsidR="00994AB1" w:rsidRDefault="00CA0EAA">
      <w:pPr>
        <w:pStyle w:val="affffa"/>
        <w:framePr w:h="6122" w:hRule="exact" w:wrap="around" w:vAnchor="margin" w:hAnchor="text" w:yAlign="inline"/>
        <w:tabs>
          <w:tab w:val="left" w:pos="851"/>
          <w:tab w:val="left" w:pos="1134"/>
        </w:tabs>
        <w:spacing w:before="0" w:after="0"/>
        <w:ind w:firstLineChars="200" w:firstLine="560"/>
        <w:jc w:val="left"/>
        <w:rPr>
          <w:rFonts w:hAnsi="Courier New"/>
          <w:color w:val="000000"/>
          <w:kern w:val="15"/>
          <w:sz w:val="28"/>
        </w:rPr>
      </w:pPr>
      <w:r>
        <w:rPr>
          <w:rFonts w:ascii="黑体" w:eastAsia="黑体" w:hAnsi="黑体" w:hint="eastAsia"/>
          <w:sz w:val="28"/>
        </w:rPr>
        <w:t>参加起草单位：</w:t>
      </w:r>
      <w:r>
        <w:rPr>
          <w:rFonts w:hAnsi="Courier New" w:hint="eastAsia"/>
          <w:color w:val="000000"/>
          <w:kern w:val="15"/>
          <w:sz w:val="28"/>
        </w:rPr>
        <w:t>中石化胜利石油工程公司井下作业公司、大庆石油管理局有限公司技术监督中心、中石化胜利石油工程公司黄河钻井总公司</w:t>
      </w:r>
    </w:p>
    <w:p w:rsidR="00994AB1" w:rsidRDefault="00994AB1">
      <w:pPr>
        <w:pStyle w:val="affffa"/>
        <w:framePr w:h="6122" w:hRule="exact" w:wrap="around" w:vAnchor="margin" w:hAnchor="text" w:yAlign="inline"/>
        <w:tabs>
          <w:tab w:val="left" w:pos="851"/>
          <w:tab w:val="left" w:pos="1134"/>
        </w:tabs>
        <w:spacing w:before="0" w:after="0"/>
        <w:ind w:firstLineChars="200" w:firstLine="480"/>
        <w:jc w:val="left"/>
        <w:rPr>
          <w:rFonts w:hAnsi="Courier New"/>
          <w:color w:val="000000"/>
          <w:kern w:val="15"/>
        </w:rPr>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ind w:firstLine="560"/>
        <w:rPr>
          <w:sz w:val="28"/>
          <w:szCs w:val="28"/>
        </w:rPr>
      </w:pPr>
    </w:p>
    <w:p w:rsidR="00994AB1" w:rsidRDefault="00994AB1">
      <w:pPr>
        <w:pStyle w:val="affa"/>
        <w:ind w:firstLine="560"/>
        <w:rPr>
          <w:sz w:val="28"/>
          <w:szCs w:val="28"/>
        </w:rPr>
      </w:pPr>
    </w:p>
    <w:p w:rsidR="00994AB1" w:rsidRDefault="00CA0EAA">
      <w:pPr>
        <w:pStyle w:val="affa"/>
        <w:ind w:firstLineChars="0" w:firstLine="0"/>
        <w:jc w:val="center"/>
        <w:rPr>
          <w:sz w:val="28"/>
          <w:szCs w:val="28"/>
        </w:rPr>
      </w:pPr>
      <w:r>
        <w:rPr>
          <w:rFonts w:hint="eastAsia"/>
          <w:sz w:val="28"/>
          <w:szCs w:val="28"/>
        </w:rPr>
        <w:t>本规范委托</w:t>
      </w:r>
      <w:r>
        <w:rPr>
          <w:rFonts w:hAnsi="Courier New" w:hint="eastAsia"/>
          <w:color w:val="000000"/>
          <w:kern w:val="15"/>
          <w:sz w:val="28"/>
          <w:szCs w:val="28"/>
        </w:rPr>
        <w:t>全国石油专用计量测试技术委员会负责解释</w:t>
      </w:r>
    </w:p>
    <w:p w:rsidR="00994AB1" w:rsidRDefault="00994AB1">
      <w:pPr>
        <w:pStyle w:val="affffff"/>
        <w:keepNext w:val="0"/>
        <w:pageBreakBefore w:val="0"/>
        <w:spacing w:before="0" w:after="0"/>
        <w:jc w:val="left"/>
        <w:rPr>
          <w:sz w:val="28"/>
          <w:szCs w:val="28"/>
        </w:rPr>
      </w:pPr>
    </w:p>
    <w:p w:rsidR="00994AB1" w:rsidRDefault="00994AB1">
      <w:pPr>
        <w:pStyle w:val="affffff"/>
        <w:keepNext w:val="0"/>
        <w:pageBreakBefore w:val="0"/>
        <w:spacing w:before="0" w:after="0"/>
        <w:jc w:val="left"/>
        <w:rPr>
          <w:sz w:val="28"/>
          <w:szCs w:val="28"/>
        </w:rPr>
        <w:sectPr w:rsidR="00994AB1">
          <w:footerReference w:type="default" r:id="rId12"/>
          <w:pgSz w:w="11906" w:h="16838"/>
          <w:pgMar w:top="1134" w:right="1134" w:bottom="1134" w:left="1418" w:header="850" w:footer="992" w:gutter="0"/>
          <w:pgNumType w:fmt="upperRoman" w:start="1"/>
          <w:cols w:space="425"/>
          <w:docGrid w:type="lines" w:linePitch="312"/>
        </w:sectPr>
      </w:pPr>
    </w:p>
    <w:p w:rsidR="00994AB1" w:rsidRDefault="00994AB1">
      <w:pPr>
        <w:pStyle w:val="affa"/>
      </w:pPr>
    </w:p>
    <w:p w:rsidR="00994AB1" w:rsidRDefault="00994AB1">
      <w:pPr>
        <w:pStyle w:val="affffff"/>
        <w:keepNext w:val="0"/>
        <w:pageBreakBefore w:val="0"/>
        <w:spacing w:before="0" w:after="0"/>
        <w:jc w:val="left"/>
        <w:rPr>
          <w:sz w:val="28"/>
          <w:szCs w:val="28"/>
        </w:rPr>
      </w:pPr>
    </w:p>
    <w:p w:rsidR="00994AB1" w:rsidRDefault="00CA0EAA">
      <w:pPr>
        <w:pStyle w:val="affffff"/>
        <w:keepNext w:val="0"/>
        <w:pageBreakBefore w:val="0"/>
        <w:spacing w:before="0" w:after="0"/>
        <w:ind w:firstLineChars="100" w:firstLine="280"/>
        <w:jc w:val="left"/>
        <w:rPr>
          <w:sz w:val="28"/>
          <w:szCs w:val="28"/>
        </w:rPr>
      </w:pPr>
      <w:r>
        <w:rPr>
          <w:rFonts w:hint="eastAsia"/>
          <w:sz w:val="28"/>
          <w:szCs w:val="28"/>
        </w:rPr>
        <w:t>本规范主要起草人：</w:t>
      </w:r>
    </w:p>
    <w:p w:rsidR="00994AB1" w:rsidRDefault="00CA0EAA">
      <w:pPr>
        <w:pStyle w:val="affa"/>
        <w:ind w:firstLineChars="528" w:firstLine="1478"/>
        <w:rPr>
          <w:rFonts w:hAnsi="Courier New"/>
          <w:color w:val="000000"/>
          <w:kern w:val="15"/>
          <w:sz w:val="28"/>
        </w:rPr>
      </w:pPr>
      <w:r>
        <w:rPr>
          <w:rFonts w:hAnsi="宋体" w:hint="eastAsia"/>
          <w:color w:val="000000"/>
          <w:kern w:val="15"/>
          <w:sz w:val="28"/>
        </w:rPr>
        <w:t>王智锋</w:t>
      </w:r>
      <w:r>
        <w:rPr>
          <w:rFonts w:hAnsi="Courier New" w:hint="eastAsia"/>
          <w:color w:val="000000"/>
          <w:kern w:val="15"/>
          <w:sz w:val="28"/>
        </w:rPr>
        <w:t>（山东胜工检测技术有限公司）</w:t>
      </w:r>
    </w:p>
    <w:p w:rsidR="00994AB1" w:rsidRDefault="00CA0EAA">
      <w:pPr>
        <w:pStyle w:val="affa"/>
        <w:ind w:firstLineChars="528" w:firstLine="1478"/>
        <w:rPr>
          <w:rFonts w:hAnsi="宋体"/>
          <w:color w:val="000000"/>
          <w:kern w:val="15"/>
          <w:sz w:val="28"/>
        </w:rPr>
      </w:pPr>
      <w:r>
        <w:rPr>
          <w:rFonts w:hAnsi="Courier New" w:hint="eastAsia"/>
          <w:color w:val="000000"/>
          <w:kern w:val="15"/>
          <w:sz w:val="28"/>
        </w:rPr>
        <w:t>李兵</w:t>
      </w:r>
      <w:r>
        <w:rPr>
          <w:rFonts w:hAnsi="Courier New" w:hint="eastAsia"/>
          <w:color w:val="000000"/>
          <w:kern w:val="15"/>
          <w:sz w:val="28"/>
        </w:rPr>
        <w:t xml:space="preserve">  </w:t>
      </w:r>
      <w:r>
        <w:rPr>
          <w:rFonts w:hAnsi="Courier New" w:hint="eastAsia"/>
          <w:color w:val="000000"/>
          <w:kern w:val="15"/>
          <w:sz w:val="28"/>
        </w:rPr>
        <w:t>（中石化胜利石油工程公司井下作业公司）</w:t>
      </w:r>
    </w:p>
    <w:p w:rsidR="00994AB1" w:rsidRDefault="00CA0EAA">
      <w:pPr>
        <w:pStyle w:val="affa"/>
        <w:ind w:firstLineChars="528" w:firstLine="1478"/>
        <w:rPr>
          <w:rFonts w:hAnsi="宋体"/>
          <w:color w:val="000000"/>
          <w:kern w:val="15"/>
          <w:sz w:val="28"/>
        </w:rPr>
      </w:pPr>
      <w:r>
        <w:rPr>
          <w:rFonts w:hAnsi="宋体" w:hint="eastAsia"/>
          <w:color w:val="000000"/>
          <w:kern w:val="15"/>
          <w:sz w:val="28"/>
        </w:rPr>
        <w:t>袁海滨（</w:t>
      </w:r>
      <w:r>
        <w:rPr>
          <w:rFonts w:hAnsi="Courier New" w:hint="eastAsia"/>
          <w:color w:val="000000"/>
          <w:kern w:val="15"/>
          <w:sz w:val="28"/>
        </w:rPr>
        <w:t>大庆石油管理局有限公司技术监督中心</w:t>
      </w:r>
      <w:r>
        <w:rPr>
          <w:rFonts w:hAnsi="宋体" w:hint="eastAsia"/>
          <w:color w:val="000000"/>
          <w:kern w:val="15"/>
          <w:sz w:val="28"/>
        </w:rPr>
        <w:t>）</w:t>
      </w:r>
    </w:p>
    <w:p w:rsidR="00994AB1" w:rsidRDefault="00CA0EAA">
      <w:pPr>
        <w:pStyle w:val="affffa"/>
        <w:framePr w:wrap="around" w:vAnchor="margin" w:hAnchor="text" w:yAlign="inline"/>
        <w:spacing w:before="0" w:after="0"/>
        <w:ind w:firstLineChars="500" w:firstLine="1400"/>
        <w:jc w:val="both"/>
        <w:rPr>
          <w:rFonts w:ascii="黑体" w:eastAsia="黑体" w:hAnsi="黑体"/>
          <w:sz w:val="28"/>
        </w:rPr>
      </w:pPr>
      <w:r>
        <w:rPr>
          <w:rFonts w:ascii="黑体" w:eastAsia="黑体" w:hAnsi="黑体" w:hint="eastAsia"/>
          <w:sz w:val="28"/>
        </w:rPr>
        <w:t>参加起草人：</w:t>
      </w:r>
    </w:p>
    <w:p w:rsidR="00994AB1" w:rsidRDefault="00CA0EAA">
      <w:pPr>
        <w:pStyle w:val="affffa"/>
        <w:framePr w:wrap="around" w:vAnchor="margin" w:hAnchor="text" w:yAlign="inline"/>
        <w:spacing w:before="0" w:after="0"/>
        <w:ind w:firstLineChars="600" w:firstLine="1680"/>
        <w:jc w:val="both"/>
        <w:rPr>
          <w:rFonts w:hAnsi="Courier New"/>
          <w:color w:val="000000"/>
          <w:kern w:val="15"/>
        </w:rPr>
      </w:pPr>
      <w:r>
        <w:rPr>
          <w:rFonts w:hAnsi="宋体" w:hint="eastAsia"/>
          <w:color w:val="000000"/>
          <w:kern w:val="15"/>
          <w:sz w:val="28"/>
        </w:rPr>
        <w:t>鲁金峰</w:t>
      </w:r>
      <w:r>
        <w:rPr>
          <w:rFonts w:hAnsi="Courier New" w:hint="eastAsia"/>
          <w:color w:val="000000"/>
          <w:kern w:val="15"/>
          <w:sz w:val="28"/>
        </w:rPr>
        <w:t>（山东胜工检测技术有限公司）</w:t>
      </w:r>
    </w:p>
    <w:p w:rsidR="00994AB1" w:rsidRDefault="00CA0EAA">
      <w:pPr>
        <w:pStyle w:val="affffa"/>
        <w:framePr w:wrap="around" w:vAnchor="margin" w:hAnchor="text" w:yAlign="inline"/>
        <w:tabs>
          <w:tab w:val="left" w:pos="851"/>
          <w:tab w:val="left" w:pos="1134"/>
        </w:tabs>
        <w:spacing w:before="0" w:after="0"/>
        <w:ind w:firstLineChars="600" w:firstLine="1680"/>
        <w:jc w:val="left"/>
        <w:rPr>
          <w:rFonts w:hAnsi="Courier New"/>
          <w:color w:val="000000"/>
          <w:kern w:val="15"/>
        </w:rPr>
      </w:pPr>
      <w:proofErr w:type="gramStart"/>
      <w:r>
        <w:rPr>
          <w:rFonts w:hAnsi="宋体" w:hint="eastAsia"/>
          <w:color w:val="000000"/>
          <w:kern w:val="15"/>
          <w:sz w:val="28"/>
        </w:rPr>
        <w:t>皮运松</w:t>
      </w:r>
      <w:proofErr w:type="gramEnd"/>
      <w:r>
        <w:rPr>
          <w:rFonts w:hAnsi="Courier New" w:hint="eastAsia"/>
          <w:color w:val="000000"/>
          <w:kern w:val="15"/>
          <w:sz w:val="28"/>
        </w:rPr>
        <w:t>（湖北江汉石油仪器仪表有限公司）</w:t>
      </w:r>
    </w:p>
    <w:p w:rsidR="00994AB1" w:rsidRDefault="00CA0EAA">
      <w:pPr>
        <w:pStyle w:val="affffa"/>
        <w:framePr w:wrap="around" w:vAnchor="margin" w:hAnchor="text" w:yAlign="inline"/>
        <w:spacing w:before="0" w:after="0"/>
        <w:ind w:firstLineChars="600" w:firstLine="1680"/>
        <w:jc w:val="both"/>
        <w:rPr>
          <w:rFonts w:hAnsi="Courier New"/>
          <w:color w:val="000000"/>
          <w:kern w:val="15"/>
          <w:sz w:val="28"/>
        </w:rPr>
      </w:pPr>
      <w:r>
        <w:rPr>
          <w:rFonts w:hAnsi="宋体" w:hint="eastAsia"/>
          <w:color w:val="000000"/>
          <w:kern w:val="15"/>
          <w:sz w:val="28"/>
        </w:rPr>
        <w:t>陈剑</w:t>
      </w:r>
      <w:r>
        <w:rPr>
          <w:rFonts w:hAnsi="宋体" w:hint="eastAsia"/>
          <w:color w:val="000000"/>
          <w:kern w:val="15"/>
          <w:sz w:val="28"/>
        </w:rPr>
        <w:t xml:space="preserve">  </w:t>
      </w:r>
      <w:r>
        <w:rPr>
          <w:rFonts w:hAnsi="Courier New" w:hint="eastAsia"/>
          <w:color w:val="000000"/>
          <w:kern w:val="15"/>
          <w:sz w:val="28"/>
        </w:rPr>
        <w:t>（大庆石油管理局有限公司技术监督中心）</w:t>
      </w:r>
    </w:p>
    <w:p w:rsidR="00994AB1" w:rsidRDefault="00CA0EAA">
      <w:pPr>
        <w:pStyle w:val="affffa"/>
        <w:framePr w:wrap="around" w:vAnchor="margin" w:hAnchor="text" w:yAlign="inline"/>
        <w:spacing w:before="0" w:after="0"/>
        <w:ind w:firstLineChars="600" w:firstLine="1680"/>
        <w:jc w:val="both"/>
        <w:rPr>
          <w:rFonts w:hAnsi="Courier New"/>
          <w:color w:val="000000"/>
          <w:kern w:val="15"/>
          <w:sz w:val="28"/>
        </w:rPr>
      </w:pPr>
      <w:r>
        <w:rPr>
          <w:rFonts w:hAnsi="Courier New" w:hint="eastAsia"/>
          <w:color w:val="000000"/>
          <w:kern w:val="15"/>
          <w:sz w:val="28"/>
        </w:rPr>
        <w:t>陈思伟（山东胜工检测技术有限公司）</w:t>
      </w:r>
    </w:p>
    <w:p w:rsidR="00994AB1" w:rsidRDefault="00994AB1">
      <w:pPr>
        <w:pStyle w:val="affa"/>
        <w:ind w:firstLine="560"/>
        <w:rPr>
          <w:rFonts w:ascii="黑体" w:eastAsia="黑体" w:hAnsi="黑体"/>
          <w:sz w:val="28"/>
          <w:szCs w:val="28"/>
        </w:rPr>
      </w:pPr>
    </w:p>
    <w:p w:rsidR="00994AB1" w:rsidRDefault="00994AB1">
      <w:pPr>
        <w:pStyle w:val="affffff"/>
        <w:keepNext w:val="0"/>
        <w:spacing w:before="0" w:after="0"/>
        <w:rPr>
          <w:sz w:val="44"/>
          <w:szCs w:val="44"/>
        </w:rPr>
        <w:sectPr w:rsidR="00994AB1">
          <w:footerReference w:type="default" r:id="rId13"/>
          <w:pgSz w:w="11906" w:h="16838"/>
          <w:pgMar w:top="1134" w:right="1134" w:bottom="1134" w:left="1418" w:header="850" w:footer="992" w:gutter="0"/>
          <w:pgNumType w:fmt="upperRoman" w:start="1"/>
          <w:cols w:space="425"/>
          <w:docGrid w:type="lines" w:linePitch="312"/>
        </w:sectPr>
      </w:pPr>
    </w:p>
    <w:p w:rsidR="00994AB1" w:rsidRDefault="00CA0EAA">
      <w:pPr>
        <w:pStyle w:val="affffff"/>
        <w:keepNext w:val="0"/>
        <w:spacing w:before="0" w:after="0"/>
        <w:rPr>
          <w:sz w:val="44"/>
          <w:szCs w:val="44"/>
        </w:rPr>
      </w:pPr>
      <w:r>
        <w:rPr>
          <w:rFonts w:hint="eastAsia"/>
          <w:sz w:val="44"/>
          <w:szCs w:val="44"/>
        </w:rPr>
        <w:lastRenderedPageBreak/>
        <w:t>目</w:t>
      </w:r>
      <w:r>
        <w:rPr>
          <w:sz w:val="44"/>
          <w:szCs w:val="44"/>
        </w:rPr>
        <w:t xml:space="preserve">  </w:t>
      </w:r>
      <w:r>
        <w:rPr>
          <w:rFonts w:hint="eastAsia"/>
          <w:sz w:val="44"/>
          <w:szCs w:val="44"/>
        </w:rPr>
        <w:t>录</w:t>
      </w:r>
    </w:p>
    <w:p w:rsidR="00994AB1" w:rsidRDefault="00CA0EAA">
      <w:pPr>
        <w:pStyle w:val="affa"/>
        <w:spacing w:line="400" w:lineRule="exact"/>
        <w:ind w:firstLine="480"/>
        <w:jc w:val="left"/>
        <w:rPr>
          <w:rFonts w:hAnsi="宋体"/>
          <w:color w:val="000000"/>
          <w:sz w:val="24"/>
          <w:szCs w:val="24"/>
        </w:rPr>
      </w:pPr>
      <w:r>
        <w:rPr>
          <w:rFonts w:hAnsi="宋体" w:hint="eastAsia"/>
          <w:sz w:val="24"/>
          <w:szCs w:val="24"/>
        </w:rPr>
        <w:t>引言</w:t>
      </w:r>
      <w:r>
        <w:rPr>
          <w:rFonts w:hAnsi="宋体" w:cs="仿宋_GB2312" w:hint="eastAsia"/>
          <w:color w:val="000000"/>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 xml:space="preserve"> </w:t>
      </w:r>
      <w:r>
        <w:rPr>
          <w:rFonts w:hAnsi="宋体" w:hint="eastAsia"/>
          <w:color w:val="000000"/>
          <w:sz w:val="24"/>
          <w:szCs w:val="24"/>
        </w:rPr>
        <w:t>Ⅱ</w:t>
      </w:r>
    </w:p>
    <w:p w:rsidR="00994AB1" w:rsidRDefault="00CA0EAA">
      <w:pPr>
        <w:pStyle w:val="affa"/>
        <w:spacing w:line="400" w:lineRule="exact"/>
        <w:ind w:firstLine="480"/>
        <w:jc w:val="left"/>
        <w:rPr>
          <w:rFonts w:hAnsi="宋体"/>
          <w:color w:val="000000"/>
          <w:sz w:val="24"/>
          <w:szCs w:val="24"/>
        </w:rPr>
      </w:pPr>
      <w:r>
        <w:rPr>
          <w:rFonts w:hAnsi="宋体"/>
          <w:sz w:val="24"/>
          <w:szCs w:val="24"/>
        </w:rPr>
        <w:t xml:space="preserve">1 </w:t>
      </w:r>
      <w:r>
        <w:rPr>
          <w:rFonts w:hAnsi="宋体" w:hint="eastAsia"/>
          <w:sz w:val="24"/>
          <w:szCs w:val="24"/>
        </w:rPr>
        <w:t>范围</w:t>
      </w:r>
      <w:r>
        <w:rPr>
          <w:rFonts w:hAnsi="宋体" w:hint="eastAsia"/>
          <w:sz w:val="24"/>
          <w:szCs w:val="24"/>
        </w:rPr>
        <w:t xml:space="preserve"> </w:t>
      </w:r>
      <w:r>
        <w:rPr>
          <w:rFonts w:hAnsi="宋体" w:cs="仿宋_GB2312" w:hint="eastAsia"/>
          <w:color w:val="000000"/>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1</w:t>
      </w:r>
      <w:r>
        <w:rPr>
          <w:rFonts w:hAnsi="宋体" w:cs="仿宋_GB2312" w:hint="eastAsia"/>
          <w:color w:val="000000"/>
          <w:sz w:val="24"/>
          <w:szCs w:val="24"/>
        </w:rPr>
        <w:t>）</w:t>
      </w:r>
    </w:p>
    <w:p w:rsidR="00994AB1" w:rsidRDefault="00CA0EAA">
      <w:pPr>
        <w:pStyle w:val="affa"/>
        <w:spacing w:line="400" w:lineRule="exact"/>
        <w:ind w:firstLine="480"/>
        <w:jc w:val="left"/>
        <w:rPr>
          <w:rFonts w:hAnsi="宋体"/>
          <w:color w:val="000000"/>
          <w:sz w:val="24"/>
          <w:szCs w:val="24"/>
        </w:rPr>
      </w:pPr>
      <w:r>
        <w:rPr>
          <w:rFonts w:hAnsi="宋体"/>
          <w:color w:val="000000"/>
          <w:sz w:val="24"/>
          <w:szCs w:val="24"/>
        </w:rPr>
        <w:t xml:space="preserve">2 </w:t>
      </w:r>
      <w:r>
        <w:rPr>
          <w:rFonts w:hAnsi="宋体" w:hint="eastAsia"/>
          <w:color w:val="000000"/>
          <w:sz w:val="24"/>
          <w:szCs w:val="24"/>
        </w:rPr>
        <w:t>引用文件</w:t>
      </w:r>
      <w:r>
        <w:rPr>
          <w:rFonts w:hAnsi="宋体" w:hint="eastAsia"/>
          <w:color w:val="000000"/>
          <w:sz w:val="24"/>
          <w:szCs w:val="24"/>
        </w:rPr>
        <w:t xml:space="preserve"> </w:t>
      </w:r>
      <w:r>
        <w:rPr>
          <w:rFonts w:hAnsi="宋体" w:cs="仿宋_GB2312" w:hint="eastAsia"/>
          <w:color w:val="000000"/>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1</w:t>
      </w:r>
      <w:r>
        <w:rPr>
          <w:rFonts w:hAnsi="宋体" w:cs="仿宋_GB2312" w:hint="eastAsia"/>
          <w:color w:val="000000"/>
          <w:sz w:val="24"/>
          <w:szCs w:val="24"/>
        </w:rPr>
        <w:t>）</w:t>
      </w:r>
    </w:p>
    <w:p w:rsidR="00994AB1" w:rsidRDefault="00CA0EAA">
      <w:pPr>
        <w:pStyle w:val="affa"/>
        <w:spacing w:line="400" w:lineRule="exact"/>
        <w:ind w:firstLine="480"/>
        <w:jc w:val="left"/>
        <w:rPr>
          <w:rFonts w:hAnsi="宋体"/>
          <w:color w:val="000000"/>
          <w:sz w:val="24"/>
          <w:szCs w:val="24"/>
        </w:rPr>
      </w:pPr>
      <w:r>
        <w:rPr>
          <w:rFonts w:hAnsi="宋体"/>
          <w:color w:val="000000"/>
          <w:sz w:val="24"/>
          <w:szCs w:val="24"/>
        </w:rPr>
        <w:t xml:space="preserve">3 </w:t>
      </w:r>
      <w:r>
        <w:rPr>
          <w:rFonts w:hAnsi="宋体" w:hint="eastAsia"/>
          <w:color w:val="000000"/>
          <w:sz w:val="24"/>
          <w:szCs w:val="24"/>
        </w:rPr>
        <w:t>术语和计量单位</w:t>
      </w:r>
      <w:r>
        <w:rPr>
          <w:rFonts w:hAnsi="宋体"/>
          <w:color w:val="000000"/>
          <w:sz w:val="24"/>
          <w:szCs w:val="24"/>
        </w:rPr>
        <w:t xml:space="preserve"> </w:t>
      </w:r>
      <w:r>
        <w:rPr>
          <w:rFonts w:hAnsi="宋体" w:cs="仿宋_GB2312" w:hint="eastAsia"/>
          <w:color w:val="000000"/>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1</w:t>
      </w:r>
      <w:r>
        <w:rPr>
          <w:rFonts w:hAnsi="宋体" w:cs="仿宋_GB2312" w:hint="eastAsia"/>
          <w:color w:val="000000"/>
          <w:sz w:val="24"/>
          <w:szCs w:val="24"/>
        </w:rPr>
        <w:t>）</w:t>
      </w:r>
    </w:p>
    <w:p w:rsidR="00994AB1" w:rsidRDefault="00CA0EAA">
      <w:pPr>
        <w:pStyle w:val="affa"/>
        <w:spacing w:line="400" w:lineRule="exact"/>
        <w:ind w:firstLine="480"/>
        <w:jc w:val="left"/>
        <w:rPr>
          <w:rFonts w:hAnsi="宋体"/>
          <w:color w:val="000000"/>
          <w:sz w:val="24"/>
          <w:szCs w:val="24"/>
        </w:rPr>
      </w:pPr>
      <w:r>
        <w:rPr>
          <w:rFonts w:hAnsi="宋体"/>
          <w:color w:val="000000"/>
          <w:sz w:val="24"/>
          <w:szCs w:val="24"/>
        </w:rPr>
        <w:t xml:space="preserve">4 </w:t>
      </w:r>
      <w:r>
        <w:rPr>
          <w:rFonts w:hAnsi="宋体" w:hint="eastAsia"/>
          <w:color w:val="000000"/>
          <w:sz w:val="24"/>
          <w:szCs w:val="24"/>
        </w:rPr>
        <w:t>概述</w:t>
      </w:r>
      <w:r>
        <w:rPr>
          <w:rFonts w:hAnsi="宋体" w:hint="eastAsia"/>
          <w:color w:val="000000"/>
          <w:sz w:val="24"/>
          <w:szCs w:val="24"/>
        </w:rPr>
        <w:t xml:space="preserve"> </w:t>
      </w:r>
      <w:r>
        <w:rPr>
          <w:rFonts w:hAnsi="宋体" w:cs="仿宋_GB2312" w:hint="eastAsia"/>
          <w:color w:val="000000"/>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2</w:t>
      </w:r>
      <w:r>
        <w:rPr>
          <w:rFonts w:hAnsi="宋体" w:cs="仿宋_GB2312" w:hint="eastAsia"/>
          <w:color w:val="000000"/>
          <w:sz w:val="24"/>
          <w:szCs w:val="24"/>
        </w:rPr>
        <w:t>）</w:t>
      </w:r>
    </w:p>
    <w:p w:rsidR="00994AB1" w:rsidRDefault="00CA0EAA">
      <w:pPr>
        <w:pStyle w:val="affa"/>
        <w:spacing w:line="400" w:lineRule="exact"/>
        <w:ind w:firstLine="480"/>
        <w:jc w:val="left"/>
        <w:rPr>
          <w:rFonts w:hAnsi="宋体"/>
          <w:color w:val="000000"/>
          <w:sz w:val="24"/>
          <w:szCs w:val="24"/>
        </w:rPr>
      </w:pPr>
      <w:r>
        <w:rPr>
          <w:rFonts w:hAnsi="宋体"/>
          <w:color w:val="000000"/>
          <w:sz w:val="24"/>
          <w:szCs w:val="24"/>
        </w:rPr>
        <w:t xml:space="preserve">5 </w:t>
      </w:r>
      <w:r>
        <w:rPr>
          <w:rFonts w:hAnsi="宋体" w:hint="eastAsia"/>
          <w:color w:val="000000"/>
          <w:sz w:val="24"/>
          <w:szCs w:val="24"/>
        </w:rPr>
        <w:t>计量特性</w:t>
      </w:r>
      <w:r>
        <w:rPr>
          <w:rFonts w:hAnsi="宋体" w:hint="eastAsia"/>
          <w:color w:val="000000"/>
          <w:sz w:val="24"/>
          <w:szCs w:val="24"/>
        </w:rPr>
        <w:t xml:space="preserve"> </w:t>
      </w:r>
      <w:r>
        <w:rPr>
          <w:rFonts w:hAnsi="宋体" w:cs="仿宋_GB2312" w:hint="eastAsia"/>
          <w:color w:val="000000"/>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3</w:t>
      </w:r>
      <w:r>
        <w:rPr>
          <w:rFonts w:hAnsi="宋体" w:cs="仿宋_GB2312" w:hint="eastAsia"/>
          <w:color w:val="000000"/>
          <w:sz w:val="24"/>
          <w:szCs w:val="24"/>
        </w:rPr>
        <w:t>）</w:t>
      </w:r>
    </w:p>
    <w:p w:rsidR="00994AB1" w:rsidRDefault="00CA0EAA">
      <w:pPr>
        <w:pStyle w:val="affa"/>
        <w:spacing w:line="400" w:lineRule="exact"/>
        <w:ind w:firstLine="480"/>
        <w:jc w:val="left"/>
        <w:rPr>
          <w:rFonts w:hAnsi="宋体"/>
          <w:color w:val="000000"/>
          <w:sz w:val="24"/>
          <w:szCs w:val="24"/>
        </w:rPr>
      </w:pPr>
      <w:r>
        <w:rPr>
          <w:rFonts w:hAnsi="宋体" w:hint="eastAsia"/>
          <w:color w:val="000000"/>
          <w:sz w:val="24"/>
          <w:szCs w:val="24"/>
        </w:rPr>
        <w:t xml:space="preserve">6 </w:t>
      </w:r>
      <w:r>
        <w:rPr>
          <w:rFonts w:hAnsi="宋体" w:hint="eastAsia"/>
          <w:color w:val="000000"/>
          <w:sz w:val="24"/>
          <w:szCs w:val="24"/>
        </w:rPr>
        <w:t>校准条件</w:t>
      </w:r>
      <w:r>
        <w:rPr>
          <w:rFonts w:hAnsi="宋体" w:hint="eastAsia"/>
          <w:color w:val="000000"/>
          <w:sz w:val="24"/>
          <w:szCs w:val="24"/>
        </w:rPr>
        <w:t xml:space="preserve"> </w:t>
      </w:r>
      <w:r>
        <w:rPr>
          <w:rFonts w:hAnsi="宋体" w:cs="仿宋_GB2312" w:hint="eastAsia"/>
          <w:color w:val="000000"/>
          <w:sz w:val="24"/>
          <w:szCs w:val="24"/>
        </w:rPr>
        <w:t>……</w:t>
      </w:r>
      <w:proofErr w:type="gramStart"/>
      <w:r>
        <w:rPr>
          <w:rFonts w:hAnsi="宋体" w:cs="仿宋_GB2312" w:hint="eastAsia"/>
          <w:color w:val="000000"/>
          <w:sz w:val="24"/>
          <w:szCs w:val="24"/>
        </w:rPr>
        <w:t>……………………………</w:t>
      </w:r>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4</w:t>
      </w:r>
      <w:r>
        <w:rPr>
          <w:rFonts w:hAnsi="宋体" w:cs="仿宋_GB2312" w:hint="eastAsia"/>
          <w:color w:val="000000"/>
          <w:sz w:val="24"/>
          <w:szCs w:val="24"/>
        </w:rPr>
        <w:t>）</w:t>
      </w:r>
    </w:p>
    <w:p w:rsidR="00994AB1" w:rsidRDefault="00CA0EAA">
      <w:pPr>
        <w:pStyle w:val="affa"/>
        <w:spacing w:line="400" w:lineRule="exact"/>
        <w:ind w:firstLine="480"/>
        <w:jc w:val="left"/>
        <w:rPr>
          <w:rFonts w:hAnsi="宋体"/>
          <w:color w:val="000000"/>
          <w:sz w:val="24"/>
          <w:szCs w:val="24"/>
        </w:rPr>
      </w:pPr>
      <w:r>
        <w:rPr>
          <w:rFonts w:hAnsi="宋体" w:hint="eastAsia"/>
          <w:color w:val="000000"/>
          <w:sz w:val="24"/>
          <w:szCs w:val="24"/>
        </w:rPr>
        <w:t>7</w:t>
      </w:r>
      <w:r>
        <w:rPr>
          <w:rFonts w:hAnsi="宋体"/>
          <w:color w:val="000000"/>
          <w:sz w:val="24"/>
          <w:szCs w:val="24"/>
        </w:rPr>
        <w:t xml:space="preserve"> </w:t>
      </w:r>
      <w:r>
        <w:rPr>
          <w:rFonts w:hAnsi="宋体" w:hint="eastAsia"/>
          <w:color w:val="000000"/>
          <w:sz w:val="24"/>
          <w:szCs w:val="24"/>
        </w:rPr>
        <w:t>校准项目和校准方法</w:t>
      </w:r>
      <w:r>
        <w:rPr>
          <w:rFonts w:hAnsi="宋体" w:hint="eastAsia"/>
          <w:color w:val="000000"/>
          <w:sz w:val="24"/>
          <w:szCs w:val="24"/>
        </w:rPr>
        <w:t xml:space="preserve"> </w:t>
      </w:r>
      <w:r>
        <w:rPr>
          <w:rFonts w:hAnsi="宋体" w:cs="仿宋_GB2312" w:hint="eastAsia"/>
          <w:color w:val="000000"/>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4</w:t>
      </w:r>
      <w:r>
        <w:rPr>
          <w:rFonts w:hAnsi="宋体" w:cs="仿宋_GB2312" w:hint="eastAsia"/>
          <w:color w:val="000000"/>
          <w:sz w:val="24"/>
          <w:szCs w:val="24"/>
        </w:rPr>
        <w:t>）</w:t>
      </w:r>
    </w:p>
    <w:p w:rsidR="00994AB1" w:rsidRDefault="00CA0EAA">
      <w:pPr>
        <w:pStyle w:val="affa"/>
        <w:spacing w:line="400" w:lineRule="exact"/>
        <w:ind w:firstLine="480"/>
        <w:jc w:val="left"/>
        <w:rPr>
          <w:rFonts w:hAnsi="宋体"/>
          <w:color w:val="000000"/>
          <w:sz w:val="24"/>
          <w:szCs w:val="24"/>
        </w:rPr>
      </w:pPr>
      <w:r>
        <w:rPr>
          <w:rFonts w:hAnsi="宋体" w:hint="eastAsia"/>
          <w:color w:val="000000"/>
          <w:sz w:val="24"/>
          <w:szCs w:val="24"/>
        </w:rPr>
        <w:t>8</w:t>
      </w:r>
      <w:r>
        <w:rPr>
          <w:rFonts w:hAnsi="宋体"/>
          <w:color w:val="000000"/>
          <w:sz w:val="24"/>
          <w:szCs w:val="24"/>
        </w:rPr>
        <w:t xml:space="preserve"> </w:t>
      </w:r>
      <w:r>
        <w:rPr>
          <w:rFonts w:hAnsi="宋体" w:hint="eastAsia"/>
          <w:color w:val="000000"/>
          <w:sz w:val="24"/>
          <w:szCs w:val="24"/>
        </w:rPr>
        <w:t>校准结果表达</w:t>
      </w:r>
      <w:r>
        <w:rPr>
          <w:rFonts w:hAnsi="宋体" w:cs="仿宋_GB2312" w:hint="eastAsia"/>
          <w:color w:val="000000"/>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11</w:t>
      </w:r>
      <w:r>
        <w:rPr>
          <w:rFonts w:hAnsi="宋体" w:cs="仿宋_GB2312" w:hint="eastAsia"/>
          <w:color w:val="000000"/>
          <w:sz w:val="24"/>
          <w:szCs w:val="24"/>
        </w:rPr>
        <w:t>）</w:t>
      </w:r>
    </w:p>
    <w:p w:rsidR="00994AB1" w:rsidRDefault="00CA0EAA">
      <w:pPr>
        <w:pStyle w:val="affa"/>
        <w:spacing w:line="400" w:lineRule="exact"/>
        <w:ind w:firstLine="480"/>
        <w:jc w:val="left"/>
        <w:rPr>
          <w:rFonts w:hAnsi="宋体"/>
          <w:color w:val="000000"/>
          <w:sz w:val="24"/>
          <w:szCs w:val="24"/>
        </w:rPr>
      </w:pPr>
      <w:r>
        <w:rPr>
          <w:rFonts w:hAnsi="宋体" w:hint="eastAsia"/>
          <w:color w:val="000000"/>
          <w:sz w:val="24"/>
          <w:szCs w:val="24"/>
        </w:rPr>
        <w:t>9</w:t>
      </w:r>
      <w:r>
        <w:rPr>
          <w:rFonts w:hAnsi="宋体"/>
          <w:color w:val="000000"/>
          <w:sz w:val="24"/>
          <w:szCs w:val="24"/>
        </w:rPr>
        <w:t xml:space="preserve"> </w:t>
      </w:r>
      <w:r>
        <w:rPr>
          <w:rFonts w:hAnsi="宋体" w:cs="仿宋_GB2312" w:hint="eastAsia"/>
          <w:color w:val="000000"/>
          <w:sz w:val="24"/>
          <w:szCs w:val="24"/>
        </w:rPr>
        <w:t>复校时间间隔……</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hint="eastAsia"/>
          <w:color w:val="000000"/>
          <w:sz w:val="24"/>
          <w:szCs w:val="24"/>
        </w:rPr>
        <w:t>12</w:t>
      </w:r>
      <w:r>
        <w:rPr>
          <w:rFonts w:hAnsi="宋体" w:cs="仿宋_GB2312" w:hint="eastAsia"/>
          <w:color w:val="000000"/>
          <w:sz w:val="24"/>
          <w:szCs w:val="24"/>
        </w:rPr>
        <w:t>）</w:t>
      </w:r>
    </w:p>
    <w:p w:rsidR="00994AB1" w:rsidRDefault="00CA0EAA">
      <w:pPr>
        <w:pStyle w:val="affa"/>
        <w:spacing w:line="400" w:lineRule="exact"/>
        <w:ind w:firstLine="480"/>
        <w:jc w:val="left"/>
        <w:rPr>
          <w:rFonts w:hAnsi="宋体"/>
          <w:sz w:val="24"/>
          <w:szCs w:val="24"/>
        </w:rPr>
      </w:pPr>
      <w:r>
        <w:rPr>
          <w:rFonts w:hAnsi="宋体" w:hint="eastAsia"/>
          <w:sz w:val="24"/>
          <w:szCs w:val="24"/>
        </w:rPr>
        <w:t>附录</w:t>
      </w:r>
      <w:r>
        <w:rPr>
          <w:rFonts w:hAnsi="宋体" w:hint="eastAsia"/>
          <w:sz w:val="24"/>
          <w:szCs w:val="24"/>
        </w:rPr>
        <w:t xml:space="preserve">A  </w:t>
      </w:r>
      <w:r>
        <w:rPr>
          <w:rFonts w:hAnsi="宋体" w:hint="eastAsia"/>
          <w:sz w:val="24"/>
          <w:szCs w:val="24"/>
        </w:rPr>
        <w:t>校准参考记录格式</w:t>
      </w:r>
      <w:r>
        <w:rPr>
          <w:rFonts w:hAnsi="宋体" w:hint="eastAsia"/>
          <w:sz w:val="24"/>
          <w:szCs w:val="24"/>
        </w:rPr>
        <w:t xml:space="preserve"> </w:t>
      </w:r>
      <w:r>
        <w:rPr>
          <w:rFonts w:hAnsi="宋体" w:hint="eastAsia"/>
          <w:sz w:val="24"/>
          <w:szCs w:val="24"/>
        </w:rPr>
        <w:t>……</w:t>
      </w:r>
      <w:proofErr w:type="gramStart"/>
      <w:r>
        <w:rPr>
          <w:rFonts w:hAnsi="宋体" w:cs="仿宋_GB2312" w:hint="eastAsia"/>
          <w:color w:val="000000"/>
          <w:sz w:val="24"/>
          <w:szCs w:val="24"/>
        </w:rPr>
        <w:t>……………………………………………………</w:t>
      </w:r>
      <w:proofErr w:type="gramEnd"/>
      <w:r>
        <w:rPr>
          <w:rFonts w:hAnsi="宋体" w:cs="仿宋_GB2312" w:hint="eastAsia"/>
          <w:color w:val="000000"/>
          <w:sz w:val="24"/>
          <w:szCs w:val="24"/>
        </w:rPr>
        <w:t>（</w:t>
      </w:r>
      <w:r>
        <w:rPr>
          <w:rFonts w:hAnsi="宋体" w:cs="仿宋_GB2312" w:hint="eastAsia"/>
          <w:color w:val="000000"/>
          <w:sz w:val="24"/>
          <w:szCs w:val="24"/>
        </w:rPr>
        <w:t>13</w:t>
      </w:r>
      <w:r>
        <w:rPr>
          <w:rFonts w:hAnsi="宋体" w:cs="仿宋_GB2312" w:hint="eastAsia"/>
          <w:color w:val="000000"/>
          <w:sz w:val="24"/>
          <w:szCs w:val="24"/>
        </w:rPr>
        <w:t>）</w:t>
      </w:r>
    </w:p>
    <w:p w:rsidR="00994AB1" w:rsidRDefault="00CA0EAA">
      <w:pPr>
        <w:pStyle w:val="affa"/>
        <w:spacing w:line="400" w:lineRule="exact"/>
        <w:ind w:firstLine="480"/>
        <w:jc w:val="left"/>
        <w:rPr>
          <w:rFonts w:hAnsi="宋体"/>
          <w:sz w:val="24"/>
          <w:szCs w:val="24"/>
        </w:rPr>
      </w:pPr>
      <w:r>
        <w:rPr>
          <w:rFonts w:hAnsi="宋体" w:hint="eastAsia"/>
          <w:color w:val="000000"/>
          <w:sz w:val="24"/>
          <w:szCs w:val="24"/>
        </w:rPr>
        <w:t>附录</w:t>
      </w:r>
      <w:r>
        <w:rPr>
          <w:rFonts w:hAnsi="宋体"/>
          <w:color w:val="000000"/>
          <w:sz w:val="24"/>
          <w:szCs w:val="24"/>
        </w:rPr>
        <w:t>B</w:t>
      </w:r>
      <w:r>
        <w:rPr>
          <w:rFonts w:hAnsi="宋体" w:hint="eastAsia"/>
          <w:sz w:val="24"/>
          <w:szCs w:val="24"/>
        </w:rPr>
        <w:t xml:space="preserve">  </w:t>
      </w:r>
      <w:r>
        <w:rPr>
          <w:rFonts w:hAnsi="宋体" w:hint="eastAsia"/>
          <w:sz w:val="24"/>
          <w:szCs w:val="24"/>
        </w:rPr>
        <w:t>校准证书正文参考格式</w:t>
      </w:r>
      <w:r>
        <w:rPr>
          <w:rFonts w:hAnsi="宋体" w:hint="eastAsia"/>
          <w:sz w:val="24"/>
          <w:szCs w:val="24"/>
        </w:rPr>
        <w:t xml:space="preserve"> </w:t>
      </w:r>
      <w:r>
        <w:rPr>
          <w:rFonts w:hAnsi="宋体" w:hint="eastAsia"/>
          <w:sz w:val="24"/>
          <w:szCs w:val="24"/>
        </w:rPr>
        <w:t>……</w:t>
      </w:r>
      <w:proofErr w:type="gramStart"/>
      <w:r>
        <w:rPr>
          <w:rFonts w:hAnsi="宋体" w:hint="eastAsia"/>
          <w:sz w:val="24"/>
          <w:szCs w:val="24"/>
        </w:rPr>
        <w:t>…………</w:t>
      </w:r>
      <w:r>
        <w:rPr>
          <w:rFonts w:hAnsi="宋体" w:cs="仿宋_GB2312" w:hint="eastAsia"/>
          <w:color w:val="000000"/>
          <w:sz w:val="24"/>
          <w:szCs w:val="24"/>
        </w:rPr>
        <w:t>……………</w:t>
      </w:r>
      <w:r>
        <w:rPr>
          <w:rFonts w:hAnsi="宋体" w:hint="eastAsia"/>
          <w:sz w:val="24"/>
          <w:szCs w:val="24"/>
        </w:rPr>
        <w:t>………………………</w:t>
      </w:r>
      <w:proofErr w:type="gramEnd"/>
      <w:r>
        <w:rPr>
          <w:rFonts w:hAnsi="宋体" w:hint="eastAsia"/>
          <w:sz w:val="24"/>
          <w:szCs w:val="24"/>
        </w:rPr>
        <w:t>（</w:t>
      </w:r>
      <w:r>
        <w:rPr>
          <w:rFonts w:hAnsi="宋体" w:hint="eastAsia"/>
          <w:sz w:val="24"/>
          <w:szCs w:val="24"/>
        </w:rPr>
        <w:t>16</w:t>
      </w:r>
      <w:r>
        <w:rPr>
          <w:rFonts w:hAnsi="宋体" w:hint="eastAsia"/>
          <w:sz w:val="24"/>
          <w:szCs w:val="24"/>
        </w:rPr>
        <w:t>）</w:t>
      </w:r>
    </w:p>
    <w:p w:rsidR="00994AB1" w:rsidRDefault="00CA0EAA">
      <w:pPr>
        <w:pStyle w:val="affa"/>
        <w:spacing w:line="400" w:lineRule="exact"/>
        <w:ind w:firstLine="480"/>
        <w:jc w:val="left"/>
        <w:rPr>
          <w:rFonts w:hAnsi="宋体"/>
          <w:sz w:val="24"/>
          <w:szCs w:val="24"/>
        </w:rPr>
      </w:pPr>
      <w:r>
        <w:rPr>
          <w:rFonts w:hAnsi="宋体" w:hint="eastAsia"/>
          <w:sz w:val="24"/>
          <w:szCs w:val="24"/>
        </w:rPr>
        <w:t>附录</w:t>
      </w:r>
      <w:r>
        <w:rPr>
          <w:rFonts w:hAnsi="宋体" w:hint="eastAsia"/>
          <w:sz w:val="24"/>
          <w:szCs w:val="24"/>
        </w:rPr>
        <w:t xml:space="preserve">C  </w:t>
      </w:r>
      <w:r>
        <w:rPr>
          <w:rFonts w:hAnsi="宋体" w:hint="eastAsia"/>
          <w:sz w:val="24"/>
          <w:szCs w:val="24"/>
        </w:rPr>
        <w:t>指重表常用规格和参数表</w:t>
      </w:r>
      <w:r>
        <w:rPr>
          <w:rFonts w:hAnsi="宋体" w:hint="eastAsia"/>
          <w:sz w:val="24"/>
          <w:szCs w:val="24"/>
        </w:rPr>
        <w:t xml:space="preserve"> </w:t>
      </w:r>
      <w:r>
        <w:rPr>
          <w:rFonts w:hAnsi="宋体" w:hint="eastAsia"/>
          <w:sz w:val="24"/>
          <w:szCs w:val="24"/>
        </w:rPr>
        <w:t>……</w:t>
      </w:r>
      <w:proofErr w:type="gramStart"/>
      <w:r>
        <w:rPr>
          <w:rFonts w:hAnsi="宋体" w:hint="eastAsia"/>
          <w:sz w:val="24"/>
          <w:szCs w:val="24"/>
        </w:rPr>
        <w:t>…………</w:t>
      </w:r>
      <w:r>
        <w:rPr>
          <w:rFonts w:hAnsi="宋体" w:cs="仿宋_GB2312" w:hint="eastAsia"/>
          <w:color w:val="000000"/>
          <w:sz w:val="24"/>
          <w:szCs w:val="24"/>
        </w:rPr>
        <w:t>……………</w:t>
      </w:r>
      <w:r>
        <w:rPr>
          <w:rFonts w:hAnsi="宋体" w:hint="eastAsia"/>
          <w:sz w:val="24"/>
          <w:szCs w:val="24"/>
        </w:rPr>
        <w:t>……………………</w:t>
      </w:r>
      <w:proofErr w:type="gramEnd"/>
      <w:r>
        <w:rPr>
          <w:rFonts w:hAnsi="宋体" w:hint="eastAsia"/>
          <w:sz w:val="24"/>
          <w:szCs w:val="24"/>
        </w:rPr>
        <w:t>（</w:t>
      </w:r>
      <w:r>
        <w:rPr>
          <w:rFonts w:hAnsi="宋体" w:hint="eastAsia"/>
          <w:sz w:val="24"/>
          <w:szCs w:val="24"/>
        </w:rPr>
        <w:t>18</w:t>
      </w:r>
      <w:r>
        <w:rPr>
          <w:rFonts w:hAnsi="宋体" w:hint="eastAsia"/>
          <w:sz w:val="24"/>
          <w:szCs w:val="24"/>
        </w:rPr>
        <w:t>）</w:t>
      </w:r>
    </w:p>
    <w:p w:rsidR="00994AB1" w:rsidRDefault="00CA0EAA">
      <w:pPr>
        <w:pStyle w:val="affa"/>
        <w:spacing w:line="400" w:lineRule="exact"/>
        <w:ind w:firstLine="480"/>
        <w:jc w:val="left"/>
        <w:rPr>
          <w:rFonts w:hAnsi="宋体"/>
          <w:sz w:val="24"/>
          <w:szCs w:val="24"/>
        </w:rPr>
      </w:pPr>
      <w:r>
        <w:rPr>
          <w:rFonts w:hAnsi="宋体" w:hint="eastAsia"/>
          <w:sz w:val="24"/>
          <w:szCs w:val="24"/>
        </w:rPr>
        <w:t>附录</w:t>
      </w:r>
      <w:r>
        <w:rPr>
          <w:rFonts w:hAnsi="宋体" w:hint="eastAsia"/>
          <w:sz w:val="24"/>
          <w:szCs w:val="24"/>
        </w:rPr>
        <w:t xml:space="preserve">D  </w:t>
      </w:r>
      <w:r>
        <w:rPr>
          <w:rFonts w:hAnsi="宋体" w:hint="eastAsia"/>
          <w:sz w:val="24"/>
          <w:szCs w:val="24"/>
        </w:rPr>
        <w:t>重量指示仪示值误差测量结果不确定度评定示例</w:t>
      </w:r>
      <w:r>
        <w:rPr>
          <w:rFonts w:hAnsi="宋体" w:hint="eastAsia"/>
          <w:sz w:val="24"/>
          <w:szCs w:val="24"/>
        </w:rPr>
        <w:t xml:space="preserve"> </w:t>
      </w:r>
      <w:r>
        <w:rPr>
          <w:rFonts w:hAnsi="宋体" w:hint="eastAsia"/>
          <w:sz w:val="24"/>
          <w:szCs w:val="24"/>
        </w:rPr>
        <w:t>……</w:t>
      </w:r>
      <w:proofErr w:type="gramStart"/>
      <w:r>
        <w:rPr>
          <w:rFonts w:hAnsi="宋体" w:hint="eastAsia"/>
          <w:sz w:val="24"/>
          <w:szCs w:val="24"/>
        </w:rPr>
        <w:t>…………………</w:t>
      </w:r>
      <w:proofErr w:type="gramEnd"/>
      <w:r>
        <w:rPr>
          <w:rFonts w:hAnsi="宋体" w:hint="eastAsia"/>
          <w:sz w:val="24"/>
          <w:szCs w:val="24"/>
        </w:rPr>
        <w:t>（</w:t>
      </w:r>
      <w:r>
        <w:rPr>
          <w:rFonts w:hAnsi="宋体" w:hint="eastAsia"/>
          <w:sz w:val="24"/>
          <w:szCs w:val="24"/>
        </w:rPr>
        <w:t>23</w:t>
      </w:r>
      <w:r>
        <w:rPr>
          <w:rFonts w:hAnsi="宋体" w:hint="eastAsia"/>
          <w:sz w:val="24"/>
          <w:szCs w:val="24"/>
        </w:rPr>
        <w:t>）</w:t>
      </w:r>
    </w:p>
    <w:p w:rsidR="00994AB1" w:rsidRDefault="00CA0EAA">
      <w:pPr>
        <w:pStyle w:val="affa"/>
        <w:spacing w:line="400" w:lineRule="exact"/>
        <w:ind w:firstLine="480"/>
        <w:jc w:val="left"/>
        <w:rPr>
          <w:rFonts w:hAnsi="宋体"/>
          <w:sz w:val="24"/>
          <w:szCs w:val="24"/>
        </w:rPr>
      </w:pPr>
      <w:r>
        <w:rPr>
          <w:rFonts w:hAnsi="宋体" w:hint="eastAsia"/>
          <w:sz w:val="24"/>
          <w:szCs w:val="24"/>
        </w:rPr>
        <w:t>附录</w:t>
      </w:r>
      <w:r>
        <w:rPr>
          <w:rFonts w:hAnsi="宋体" w:hint="eastAsia"/>
          <w:sz w:val="24"/>
          <w:szCs w:val="24"/>
        </w:rPr>
        <w:t xml:space="preserve">E  </w:t>
      </w:r>
      <w:r>
        <w:rPr>
          <w:rFonts w:hAnsi="宋体" w:hint="eastAsia"/>
          <w:sz w:val="24"/>
          <w:szCs w:val="24"/>
        </w:rPr>
        <w:t>死绳固定器误差测量结果不确定度评定示例</w:t>
      </w:r>
      <w:r>
        <w:rPr>
          <w:rFonts w:hAnsi="宋体" w:hint="eastAsia"/>
          <w:sz w:val="24"/>
          <w:szCs w:val="24"/>
        </w:rPr>
        <w:t xml:space="preserve"> </w:t>
      </w:r>
      <w:r>
        <w:rPr>
          <w:rFonts w:hAnsi="宋体" w:hint="eastAsia"/>
          <w:sz w:val="24"/>
          <w:szCs w:val="24"/>
        </w:rPr>
        <w:t>……</w:t>
      </w:r>
      <w:proofErr w:type="gramStart"/>
      <w:r>
        <w:rPr>
          <w:rFonts w:hAnsi="宋体" w:hint="eastAsia"/>
          <w:sz w:val="24"/>
          <w:szCs w:val="24"/>
        </w:rPr>
        <w:t>………………………</w:t>
      </w:r>
      <w:proofErr w:type="gramEnd"/>
      <w:r>
        <w:rPr>
          <w:rFonts w:hAnsi="宋体" w:hint="eastAsia"/>
          <w:sz w:val="24"/>
          <w:szCs w:val="24"/>
        </w:rPr>
        <w:t>（</w:t>
      </w:r>
      <w:r>
        <w:rPr>
          <w:rFonts w:hAnsi="宋体" w:hint="eastAsia"/>
          <w:sz w:val="24"/>
          <w:szCs w:val="24"/>
        </w:rPr>
        <w:t>27</w:t>
      </w:r>
      <w:r>
        <w:rPr>
          <w:rFonts w:hAnsi="宋体" w:hint="eastAsia"/>
          <w:sz w:val="24"/>
          <w:szCs w:val="24"/>
        </w:rPr>
        <w:t>）</w:t>
      </w:r>
    </w:p>
    <w:p w:rsidR="00994AB1" w:rsidRDefault="00CA0EAA">
      <w:pPr>
        <w:pStyle w:val="affa"/>
        <w:spacing w:line="400" w:lineRule="exact"/>
        <w:ind w:firstLine="480"/>
        <w:jc w:val="left"/>
        <w:rPr>
          <w:rFonts w:hAnsi="宋体" w:cs="仿宋_GB2312"/>
          <w:color w:val="000000"/>
          <w:sz w:val="24"/>
          <w:szCs w:val="24"/>
        </w:rPr>
      </w:pPr>
      <w:r>
        <w:rPr>
          <w:rFonts w:hAnsi="宋体" w:hint="eastAsia"/>
          <w:sz w:val="24"/>
          <w:szCs w:val="24"/>
        </w:rPr>
        <w:t>附录</w:t>
      </w:r>
      <w:r>
        <w:rPr>
          <w:rFonts w:hAnsi="宋体" w:hint="eastAsia"/>
          <w:sz w:val="24"/>
          <w:szCs w:val="24"/>
        </w:rPr>
        <w:t xml:space="preserve">F  </w:t>
      </w:r>
      <w:r>
        <w:rPr>
          <w:rFonts w:hAnsi="宋体" w:hint="eastAsia"/>
          <w:sz w:val="24"/>
          <w:szCs w:val="24"/>
        </w:rPr>
        <w:t>指重表系统误差测量结果不确定度评定示例</w:t>
      </w:r>
      <w:r>
        <w:rPr>
          <w:rFonts w:hAnsi="宋体" w:hint="eastAsia"/>
          <w:sz w:val="24"/>
          <w:szCs w:val="24"/>
        </w:rPr>
        <w:t xml:space="preserve"> </w:t>
      </w:r>
      <w:r>
        <w:rPr>
          <w:rFonts w:hAnsi="宋体" w:cs="仿宋_GB2312" w:hint="eastAsia"/>
          <w:color w:val="000000"/>
          <w:sz w:val="24"/>
          <w:szCs w:val="24"/>
        </w:rPr>
        <w:t>…</w:t>
      </w:r>
      <w:r>
        <w:rPr>
          <w:rFonts w:hAnsi="宋体" w:hint="eastAsia"/>
          <w:sz w:val="24"/>
          <w:szCs w:val="24"/>
        </w:rPr>
        <w:t>…</w:t>
      </w:r>
      <w:proofErr w:type="gramStart"/>
      <w:r>
        <w:rPr>
          <w:rFonts w:hAnsi="宋体" w:hint="eastAsia"/>
          <w:sz w:val="24"/>
          <w:szCs w:val="24"/>
        </w:rPr>
        <w:t>………………………</w:t>
      </w:r>
      <w:proofErr w:type="gramEnd"/>
      <w:r>
        <w:rPr>
          <w:rFonts w:hAnsi="宋体" w:cs="仿宋_GB2312" w:hint="eastAsia"/>
          <w:color w:val="000000"/>
          <w:sz w:val="24"/>
          <w:szCs w:val="24"/>
        </w:rPr>
        <w:t>（</w:t>
      </w:r>
      <w:r>
        <w:rPr>
          <w:rFonts w:hAnsi="宋体" w:cs="仿宋_GB2312" w:hint="eastAsia"/>
          <w:color w:val="000000"/>
          <w:sz w:val="24"/>
          <w:szCs w:val="24"/>
        </w:rPr>
        <w:t>31</w:t>
      </w:r>
      <w:r>
        <w:rPr>
          <w:rFonts w:hAnsi="宋体" w:cs="仿宋_GB2312" w:hint="eastAsia"/>
          <w:color w:val="000000"/>
          <w:sz w:val="24"/>
          <w:szCs w:val="24"/>
        </w:rPr>
        <w:t>）</w:t>
      </w:r>
    </w:p>
    <w:p w:rsidR="00994AB1" w:rsidRDefault="00994AB1">
      <w:pPr>
        <w:pStyle w:val="afffffb"/>
        <w:rPr>
          <w:rFonts w:ascii="Times New Roman" w:eastAsia="黑体"/>
          <w:kern w:val="2"/>
          <w:sz w:val="32"/>
          <w:szCs w:val="21"/>
        </w:rPr>
      </w:pPr>
    </w:p>
    <w:p w:rsidR="00994AB1" w:rsidRDefault="00CA0EAA">
      <w:pPr>
        <w:pStyle w:val="affffff"/>
      </w:pPr>
      <w:bookmarkStart w:id="3" w:name="_Toc138496512"/>
      <w:bookmarkStart w:id="4" w:name="BKQY"/>
      <w:r>
        <w:rPr>
          <w:rFonts w:hint="eastAsia"/>
          <w:sz w:val="44"/>
          <w:szCs w:val="44"/>
        </w:rPr>
        <w:t>引  言</w:t>
      </w:r>
      <w:bookmarkEnd w:id="0"/>
      <w:bookmarkEnd w:id="1"/>
      <w:bookmarkEnd w:id="3"/>
      <w:bookmarkEnd w:id="4"/>
    </w:p>
    <w:p w:rsidR="00994AB1" w:rsidRDefault="00CA0EAA">
      <w:pPr>
        <w:spacing w:line="360" w:lineRule="auto"/>
        <w:ind w:firstLineChars="191" w:firstLine="458"/>
        <w:rPr>
          <w:rFonts w:ascii="宋体" w:hAnsi="Courier New"/>
          <w:color w:val="000000"/>
          <w:kern w:val="15"/>
          <w:sz w:val="24"/>
        </w:rPr>
      </w:pPr>
      <w:r>
        <w:rPr>
          <w:rFonts w:ascii="宋体" w:hAnsi="Courier New" w:cs="宋体" w:hint="eastAsia"/>
          <w:color w:val="000000"/>
          <w:kern w:val="15"/>
          <w:sz w:val="24"/>
        </w:rPr>
        <w:t>本规范依据</w:t>
      </w:r>
      <w:r>
        <w:rPr>
          <w:rFonts w:ascii="宋体" w:hAnsi="Courier New" w:cs="宋体" w:hint="eastAsia"/>
          <w:color w:val="000000"/>
          <w:kern w:val="15"/>
          <w:sz w:val="24"/>
        </w:rPr>
        <w:t>JJF 1071-2010</w:t>
      </w:r>
      <w:r>
        <w:rPr>
          <w:rFonts w:ascii="宋体" w:hAnsi="Courier New" w:cs="宋体" w:hint="eastAsia"/>
          <w:color w:val="000000"/>
          <w:kern w:val="15"/>
          <w:sz w:val="24"/>
        </w:rPr>
        <w:t>《国家计量校准规范编写规则》、</w:t>
      </w:r>
      <w:r>
        <w:rPr>
          <w:rFonts w:ascii="宋体" w:hAnsi="Courier New" w:cs="宋体" w:hint="eastAsia"/>
          <w:color w:val="000000"/>
          <w:kern w:val="15"/>
          <w:sz w:val="24"/>
        </w:rPr>
        <w:t>JJF1001-2011</w:t>
      </w:r>
      <w:r>
        <w:rPr>
          <w:rFonts w:ascii="宋体" w:hAnsi="Courier New" w:cs="宋体" w:hint="eastAsia"/>
          <w:color w:val="000000"/>
          <w:kern w:val="15"/>
          <w:sz w:val="24"/>
        </w:rPr>
        <w:t>《通用计量术语及定义》、</w:t>
      </w:r>
      <w:r>
        <w:rPr>
          <w:rFonts w:ascii="宋体" w:hAnsi="Courier New" w:cs="宋体" w:hint="eastAsia"/>
          <w:color w:val="000000"/>
          <w:kern w:val="15"/>
          <w:sz w:val="24"/>
        </w:rPr>
        <w:t>JJF 1059-2012</w:t>
      </w:r>
      <w:r>
        <w:rPr>
          <w:rFonts w:ascii="宋体" w:hAnsi="Courier New" w:cs="宋体" w:hint="eastAsia"/>
          <w:color w:val="000000"/>
          <w:kern w:val="15"/>
          <w:sz w:val="24"/>
        </w:rPr>
        <w:t>《测量不确定度评定与表示》编制。</w:t>
      </w:r>
    </w:p>
    <w:p w:rsidR="00994AB1" w:rsidRDefault="00CA0EAA">
      <w:pPr>
        <w:pStyle w:val="affa"/>
        <w:spacing w:line="360" w:lineRule="auto"/>
        <w:ind w:firstLineChars="202" w:firstLine="485"/>
        <w:rPr>
          <w:rFonts w:hAnsi="Courier New" w:cs="宋体"/>
          <w:color w:val="000000"/>
          <w:kern w:val="15"/>
          <w:sz w:val="24"/>
          <w:szCs w:val="24"/>
        </w:rPr>
      </w:pPr>
      <w:r>
        <w:rPr>
          <w:rFonts w:hAnsi="Courier New" w:cs="宋体" w:hint="eastAsia"/>
          <w:color w:val="000000"/>
          <w:kern w:val="15"/>
          <w:sz w:val="24"/>
          <w:szCs w:val="24"/>
        </w:rPr>
        <w:t>本规范涵盖了以</w:t>
      </w:r>
      <w:r>
        <w:rPr>
          <w:rFonts w:hAnsi="Courier New" w:cs="宋体" w:hint="eastAsia"/>
          <w:color w:val="000000"/>
          <w:kern w:val="15"/>
          <w:sz w:val="24"/>
          <w:szCs w:val="24"/>
        </w:rPr>
        <w:t>C</w:t>
      </w:r>
      <w:r>
        <w:rPr>
          <w:rFonts w:hAnsi="Courier New" w:cs="宋体" w:hint="eastAsia"/>
          <w:color w:val="000000"/>
          <w:kern w:val="15"/>
          <w:sz w:val="24"/>
          <w:szCs w:val="24"/>
        </w:rPr>
        <w:t>型弹簧</w:t>
      </w:r>
      <w:proofErr w:type="gramStart"/>
      <w:r>
        <w:rPr>
          <w:rFonts w:hAnsi="Courier New" w:cs="宋体" w:hint="eastAsia"/>
          <w:color w:val="000000"/>
          <w:kern w:val="15"/>
          <w:sz w:val="24"/>
          <w:szCs w:val="24"/>
        </w:rPr>
        <w:t>管感压</w:t>
      </w:r>
      <w:proofErr w:type="gramEnd"/>
      <w:r>
        <w:rPr>
          <w:rFonts w:hAnsi="Courier New" w:cs="宋体" w:hint="eastAsia"/>
          <w:color w:val="000000"/>
          <w:kern w:val="15"/>
          <w:sz w:val="24"/>
          <w:szCs w:val="24"/>
        </w:rPr>
        <w:t>元件，利用指针在标度盘上指</w:t>
      </w:r>
      <w:r>
        <w:rPr>
          <w:rFonts w:hAnsi="Courier New" w:cs="宋体" w:hint="eastAsia"/>
          <w:color w:val="000000"/>
          <w:kern w:val="15"/>
          <w:sz w:val="24"/>
          <w:szCs w:val="24"/>
        </w:rPr>
        <w:t>示其值的石油钻修井指重表在</w:t>
      </w:r>
      <w:r>
        <w:rPr>
          <w:rFonts w:hAnsi="Courier New" w:cs="宋体" w:hint="eastAsia"/>
          <w:color w:val="000000"/>
          <w:kern w:val="15"/>
          <w:sz w:val="24"/>
          <w:szCs w:val="24"/>
        </w:rPr>
        <w:t>作业</w:t>
      </w:r>
      <w:r>
        <w:rPr>
          <w:rFonts w:hAnsi="Courier New" w:cs="宋体" w:hint="eastAsia"/>
          <w:color w:val="000000"/>
          <w:kern w:val="15"/>
          <w:sz w:val="24"/>
          <w:szCs w:val="24"/>
        </w:rPr>
        <w:t>现场进行使用量程范围内的校准。</w:t>
      </w:r>
    </w:p>
    <w:p w:rsidR="00994AB1" w:rsidRDefault="00994AB1">
      <w:pPr>
        <w:pStyle w:val="affa"/>
        <w:sectPr w:rsidR="00994AB1">
          <w:footerReference w:type="default" r:id="rId14"/>
          <w:pgSz w:w="11906" w:h="16838"/>
          <w:pgMar w:top="1134" w:right="1134" w:bottom="1134" w:left="1418" w:header="850" w:footer="992" w:gutter="0"/>
          <w:pgNumType w:fmt="upperRoman" w:start="1"/>
          <w:cols w:space="425"/>
          <w:docGrid w:type="lines" w:linePitch="312"/>
        </w:sectPr>
      </w:pPr>
    </w:p>
    <w:p w:rsidR="00994AB1" w:rsidRDefault="00CA0EAA">
      <w:pPr>
        <w:pStyle w:val="afff6"/>
        <w:outlineLvl w:val="9"/>
      </w:pPr>
      <w:bookmarkStart w:id="5" w:name="_Toc115418603"/>
      <w:bookmarkStart w:id="6" w:name="_Toc114065718"/>
      <w:bookmarkStart w:id="7" w:name="_Toc115362258"/>
      <w:bookmarkStart w:id="8" w:name="_Toc116378362"/>
      <w:bookmarkStart w:id="9" w:name="_Toc114064939"/>
      <w:r>
        <w:rPr>
          <w:rFonts w:hint="eastAsia"/>
        </w:rPr>
        <w:t>指重表在线校准规范</w:t>
      </w:r>
      <w:bookmarkStart w:id="10" w:name="StandardName"/>
      <w:bookmarkEnd w:id="5"/>
      <w:bookmarkEnd w:id="6"/>
      <w:bookmarkEnd w:id="7"/>
      <w:bookmarkEnd w:id="8"/>
      <w:bookmarkEnd w:id="9"/>
      <w:bookmarkEnd w:id="10"/>
    </w:p>
    <w:p w:rsidR="00994AB1" w:rsidRDefault="00CA0EAA">
      <w:pPr>
        <w:pStyle w:val="afff5"/>
        <w:numPr>
          <w:ilvl w:val="0"/>
          <w:numId w:val="18"/>
        </w:numPr>
        <w:tabs>
          <w:tab w:val="left" w:pos="284"/>
        </w:tabs>
        <w:spacing w:before="312" w:after="312"/>
        <w:ind w:left="426" w:hanging="426"/>
        <w:outlineLvl w:val="0"/>
        <w:rPr>
          <w:sz w:val="24"/>
          <w:szCs w:val="24"/>
        </w:rPr>
      </w:pPr>
      <w:bookmarkStart w:id="11" w:name="_Toc138496513"/>
      <w:bookmarkStart w:id="12" w:name="_Toc52288516"/>
      <w:bookmarkStart w:id="13" w:name="_Toc44414103"/>
      <w:r>
        <w:rPr>
          <w:rFonts w:hint="eastAsia"/>
          <w:sz w:val="24"/>
          <w:szCs w:val="24"/>
        </w:rPr>
        <w:t>范围</w:t>
      </w:r>
      <w:bookmarkEnd w:id="11"/>
      <w:bookmarkEnd w:id="12"/>
      <w:bookmarkEnd w:id="13"/>
    </w:p>
    <w:p w:rsidR="00994AB1" w:rsidRDefault="00CA0EAA">
      <w:pPr>
        <w:pStyle w:val="affa"/>
        <w:spacing w:line="360" w:lineRule="auto"/>
        <w:ind w:firstLine="480"/>
        <w:rPr>
          <w:sz w:val="24"/>
          <w:szCs w:val="24"/>
        </w:rPr>
      </w:pPr>
      <w:r>
        <w:rPr>
          <w:rFonts w:hint="eastAsia"/>
          <w:sz w:val="24"/>
          <w:szCs w:val="24"/>
        </w:rPr>
        <w:t>本文件规定了使用中以</w:t>
      </w:r>
      <w:r>
        <w:rPr>
          <w:rFonts w:hint="eastAsia"/>
          <w:sz w:val="24"/>
          <w:szCs w:val="24"/>
        </w:rPr>
        <w:t>C</w:t>
      </w:r>
      <w:r>
        <w:rPr>
          <w:rFonts w:hint="eastAsia"/>
          <w:sz w:val="24"/>
          <w:szCs w:val="24"/>
        </w:rPr>
        <w:t>型弹簧管为感压元件，利用指针在标度盘上指示其值的在役石油钻（修）井指重表（以下简称指重表）的现场在线校准条件、校准项目和校准方法。</w:t>
      </w:r>
    </w:p>
    <w:p w:rsidR="00994AB1" w:rsidRDefault="00CA0EAA">
      <w:pPr>
        <w:pStyle w:val="affa"/>
        <w:spacing w:line="360" w:lineRule="auto"/>
        <w:ind w:firstLine="480"/>
        <w:rPr>
          <w:sz w:val="24"/>
          <w:szCs w:val="24"/>
        </w:rPr>
      </w:pPr>
      <w:r>
        <w:rPr>
          <w:rFonts w:hint="eastAsia"/>
          <w:sz w:val="24"/>
          <w:szCs w:val="24"/>
        </w:rPr>
        <w:t>本文件适用于在</w:t>
      </w:r>
      <w:r>
        <w:rPr>
          <w:rFonts w:hint="eastAsia"/>
          <w:sz w:val="24"/>
          <w:szCs w:val="24"/>
        </w:rPr>
        <w:t>作业</w:t>
      </w:r>
      <w:r>
        <w:rPr>
          <w:rFonts w:hint="eastAsia"/>
          <w:sz w:val="24"/>
          <w:szCs w:val="24"/>
        </w:rPr>
        <w:t>现场进行使用量程范围内的在线校准。</w:t>
      </w:r>
    </w:p>
    <w:p w:rsidR="00994AB1" w:rsidRDefault="00CA0EAA">
      <w:pPr>
        <w:pStyle w:val="afff5"/>
        <w:numPr>
          <w:ilvl w:val="0"/>
          <w:numId w:val="18"/>
        </w:numPr>
        <w:tabs>
          <w:tab w:val="left" w:pos="284"/>
        </w:tabs>
        <w:spacing w:before="312" w:after="312"/>
        <w:ind w:left="284" w:hanging="284"/>
        <w:outlineLvl w:val="0"/>
        <w:rPr>
          <w:sz w:val="24"/>
          <w:szCs w:val="24"/>
        </w:rPr>
      </w:pPr>
      <w:bookmarkStart w:id="14" w:name="_Toc52288517"/>
      <w:bookmarkStart w:id="15" w:name="_Toc138496514"/>
      <w:bookmarkStart w:id="16" w:name="_Toc44414104"/>
      <w:r>
        <w:rPr>
          <w:rFonts w:hint="eastAsia"/>
          <w:sz w:val="24"/>
          <w:szCs w:val="24"/>
        </w:rPr>
        <w:t>引用文件</w:t>
      </w:r>
      <w:bookmarkEnd w:id="14"/>
      <w:bookmarkEnd w:id="15"/>
      <w:bookmarkEnd w:id="16"/>
    </w:p>
    <w:p w:rsidR="00994AB1" w:rsidRDefault="00CA0EAA">
      <w:pPr>
        <w:pStyle w:val="affa"/>
        <w:spacing w:line="360" w:lineRule="auto"/>
        <w:ind w:firstLine="480"/>
        <w:rPr>
          <w:sz w:val="24"/>
          <w:szCs w:val="24"/>
        </w:rPr>
      </w:pPr>
      <w:r>
        <w:rPr>
          <w:rFonts w:hint="eastAsia"/>
          <w:sz w:val="24"/>
          <w:szCs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94AB1" w:rsidRDefault="00CA0EAA">
      <w:pPr>
        <w:spacing w:line="360" w:lineRule="auto"/>
        <w:ind w:firstLineChars="200" w:firstLine="480"/>
        <w:rPr>
          <w:sz w:val="24"/>
        </w:rPr>
      </w:pPr>
      <w:r>
        <w:rPr>
          <w:rFonts w:hint="eastAsia"/>
          <w:sz w:val="24"/>
        </w:rPr>
        <w:t xml:space="preserve">GB/T 24263   </w:t>
      </w:r>
      <w:r>
        <w:rPr>
          <w:rFonts w:hint="eastAsia"/>
          <w:sz w:val="24"/>
        </w:rPr>
        <w:t>《石油钻井指重表》</w:t>
      </w:r>
    </w:p>
    <w:p w:rsidR="00994AB1" w:rsidRDefault="00CA0EAA">
      <w:pPr>
        <w:spacing w:line="360" w:lineRule="auto"/>
        <w:ind w:firstLineChars="200" w:firstLine="480"/>
        <w:rPr>
          <w:sz w:val="24"/>
        </w:rPr>
      </w:pPr>
      <w:r>
        <w:rPr>
          <w:rFonts w:hint="eastAsia"/>
          <w:sz w:val="24"/>
        </w:rPr>
        <w:t xml:space="preserve">SY/T 7075    </w:t>
      </w:r>
      <w:r>
        <w:rPr>
          <w:rFonts w:hint="eastAsia"/>
          <w:sz w:val="24"/>
        </w:rPr>
        <w:t>《石油钻修井指重表校准方法》</w:t>
      </w:r>
    </w:p>
    <w:p w:rsidR="00994AB1" w:rsidRDefault="00CA0EAA">
      <w:pPr>
        <w:spacing w:line="360" w:lineRule="auto"/>
        <w:ind w:firstLineChars="200" w:firstLine="480"/>
        <w:rPr>
          <w:sz w:val="24"/>
        </w:rPr>
      </w:pPr>
      <w:r>
        <w:rPr>
          <w:rFonts w:hint="eastAsia"/>
          <w:sz w:val="24"/>
        </w:rPr>
        <w:t xml:space="preserve">JJG 455      </w:t>
      </w:r>
      <w:r>
        <w:rPr>
          <w:rFonts w:hint="eastAsia"/>
          <w:sz w:val="24"/>
        </w:rPr>
        <w:t>《工作测力仪》</w:t>
      </w:r>
    </w:p>
    <w:p w:rsidR="00994AB1" w:rsidRDefault="00CA0EAA">
      <w:pPr>
        <w:pStyle w:val="afff5"/>
        <w:numPr>
          <w:ilvl w:val="0"/>
          <w:numId w:val="18"/>
        </w:numPr>
        <w:tabs>
          <w:tab w:val="left" w:pos="284"/>
        </w:tabs>
        <w:spacing w:before="312" w:after="312"/>
        <w:ind w:left="284" w:hanging="284"/>
        <w:outlineLvl w:val="0"/>
        <w:rPr>
          <w:sz w:val="24"/>
          <w:szCs w:val="24"/>
        </w:rPr>
      </w:pPr>
      <w:bookmarkStart w:id="17" w:name="_Toc52288518"/>
      <w:bookmarkStart w:id="18" w:name="_Toc138496515"/>
      <w:bookmarkStart w:id="19" w:name="_Toc44414105"/>
      <w:r>
        <w:rPr>
          <w:rFonts w:hint="eastAsia"/>
          <w:sz w:val="24"/>
          <w:szCs w:val="24"/>
        </w:rPr>
        <w:t>术语</w:t>
      </w:r>
      <w:bookmarkEnd w:id="17"/>
      <w:bookmarkEnd w:id="18"/>
      <w:bookmarkEnd w:id="19"/>
    </w:p>
    <w:p w:rsidR="00994AB1" w:rsidRDefault="00CA0EAA">
      <w:pPr>
        <w:pStyle w:val="affa"/>
        <w:ind w:firstLine="480"/>
        <w:rPr>
          <w:sz w:val="24"/>
          <w:szCs w:val="24"/>
        </w:rPr>
      </w:pPr>
      <w:r>
        <w:rPr>
          <w:rFonts w:hint="eastAsia"/>
          <w:sz w:val="24"/>
          <w:szCs w:val="24"/>
        </w:rPr>
        <w:t>下列术语适用于本文件。</w:t>
      </w:r>
    </w:p>
    <w:p w:rsidR="00994AB1" w:rsidRDefault="00CA0EAA">
      <w:pPr>
        <w:pStyle w:val="afff2"/>
        <w:numPr>
          <w:ilvl w:val="1"/>
          <w:numId w:val="19"/>
        </w:numPr>
        <w:spacing w:before="156" w:after="156"/>
        <w:rPr>
          <w:sz w:val="24"/>
          <w:szCs w:val="24"/>
        </w:rPr>
      </w:pPr>
      <w:r>
        <w:rPr>
          <w:rFonts w:hint="eastAsia"/>
          <w:sz w:val="24"/>
          <w:szCs w:val="24"/>
        </w:rPr>
        <w:t>在线校准</w:t>
      </w:r>
      <w:r>
        <w:rPr>
          <w:rFonts w:hint="eastAsia"/>
          <w:sz w:val="24"/>
          <w:szCs w:val="24"/>
        </w:rPr>
        <w:t xml:space="preserve"> using </w:t>
      </w:r>
      <w:r>
        <w:rPr>
          <w:sz w:val="24"/>
          <w:szCs w:val="24"/>
        </w:rPr>
        <w:t>calibration</w:t>
      </w:r>
    </w:p>
    <w:p w:rsidR="00994AB1" w:rsidRDefault="00CA0EAA">
      <w:pPr>
        <w:pStyle w:val="affa"/>
        <w:ind w:firstLine="480"/>
        <w:rPr>
          <w:sz w:val="24"/>
          <w:szCs w:val="24"/>
        </w:rPr>
      </w:pPr>
      <w:r>
        <w:rPr>
          <w:rFonts w:hint="eastAsia"/>
          <w:sz w:val="24"/>
          <w:szCs w:val="24"/>
        </w:rPr>
        <w:t>对安装在钻（修）井机上，正在使用的指重表进行校准。</w:t>
      </w:r>
    </w:p>
    <w:p w:rsidR="00994AB1" w:rsidRDefault="00CA0EAA">
      <w:pPr>
        <w:pStyle w:val="afff2"/>
        <w:numPr>
          <w:ilvl w:val="1"/>
          <w:numId w:val="19"/>
        </w:numPr>
        <w:spacing w:before="156" w:after="156"/>
        <w:ind w:left="426" w:hanging="426"/>
        <w:rPr>
          <w:sz w:val="24"/>
          <w:szCs w:val="24"/>
        </w:rPr>
      </w:pPr>
      <w:r>
        <w:rPr>
          <w:rFonts w:hint="eastAsia"/>
          <w:sz w:val="24"/>
          <w:szCs w:val="24"/>
        </w:rPr>
        <w:t>使用量程</w:t>
      </w:r>
      <w:r>
        <w:rPr>
          <w:rFonts w:hint="eastAsia"/>
          <w:sz w:val="24"/>
          <w:szCs w:val="24"/>
        </w:rPr>
        <w:t xml:space="preserve"> u</w:t>
      </w:r>
      <w:r>
        <w:rPr>
          <w:sz w:val="24"/>
          <w:szCs w:val="24"/>
        </w:rPr>
        <w:t>se</w:t>
      </w:r>
      <w:r>
        <w:rPr>
          <w:rFonts w:hint="eastAsia"/>
          <w:sz w:val="24"/>
          <w:szCs w:val="24"/>
        </w:rPr>
        <w:t>d</w:t>
      </w:r>
      <w:r>
        <w:rPr>
          <w:sz w:val="24"/>
          <w:szCs w:val="24"/>
        </w:rPr>
        <w:t xml:space="preserve"> </w:t>
      </w:r>
      <w:r>
        <w:rPr>
          <w:rFonts w:hint="eastAsia"/>
          <w:sz w:val="24"/>
          <w:szCs w:val="24"/>
        </w:rPr>
        <w:t>range of measurem</w:t>
      </w:r>
      <w:r>
        <w:rPr>
          <w:rFonts w:hint="eastAsia"/>
          <w:sz w:val="24"/>
          <w:szCs w:val="24"/>
        </w:rPr>
        <w:t>ent</w:t>
      </w:r>
    </w:p>
    <w:p w:rsidR="00994AB1" w:rsidRDefault="00CA0EAA">
      <w:pPr>
        <w:pStyle w:val="affa"/>
        <w:ind w:firstLine="480"/>
        <w:rPr>
          <w:sz w:val="24"/>
          <w:szCs w:val="24"/>
        </w:rPr>
      </w:pPr>
      <w:r>
        <w:rPr>
          <w:rFonts w:hint="eastAsia"/>
          <w:sz w:val="24"/>
          <w:szCs w:val="24"/>
        </w:rPr>
        <w:t xml:space="preserve"> </w:t>
      </w:r>
      <w:r>
        <w:rPr>
          <w:rFonts w:hint="eastAsia"/>
          <w:sz w:val="24"/>
          <w:szCs w:val="24"/>
        </w:rPr>
        <w:t>指重表现场实际应用的量程。</w:t>
      </w:r>
    </w:p>
    <w:p w:rsidR="00994AB1" w:rsidRDefault="00CA0EAA">
      <w:pPr>
        <w:pStyle w:val="afff2"/>
        <w:numPr>
          <w:ilvl w:val="1"/>
          <w:numId w:val="19"/>
        </w:numPr>
        <w:spacing w:before="156" w:after="156"/>
        <w:ind w:left="426" w:hanging="426"/>
        <w:rPr>
          <w:sz w:val="24"/>
          <w:szCs w:val="24"/>
        </w:rPr>
      </w:pPr>
      <w:r>
        <w:rPr>
          <w:rFonts w:hint="eastAsia"/>
          <w:sz w:val="24"/>
          <w:szCs w:val="24"/>
        </w:rPr>
        <w:t>死绳</w:t>
      </w:r>
      <w:r>
        <w:rPr>
          <w:rFonts w:hint="eastAsia"/>
          <w:sz w:val="24"/>
          <w:szCs w:val="24"/>
        </w:rPr>
        <w:t xml:space="preserve"> wire-</w:t>
      </w:r>
      <w:r>
        <w:rPr>
          <w:sz w:val="24"/>
          <w:szCs w:val="24"/>
        </w:rPr>
        <w:t>line</w:t>
      </w:r>
    </w:p>
    <w:p w:rsidR="00994AB1" w:rsidRDefault="00CA0EAA">
      <w:pPr>
        <w:pStyle w:val="affa"/>
        <w:ind w:firstLine="480"/>
        <w:rPr>
          <w:sz w:val="24"/>
          <w:szCs w:val="24"/>
        </w:rPr>
      </w:pPr>
      <w:r>
        <w:rPr>
          <w:rFonts w:hint="eastAsia"/>
          <w:sz w:val="24"/>
          <w:szCs w:val="24"/>
        </w:rPr>
        <w:t xml:space="preserve"> </w:t>
      </w:r>
      <w:r>
        <w:rPr>
          <w:rFonts w:hint="eastAsia"/>
          <w:sz w:val="24"/>
          <w:szCs w:val="24"/>
        </w:rPr>
        <w:t>在游车系统中，由天车到死绳固定器的一段钢丝绳。</w:t>
      </w:r>
    </w:p>
    <w:p w:rsidR="00994AB1" w:rsidRDefault="00CA0EAA">
      <w:pPr>
        <w:pStyle w:val="afff2"/>
        <w:numPr>
          <w:ilvl w:val="1"/>
          <w:numId w:val="19"/>
        </w:numPr>
        <w:spacing w:before="156" w:after="156"/>
        <w:ind w:left="426" w:hanging="426"/>
        <w:rPr>
          <w:sz w:val="24"/>
          <w:szCs w:val="24"/>
        </w:rPr>
      </w:pPr>
      <w:r>
        <w:rPr>
          <w:rFonts w:hint="eastAsia"/>
          <w:sz w:val="24"/>
          <w:szCs w:val="24"/>
        </w:rPr>
        <w:t>死绳固定器</w:t>
      </w:r>
      <w:r>
        <w:rPr>
          <w:rFonts w:hint="eastAsia"/>
          <w:sz w:val="24"/>
          <w:szCs w:val="24"/>
        </w:rPr>
        <w:t xml:space="preserve"> wire-</w:t>
      </w:r>
      <w:r>
        <w:rPr>
          <w:sz w:val="24"/>
          <w:szCs w:val="24"/>
        </w:rPr>
        <w:t>line anchor</w:t>
      </w:r>
    </w:p>
    <w:p w:rsidR="00994AB1" w:rsidRDefault="00CA0EAA">
      <w:pPr>
        <w:pStyle w:val="affa"/>
        <w:ind w:firstLine="480"/>
        <w:rPr>
          <w:sz w:val="24"/>
          <w:szCs w:val="24"/>
        </w:rPr>
      </w:pPr>
      <w:r>
        <w:rPr>
          <w:rFonts w:hint="eastAsia"/>
          <w:sz w:val="24"/>
          <w:szCs w:val="24"/>
        </w:rPr>
        <w:t>固定死绳的装置。</w:t>
      </w:r>
    </w:p>
    <w:p w:rsidR="00994AB1" w:rsidRDefault="00CA0EAA">
      <w:pPr>
        <w:pStyle w:val="afff2"/>
        <w:numPr>
          <w:ilvl w:val="1"/>
          <w:numId w:val="19"/>
        </w:numPr>
        <w:spacing w:before="156" w:after="156"/>
        <w:ind w:left="426" w:hanging="426"/>
        <w:rPr>
          <w:sz w:val="24"/>
          <w:szCs w:val="24"/>
        </w:rPr>
      </w:pPr>
      <w:r>
        <w:rPr>
          <w:rFonts w:hint="eastAsia"/>
          <w:sz w:val="24"/>
          <w:szCs w:val="24"/>
        </w:rPr>
        <w:t>重量指示仪</w:t>
      </w:r>
      <w:r>
        <w:rPr>
          <w:rFonts w:hint="eastAsia"/>
          <w:sz w:val="24"/>
          <w:szCs w:val="24"/>
        </w:rPr>
        <w:t xml:space="preserve"> </w:t>
      </w:r>
      <w:r>
        <w:rPr>
          <w:sz w:val="24"/>
          <w:szCs w:val="24"/>
        </w:rPr>
        <w:t>weight indicator</w:t>
      </w:r>
    </w:p>
    <w:p w:rsidR="00994AB1" w:rsidRDefault="00CA0EAA">
      <w:pPr>
        <w:pStyle w:val="affa"/>
        <w:ind w:firstLine="480"/>
        <w:rPr>
          <w:sz w:val="24"/>
          <w:szCs w:val="24"/>
        </w:rPr>
      </w:pPr>
      <w:r>
        <w:rPr>
          <w:rFonts w:hint="eastAsia"/>
          <w:sz w:val="24"/>
          <w:szCs w:val="24"/>
        </w:rPr>
        <w:t>显示钻具和钻杆载荷的指示装置。</w:t>
      </w:r>
    </w:p>
    <w:p w:rsidR="00994AB1" w:rsidRDefault="00CA0EAA">
      <w:pPr>
        <w:pStyle w:val="afff2"/>
        <w:numPr>
          <w:ilvl w:val="1"/>
          <w:numId w:val="19"/>
        </w:numPr>
        <w:spacing w:before="156" w:after="156"/>
        <w:ind w:left="426" w:hanging="426"/>
        <w:rPr>
          <w:sz w:val="24"/>
          <w:szCs w:val="24"/>
        </w:rPr>
      </w:pPr>
      <w:r>
        <w:rPr>
          <w:rFonts w:hint="eastAsia"/>
          <w:sz w:val="24"/>
          <w:szCs w:val="24"/>
        </w:rPr>
        <w:t>回程误差</w:t>
      </w:r>
      <w:r>
        <w:rPr>
          <w:rFonts w:hint="eastAsia"/>
          <w:sz w:val="24"/>
          <w:szCs w:val="24"/>
        </w:rPr>
        <w:t xml:space="preserve"> </w:t>
      </w:r>
      <w:r>
        <w:rPr>
          <w:sz w:val="24"/>
          <w:szCs w:val="24"/>
        </w:rPr>
        <w:t>hysteresis error</w:t>
      </w:r>
    </w:p>
    <w:p w:rsidR="00994AB1" w:rsidRDefault="00CA0EAA">
      <w:pPr>
        <w:pStyle w:val="affa"/>
        <w:ind w:firstLine="480"/>
        <w:rPr>
          <w:sz w:val="24"/>
          <w:szCs w:val="24"/>
        </w:rPr>
      </w:pPr>
      <w:r>
        <w:rPr>
          <w:rFonts w:hint="eastAsia"/>
          <w:sz w:val="24"/>
          <w:szCs w:val="24"/>
        </w:rPr>
        <w:t>在同一校准点，正、反行程轻敲后的示值之差的绝对值。</w:t>
      </w:r>
    </w:p>
    <w:p w:rsidR="00994AB1" w:rsidRDefault="00CA0EAA">
      <w:pPr>
        <w:pStyle w:val="afff2"/>
        <w:numPr>
          <w:ilvl w:val="1"/>
          <w:numId w:val="19"/>
        </w:numPr>
        <w:spacing w:before="156" w:after="156"/>
        <w:ind w:left="426" w:hanging="426"/>
        <w:rPr>
          <w:sz w:val="24"/>
          <w:szCs w:val="24"/>
        </w:rPr>
      </w:pPr>
      <w:r>
        <w:rPr>
          <w:rFonts w:hint="eastAsia"/>
          <w:sz w:val="24"/>
          <w:szCs w:val="24"/>
        </w:rPr>
        <w:t>轻敲位移</w:t>
      </w:r>
      <w:r>
        <w:rPr>
          <w:rFonts w:hint="eastAsia"/>
          <w:sz w:val="24"/>
          <w:szCs w:val="24"/>
        </w:rPr>
        <w:t xml:space="preserve"> </w:t>
      </w:r>
      <w:r>
        <w:rPr>
          <w:sz w:val="24"/>
          <w:szCs w:val="24"/>
        </w:rPr>
        <w:t>friction error</w:t>
      </w:r>
    </w:p>
    <w:p w:rsidR="00994AB1" w:rsidRDefault="00CA0EAA">
      <w:pPr>
        <w:ind w:firstLineChars="200" w:firstLine="480"/>
        <w:rPr>
          <w:sz w:val="24"/>
        </w:rPr>
      </w:pPr>
      <w:r>
        <w:rPr>
          <w:rFonts w:hint="eastAsia"/>
          <w:sz w:val="24"/>
        </w:rPr>
        <w:t>在载荷范围内的任意位置上，用轻敲（使指针能自由摆动）重量指示仪外壳时，重量指示仪示值的变动量。</w:t>
      </w:r>
    </w:p>
    <w:p w:rsidR="00994AB1" w:rsidRDefault="00CA0EAA">
      <w:pPr>
        <w:pStyle w:val="afff2"/>
        <w:numPr>
          <w:ilvl w:val="1"/>
          <w:numId w:val="19"/>
        </w:numPr>
        <w:spacing w:before="156" w:after="156"/>
        <w:ind w:left="426" w:hanging="426"/>
        <w:rPr>
          <w:sz w:val="24"/>
          <w:szCs w:val="24"/>
        </w:rPr>
      </w:pPr>
      <w:r>
        <w:rPr>
          <w:rFonts w:hint="eastAsia"/>
          <w:sz w:val="24"/>
          <w:szCs w:val="24"/>
        </w:rPr>
        <w:t>灵敏限</w:t>
      </w:r>
      <w:r>
        <w:rPr>
          <w:rFonts w:hint="eastAsia"/>
          <w:sz w:val="24"/>
          <w:szCs w:val="24"/>
        </w:rPr>
        <w:t xml:space="preserve"> </w:t>
      </w:r>
      <w:r>
        <w:rPr>
          <w:sz w:val="24"/>
          <w:szCs w:val="24"/>
        </w:rPr>
        <w:t>sensitivity</w:t>
      </w:r>
      <w:r>
        <w:rPr>
          <w:rFonts w:hint="eastAsia"/>
          <w:sz w:val="24"/>
          <w:szCs w:val="24"/>
        </w:rPr>
        <w:t xml:space="preserve"> </w:t>
      </w:r>
    </w:p>
    <w:p w:rsidR="00994AB1" w:rsidRDefault="00CA0EAA">
      <w:pPr>
        <w:pStyle w:val="affa"/>
        <w:ind w:firstLine="480"/>
        <w:rPr>
          <w:sz w:val="24"/>
          <w:szCs w:val="24"/>
        </w:rPr>
      </w:pPr>
      <w:r>
        <w:rPr>
          <w:rFonts w:hint="eastAsia"/>
          <w:sz w:val="24"/>
          <w:szCs w:val="24"/>
        </w:rPr>
        <w:t>引起重量指示仪显示示值变化的最小激励负荷。</w:t>
      </w:r>
    </w:p>
    <w:p w:rsidR="00994AB1" w:rsidRDefault="00CA0EAA">
      <w:pPr>
        <w:pStyle w:val="afff2"/>
        <w:numPr>
          <w:ilvl w:val="1"/>
          <w:numId w:val="19"/>
        </w:numPr>
        <w:spacing w:before="156" w:after="156"/>
        <w:ind w:left="426" w:hanging="426"/>
        <w:rPr>
          <w:sz w:val="24"/>
          <w:szCs w:val="24"/>
        </w:rPr>
      </w:pPr>
      <w:r>
        <w:rPr>
          <w:rFonts w:hint="eastAsia"/>
          <w:sz w:val="24"/>
          <w:szCs w:val="24"/>
        </w:rPr>
        <w:t>初始载荷</w:t>
      </w:r>
      <w:r>
        <w:rPr>
          <w:rFonts w:hint="eastAsia"/>
          <w:sz w:val="24"/>
          <w:szCs w:val="24"/>
        </w:rPr>
        <w:t xml:space="preserve"> </w:t>
      </w:r>
      <w:r>
        <w:rPr>
          <w:sz w:val="24"/>
          <w:szCs w:val="24"/>
        </w:rPr>
        <w:t>initial load</w:t>
      </w:r>
    </w:p>
    <w:p w:rsidR="00994AB1" w:rsidRDefault="00CA0EAA">
      <w:pPr>
        <w:pStyle w:val="affa"/>
        <w:ind w:firstLine="480"/>
        <w:rPr>
          <w:sz w:val="24"/>
          <w:szCs w:val="24"/>
        </w:rPr>
      </w:pPr>
      <w:r>
        <w:rPr>
          <w:rFonts w:hint="eastAsia"/>
          <w:sz w:val="24"/>
          <w:szCs w:val="24"/>
        </w:rPr>
        <w:t>指重表系统校准过程中，未与钻具连接前的悬重值。</w:t>
      </w:r>
    </w:p>
    <w:p w:rsidR="00994AB1" w:rsidRDefault="00CA0EAA">
      <w:pPr>
        <w:pStyle w:val="afff5"/>
        <w:numPr>
          <w:ilvl w:val="0"/>
          <w:numId w:val="19"/>
        </w:numPr>
        <w:tabs>
          <w:tab w:val="left" w:pos="284"/>
        </w:tabs>
        <w:spacing w:before="312" w:after="312"/>
        <w:ind w:left="284" w:hanging="284"/>
        <w:outlineLvl w:val="0"/>
        <w:rPr>
          <w:sz w:val="24"/>
          <w:szCs w:val="24"/>
        </w:rPr>
      </w:pPr>
      <w:bookmarkStart w:id="20" w:name="_Toc138496516"/>
      <w:r>
        <w:rPr>
          <w:rFonts w:hint="eastAsia"/>
          <w:sz w:val="24"/>
          <w:szCs w:val="24"/>
        </w:rPr>
        <w:t>概述</w:t>
      </w:r>
      <w:bookmarkEnd w:id="20"/>
    </w:p>
    <w:p w:rsidR="00994AB1" w:rsidRDefault="00CA0EAA">
      <w:pPr>
        <w:spacing w:line="360" w:lineRule="auto"/>
        <w:ind w:firstLineChars="200" w:firstLine="480"/>
        <w:rPr>
          <w:rFonts w:ascii="宋体"/>
          <w:kern w:val="0"/>
          <w:sz w:val="24"/>
        </w:rPr>
      </w:pPr>
      <w:r>
        <w:rPr>
          <w:rFonts w:ascii="宋体" w:hint="eastAsia"/>
          <w:kern w:val="0"/>
          <w:sz w:val="24"/>
        </w:rPr>
        <w:t>指重表是在钻（修）</w:t>
      </w:r>
      <w:proofErr w:type="gramStart"/>
      <w:r>
        <w:rPr>
          <w:rFonts w:ascii="宋体" w:hint="eastAsia"/>
          <w:kern w:val="0"/>
          <w:sz w:val="24"/>
        </w:rPr>
        <w:t>井过程</w:t>
      </w:r>
      <w:proofErr w:type="gramEnd"/>
      <w:r>
        <w:rPr>
          <w:rFonts w:ascii="宋体" w:hint="eastAsia"/>
          <w:kern w:val="0"/>
          <w:sz w:val="24"/>
        </w:rPr>
        <w:t>中指示和记录钻具悬重和钻压的仪表，主要由死绳固定器、重量指示仪和记录仪组成。死绳固定器由绳轮、轴、底座、传感器组成，见图</w:t>
      </w:r>
      <w:r>
        <w:rPr>
          <w:rFonts w:ascii="宋体" w:hint="eastAsia"/>
          <w:kern w:val="0"/>
          <w:sz w:val="24"/>
        </w:rPr>
        <w:t>1</w:t>
      </w:r>
      <w:r>
        <w:rPr>
          <w:rFonts w:ascii="宋体" w:hint="eastAsia"/>
          <w:kern w:val="0"/>
          <w:sz w:val="24"/>
        </w:rPr>
        <w:t>指重表结构图所示。</w:t>
      </w:r>
    </w:p>
    <w:p w:rsidR="00994AB1" w:rsidRDefault="00CA0EAA">
      <w:pPr>
        <w:spacing w:line="360" w:lineRule="auto"/>
        <w:ind w:firstLineChars="200" w:firstLine="480"/>
        <w:rPr>
          <w:rFonts w:ascii="宋体"/>
          <w:kern w:val="0"/>
          <w:sz w:val="24"/>
        </w:rPr>
      </w:pPr>
      <w:r>
        <w:rPr>
          <w:rFonts w:ascii="宋体" w:hint="eastAsia"/>
          <w:kern w:val="0"/>
          <w:sz w:val="24"/>
        </w:rPr>
        <w:t>死绳拉力经</w:t>
      </w:r>
      <w:proofErr w:type="gramStart"/>
      <w:r>
        <w:rPr>
          <w:rFonts w:ascii="宋体" w:hint="eastAsia"/>
          <w:kern w:val="0"/>
          <w:sz w:val="24"/>
        </w:rPr>
        <w:t>绳轮按</w:t>
      </w:r>
      <w:proofErr w:type="gramEnd"/>
      <w:r>
        <w:rPr>
          <w:rFonts w:ascii="宋体" w:hint="eastAsia"/>
          <w:kern w:val="0"/>
          <w:sz w:val="24"/>
        </w:rPr>
        <w:t>固定比例传递给传感器并转化成液体压力，该压力作用于重量指示仪中</w:t>
      </w:r>
      <w:r>
        <w:rPr>
          <w:rFonts w:ascii="宋体" w:hint="eastAsia"/>
          <w:kern w:val="0"/>
          <w:sz w:val="24"/>
        </w:rPr>
        <w:t>C</w:t>
      </w:r>
      <w:r>
        <w:rPr>
          <w:rFonts w:ascii="宋体" w:hint="eastAsia"/>
          <w:kern w:val="0"/>
          <w:sz w:val="24"/>
        </w:rPr>
        <w:t>型弹簧</w:t>
      </w:r>
      <w:proofErr w:type="gramStart"/>
      <w:r>
        <w:rPr>
          <w:rFonts w:ascii="宋体" w:hint="eastAsia"/>
          <w:kern w:val="0"/>
          <w:sz w:val="24"/>
        </w:rPr>
        <w:t>管感压</w:t>
      </w:r>
      <w:proofErr w:type="gramEnd"/>
      <w:r>
        <w:rPr>
          <w:rFonts w:ascii="宋体" w:hint="eastAsia"/>
          <w:kern w:val="0"/>
          <w:sz w:val="24"/>
        </w:rPr>
        <w:t>元件，经放大机构带动指针和记录笔偏转，从而</w:t>
      </w:r>
      <w:proofErr w:type="gramStart"/>
      <w:r>
        <w:rPr>
          <w:rFonts w:ascii="宋体" w:hint="eastAsia"/>
          <w:kern w:val="0"/>
          <w:sz w:val="24"/>
        </w:rPr>
        <w:t>以力值的</w:t>
      </w:r>
      <w:proofErr w:type="gramEnd"/>
      <w:r>
        <w:rPr>
          <w:rFonts w:ascii="宋体" w:hint="eastAsia"/>
          <w:kern w:val="0"/>
          <w:sz w:val="24"/>
        </w:rPr>
        <w:t>方式指示和记录在仪表表盘上。</w:t>
      </w:r>
    </w:p>
    <w:p w:rsidR="00994AB1" w:rsidRDefault="00CA0EAA">
      <w:pPr>
        <w:pStyle w:val="affa"/>
      </w:pPr>
      <w:r>
        <w:rPr>
          <w:noProof/>
        </w:rPr>
        <w:drawing>
          <wp:inline distT="0" distB="0" distL="0" distR="0">
            <wp:extent cx="4972050" cy="2962275"/>
            <wp:effectExtent l="0" t="0" r="0" b="9525"/>
            <wp:docPr id="1031" name="图片 3"/>
            <wp:cNvGraphicFramePr/>
            <a:graphic xmlns:a="http://schemas.openxmlformats.org/drawingml/2006/main">
              <a:graphicData uri="http://schemas.openxmlformats.org/drawingml/2006/picture">
                <pic:pic xmlns:pic="http://schemas.openxmlformats.org/drawingml/2006/picture">
                  <pic:nvPicPr>
                    <pic:cNvPr id="1031" name="图片 3"/>
                    <pic:cNvPicPr/>
                  </pic:nvPicPr>
                  <pic:blipFill>
                    <a:blip r:embed="rId15" cstate="print"/>
                    <a:srcRect/>
                    <a:stretch>
                      <a:fillRect/>
                    </a:stretch>
                  </pic:blipFill>
                  <pic:spPr>
                    <a:xfrm>
                      <a:off x="0" y="0"/>
                      <a:ext cx="4972050" cy="2962275"/>
                    </a:xfrm>
                    <a:prstGeom prst="rect">
                      <a:avLst/>
                    </a:prstGeom>
                    <a:ln>
                      <a:noFill/>
                    </a:ln>
                  </pic:spPr>
                </pic:pic>
              </a:graphicData>
            </a:graphic>
          </wp:inline>
        </w:drawing>
      </w:r>
    </w:p>
    <w:p w:rsidR="00994AB1" w:rsidRDefault="00CA0EAA">
      <w:pPr>
        <w:spacing w:line="360" w:lineRule="auto"/>
        <w:ind w:firstLineChars="200" w:firstLine="360"/>
        <w:jc w:val="left"/>
        <w:rPr>
          <w:rFonts w:ascii="宋体"/>
          <w:kern w:val="0"/>
          <w:sz w:val="18"/>
          <w:szCs w:val="18"/>
        </w:rPr>
      </w:pPr>
      <w:r>
        <w:rPr>
          <w:rFonts w:ascii="宋体" w:hint="eastAsia"/>
          <w:kern w:val="0"/>
          <w:sz w:val="18"/>
          <w:szCs w:val="18"/>
        </w:rPr>
        <w:t>标引序号说明：</w:t>
      </w:r>
    </w:p>
    <w:p w:rsidR="00994AB1" w:rsidRDefault="00CA0EAA">
      <w:pPr>
        <w:ind w:firstLineChars="200" w:firstLine="360"/>
        <w:jc w:val="left"/>
        <w:rPr>
          <w:rFonts w:ascii="宋体"/>
          <w:kern w:val="0"/>
          <w:sz w:val="18"/>
          <w:szCs w:val="18"/>
        </w:rPr>
      </w:pPr>
      <w:r>
        <w:rPr>
          <w:rFonts w:ascii="宋体" w:hint="eastAsia"/>
          <w:kern w:val="0"/>
          <w:sz w:val="18"/>
          <w:szCs w:val="18"/>
        </w:rPr>
        <w:t>1</w:t>
      </w:r>
      <w:r>
        <w:rPr>
          <w:rFonts w:ascii="宋体" w:hint="eastAsia"/>
          <w:kern w:val="0"/>
          <w:sz w:val="18"/>
          <w:szCs w:val="18"/>
        </w:rPr>
        <w:t>—绳轮</w:t>
      </w:r>
    </w:p>
    <w:p w:rsidR="00994AB1" w:rsidRDefault="00CA0EAA">
      <w:pPr>
        <w:ind w:firstLineChars="200" w:firstLine="360"/>
        <w:jc w:val="left"/>
        <w:rPr>
          <w:rFonts w:ascii="宋体"/>
          <w:kern w:val="0"/>
          <w:sz w:val="18"/>
          <w:szCs w:val="18"/>
        </w:rPr>
      </w:pPr>
      <w:r>
        <w:rPr>
          <w:rFonts w:ascii="宋体" w:hint="eastAsia"/>
          <w:kern w:val="0"/>
          <w:sz w:val="18"/>
          <w:szCs w:val="18"/>
        </w:rPr>
        <w:t>2</w:t>
      </w:r>
      <w:r>
        <w:rPr>
          <w:rFonts w:ascii="宋体" w:hint="eastAsia"/>
          <w:kern w:val="0"/>
          <w:sz w:val="18"/>
          <w:szCs w:val="18"/>
        </w:rPr>
        <w:t>—死绳固定器</w:t>
      </w:r>
    </w:p>
    <w:p w:rsidR="00994AB1" w:rsidRDefault="00CA0EAA">
      <w:pPr>
        <w:ind w:firstLineChars="200" w:firstLine="360"/>
        <w:jc w:val="left"/>
        <w:rPr>
          <w:rFonts w:ascii="宋体"/>
          <w:kern w:val="0"/>
          <w:sz w:val="18"/>
          <w:szCs w:val="18"/>
        </w:rPr>
      </w:pPr>
      <w:r>
        <w:rPr>
          <w:rFonts w:ascii="宋体" w:hint="eastAsia"/>
          <w:kern w:val="0"/>
          <w:sz w:val="18"/>
          <w:szCs w:val="18"/>
        </w:rPr>
        <w:t>3</w:t>
      </w:r>
      <w:r>
        <w:rPr>
          <w:rFonts w:ascii="宋体" w:hint="eastAsia"/>
          <w:kern w:val="0"/>
          <w:sz w:val="18"/>
          <w:szCs w:val="18"/>
        </w:rPr>
        <w:t>—传感器</w:t>
      </w:r>
    </w:p>
    <w:p w:rsidR="00994AB1" w:rsidRDefault="00CA0EAA">
      <w:pPr>
        <w:ind w:firstLineChars="200" w:firstLine="360"/>
        <w:jc w:val="left"/>
        <w:rPr>
          <w:rFonts w:ascii="宋体"/>
          <w:kern w:val="0"/>
          <w:sz w:val="18"/>
          <w:szCs w:val="18"/>
        </w:rPr>
      </w:pPr>
      <w:r>
        <w:rPr>
          <w:rFonts w:ascii="宋体" w:hint="eastAsia"/>
          <w:kern w:val="0"/>
          <w:sz w:val="18"/>
          <w:szCs w:val="18"/>
        </w:rPr>
        <w:t>4</w:t>
      </w:r>
      <w:proofErr w:type="gramStart"/>
      <w:r>
        <w:rPr>
          <w:rFonts w:ascii="宋体" w:hint="eastAsia"/>
          <w:kern w:val="0"/>
          <w:sz w:val="18"/>
          <w:szCs w:val="18"/>
        </w:rPr>
        <w:t>—传压</w:t>
      </w:r>
      <w:proofErr w:type="gramEnd"/>
      <w:r>
        <w:rPr>
          <w:rFonts w:ascii="宋体" w:hint="eastAsia"/>
          <w:kern w:val="0"/>
          <w:sz w:val="18"/>
          <w:szCs w:val="18"/>
        </w:rPr>
        <w:t>管线</w:t>
      </w:r>
    </w:p>
    <w:p w:rsidR="00994AB1" w:rsidRDefault="00CA0EAA">
      <w:pPr>
        <w:ind w:firstLineChars="200" w:firstLine="360"/>
        <w:jc w:val="left"/>
        <w:rPr>
          <w:rFonts w:ascii="宋体"/>
          <w:kern w:val="0"/>
          <w:sz w:val="18"/>
          <w:szCs w:val="18"/>
        </w:rPr>
      </w:pPr>
      <w:r>
        <w:rPr>
          <w:rFonts w:ascii="宋体" w:hint="eastAsia"/>
          <w:kern w:val="0"/>
          <w:sz w:val="18"/>
          <w:szCs w:val="18"/>
        </w:rPr>
        <w:t>5</w:t>
      </w:r>
      <w:r>
        <w:rPr>
          <w:rFonts w:ascii="宋体" w:hint="eastAsia"/>
          <w:kern w:val="0"/>
          <w:sz w:val="18"/>
          <w:szCs w:val="18"/>
        </w:rPr>
        <w:t>—重量指示仪</w:t>
      </w:r>
    </w:p>
    <w:p w:rsidR="00994AB1" w:rsidRDefault="00CA0EAA">
      <w:pPr>
        <w:ind w:firstLineChars="200" w:firstLine="360"/>
        <w:jc w:val="left"/>
        <w:rPr>
          <w:rFonts w:ascii="宋体"/>
          <w:kern w:val="0"/>
          <w:sz w:val="18"/>
          <w:szCs w:val="18"/>
        </w:rPr>
      </w:pPr>
      <w:r>
        <w:rPr>
          <w:rFonts w:ascii="宋体" w:hint="eastAsia"/>
          <w:kern w:val="0"/>
          <w:sz w:val="18"/>
          <w:szCs w:val="18"/>
        </w:rPr>
        <w:t>6</w:t>
      </w:r>
      <w:r>
        <w:rPr>
          <w:rFonts w:ascii="宋体" w:hint="eastAsia"/>
          <w:kern w:val="0"/>
          <w:sz w:val="18"/>
          <w:szCs w:val="18"/>
        </w:rPr>
        <w:t>—记录仪</w:t>
      </w:r>
    </w:p>
    <w:p w:rsidR="00994AB1" w:rsidRDefault="00CA0EAA">
      <w:pPr>
        <w:ind w:firstLineChars="200" w:firstLine="360"/>
        <w:jc w:val="left"/>
        <w:rPr>
          <w:rFonts w:ascii="宋体"/>
          <w:kern w:val="0"/>
          <w:sz w:val="18"/>
          <w:szCs w:val="18"/>
        </w:rPr>
      </w:pPr>
      <w:r>
        <w:rPr>
          <w:rFonts w:ascii="宋体" w:hint="eastAsia"/>
          <w:kern w:val="0"/>
          <w:sz w:val="18"/>
          <w:szCs w:val="18"/>
        </w:rPr>
        <w:t>7</w:t>
      </w:r>
      <w:r>
        <w:rPr>
          <w:rFonts w:ascii="宋体" w:hint="eastAsia"/>
          <w:kern w:val="0"/>
          <w:sz w:val="18"/>
          <w:szCs w:val="18"/>
        </w:rPr>
        <w:t>—死绳</w:t>
      </w:r>
    </w:p>
    <w:p w:rsidR="00994AB1" w:rsidRDefault="00CA0EAA">
      <w:pPr>
        <w:ind w:firstLineChars="200" w:firstLine="360"/>
        <w:jc w:val="center"/>
        <w:rPr>
          <w:rFonts w:ascii="宋体"/>
          <w:kern w:val="0"/>
          <w:sz w:val="18"/>
          <w:szCs w:val="18"/>
        </w:rPr>
      </w:pPr>
      <w:r>
        <w:rPr>
          <w:rFonts w:ascii="宋体" w:hint="eastAsia"/>
          <w:kern w:val="0"/>
          <w:sz w:val="18"/>
          <w:szCs w:val="18"/>
        </w:rPr>
        <w:t>图</w:t>
      </w:r>
      <w:r>
        <w:rPr>
          <w:rFonts w:ascii="宋体" w:hint="eastAsia"/>
          <w:kern w:val="0"/>
          <w:sz w:val="18"/>
          <w:szCs w:val="18"/>
        </w:rPr>
        <w:t xml:space="preserve">1 </w:t>
      </w:r>
      <w:r>
        <w:rPr>
          <w:rFonts w:ascii="宋体" w:hint="eastAsia"/>
          <w:kern w:val="0"/>
          <w:sz w:val="18"/>
          <w:szCs w:val="18"/>
        </w:rPr>
        <w:t>指重表结构图</w:t>
      </w:r>
    </w:p>
    <w:p w:rsidR="00994AB1" w:rsidRDefault="00CA0EAA">
      <w:pPr>
        <w:pStyle w:val="afff5"/>
        <w:numPr>
          <w:ilvl w:val="0"/>
          <w:numId w:val="19"/>
        </w:numPr>
        <w:tabs>
          <w:tab w:val="left" w:pos="284"/>
        </w:tabs>
        <w:spacing w:before="312" w:after="312"/>
        <w:ind w:left="284" w:hanging="284"/>
        <w:outlineLvl w:val="0"/>
        <w:rPr>
          <w:sz w:val="24"/>
          <w:szCs w:val="24"/>
        </w:rPr>
      </w:pPr>
      <w:r>
        <w:rPr>
          <w:rFonts w:hint="eastAsia"/>
          <w:sz w:val="24"/>
          <w:szCs w:val="24"/>
        </w:rPr>
        <w:t>计量特性</w:t>
      </w:r>
    </w:p>
    <w:p w:rsidR="00994AB1" w:rsidRDefault="00CA0EAA">
      <w:pPr>
        <w:pStyle w:val="afff2"/>
        <w:numPr>
          <w:ilvl w:val="1"/>
          <w:numId w:val="19"/>
        </w:numPr>
        <w:spacing w:before="156" w:after="156"/>
        <w:ind w:left="426" w:hanging="426"/>
      </w:pPr>
      <w:bookmarkStart w:id="21" w:name="_Toc113977959"/>
      <w:r>
        <w:rPr>
          <w:rFonts w:hint="eastAsia"/>
          <w:sz w:val="24"/>
          <w:szCs w:val="24"/>
        </w:rPr>
        <w:t>外观</w:t>
      </w:r>
    </w:p>
    <w:p w:rsidR="00994AB1" w:rsidRDefault="00CA0EAA">
      <w:pPr>
        <w:pStyle w:val="a1"/>
        <w:numPr>
          <w:ilvl w:val="2"/>
          <w:numId w:val="0"/>
        </w:numPr>
        <w:spacing w:before="156" w:after="156"/>
        <w:rPr>
          <w:rFonts w:ascii="Times New Roman" w:eastAsia="宋体"/>
          <w:kern w:val="2"/>
          <w:sz w:val="24"/>
          <w:szCs w:val="24"/>
        </w:rPr>
      </w:pPr>
      <w:r>
        <w:rPr>
          <w:rFonts w:ascii="Times New Roman" w:eastAsia="宋体" w:hint="eastAsia"/>
          <w:kern w:val="2"/>
          <w:sz w:val="24"/>
          <w:szCs w:val="24"/>
        </w:rPr>
        <w:t>1</w:t>
      </w:r>
      <w:r>
        <w:rPr>
          <w:rFonts w:ascii="Times New Roman" w:eastAsia="宋体" w:hint="eastAsia"/>
          <w:kern w:val="2"/>
          <w:sz w:val="24"/>
          <w:szCs w:val="24"/>
        </w:rPr>
        <w:t>）应有铭牌，铭牌上应有：名称、型号、规格、器具编号、制造日期、制造厂家。</w:t>
      </w:r>
    </w:p>
    <w:p w:rsidR="00994AB1" w:rsidRDefault="00CA0EAA">
      <w:pPr>
        <w:pStyle w:val="a1"/>
        <w:numPr>
          <w:ilvl w:val="2"/>
          <w:numId w:val="0"/>
        </w:numPr>
        <w:spacing w:before="156" w:after="156"/>
        <w:rPr>
          <w:rFonts w:ascii="Times New Roman" w:eastAsia="宋体"/>
          <w:kern w:val="2"/>
          <w:sz w:val="24"/>
          <w:szCs w:val="24"/>
        </w:rPr>
      </w:pPr>
      <w:r>
        <w:rPr>
          <w:rFonts w:ascii="Times New Roman" w:eastAsia="宋体" w:hint="eastAsia"/>
          <w:kern w:val="2"/>
          <w:sz w:val="24"/>
          <w:szCs w:val="24"/>
        </w:rPr>
        <w:t>2</w:t>
      </w:r>
      <w:r>
        <w:rPr>
          <w:rFonts w:ascii="Times New Roman" w:eastAsia="宋体" w:hint="eastAsia"/>
          <w:kern w:val="2"/>
          <w:sz w:val="24"/>
          <w:szCs w:val="24"/>
        </w:rPr>
        <w:t>）标度盘刻度和标识应清晰、正确和完整。</w:t>
      </w:r>
    </w:p>
    <w:p w:rsidR="00994AB1" w:rsidRDefault="00CA0EAA">
      <w:pPr>
        <w:pStyle w:val="a1"/>
        <w:numPr>
          <w:ilvl w:val="2"/>
          <w:numId w:val="0"/>
        </w:numPr>
        <w:spacing w:before="156" w:after="156"/>
        <w:rPr>
          <w:rFonts w:ascii="Times New Roman" w:eastAsia="宋体"/>
          <w:kern w:val="2"/>
          <w:sz w:val="24"/>
          <w:szCs w:val="24"/>
        </w:rPr>
      </w:pPr>
      <w:r>
        <w:rPr>
          <w:rFonts w:ascii="Times New Roman" w:eastAsia="宋体" w:hint="eastAsia"/>
          <w:kern w:val="2"/>
          <w:sz w:val="24"/>
          <w:szCs w:val="24"/>
        </w:rPr>
        <w:t>3</w:t>
      </w:r>
      <w:r>
        <w:rPr>
          <w:rFonts w:ascii="Times New Roman" w:eastAsia="宋体" w:hint="eastAsia"/>
          <w:kern w:val="2"/>
          <w:sz w:val="24"/>
          <w:szCs w:val="24"/>
        </w:rPr>
        <w:t>）重量指示仪指针应平直，安装牢固，不得有卡阻现象。</w:t>
      </w:r>
    </w:p>
    <w:p w:rsidR="00994AB1" w:rsidRDefault="00CA0EAA">
      <w:pPr>
        <w:pStyle w:val="afff2"/>
        <w:numPr>
          <w:ilvl w:val="1"/>
          <w:numId w:val="19"/>
        </w:numPr>
        <w:spacing w:before="156" w:after="156"/>
        <w:ind w:left="426" w:hanging="426"/>
        <w:rPr>
          <w:sz w:val="24"/>
          <w:szCs w:val="24"/>
        </w:rPr>
      </w:pPr>
      <w:r>
        <w:rPr>
          <w:rFonts w:hint="eastAsia"/>
          <w:sz w:val="24"/>
          <w:szCs w:val="24"/>
        </w:rPr>
        <w:t>基本误差</w:t>
      </w:r>
      <w:bookmarkEnd w:id="21"/>
    </w:p>
    <w:p w:rsidR="00994AB1" w:rsidRDefault="00CA0EAA">
      <w:pPr>
        <w:pStyle w:val="afff2"/>
        <w:spacing w:before="156" w:after="156"/>
        <w:ind w:firstLineChars="200" w:firstLine="480"/>
        <w:rPr>
          <w:sz w:val="24"/>
          <w:szCs w:val="24"/>
        </w:rPr>
      </w:pPr>
      <w:r>
        <w:rPr>
          <w:rFonts w:ascii="Times New Roman" w:eastAsia="宋体" w:hint="eastAsia"/>
          <w:kern w:val="2"/>
          <w:sz w:val="24"/>
          <w:szCs w:val="24"/>
        </w:rPr>
        <w:t>指重表基本误差，以相对误差来表示，其值应满足表</w:t>
      </w:r>
      <w:r>
        <w:rPr>
          <w:rFonts w:ascii="Times New Roman" w:eastAsia="宋体" w:hint="eastAsia"/>
          <w:kern w:val="2"/>
          <w:sz w:val="24"/>
          <w:szCs w:val="24"/>
        </w:rPr>
        <w:t xml:space="preserve">1 </w:t>
      </w:r>
      <w:r>
        <w:rPr>
          <w:rFonts w:ascii="Times New Roman" w:eastAsia="宋体" w:hint="eastAsia"/>
          <w:kern w:val="2"/>
          <w:sz w:val="24"/>
          <w:szCs w:val="24"/>
        </w:rPr>
        <w:t>指重表基本误差要求。</w:t>
      </w:r>
    </w:p>
    <w:p w:rsidR="00994AB1" w:rsidRDefault="00CA0EAA">
      <w:pPr>
        <w:ind w:firstLineChars="200" w:firstLine="420"/>
        <w:jc w:val="center"/>
        <w:rPr>
          <w:rFonts w:ascii="黑体" w:eastAsia="黑体" w:hAnsi="黑体" w:cs="黑体"/>
        </w:rPr>
      </w:pPr>
      <w:r>
        <w:rPr>
          <w:rFonts w:ascii="黑体" w:eastAsia="黑体" w:hAnsi="黑体" w:cs="黑体" w:hint="eastAsia"/>
        </w:rPr>
        <w:t>表</w:t>
      </w:r>
      <w:r>
        <w:rPr>
          <w:rFonts w:ascii="黑体" w:eastAsia="黑体" w:hAnsi="黑体" w:cs="黑体" w:hint="eastAsia"/>
        </w:rPr>
        <w:t xml:space="preserve">1 </w:t>
      </w:r>
      <w:r>
        <w:rPr>
          <w:rFonts w:ascii="黑体" w:eastAsia="黑体" w:hAnsi="黑体" w:cs="黑体" w:hint="eastAsia"/>
        </w:rPr>
        <w:t>指重表基本误差</w:t>
      </w:r>
    </w:p>
    <w:tbl>
      <w:tblPr>
        <w:tblW w:w="58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7"/>
        <w:gridCol w:w="1344"/>
        <w:gridCol w:w="1342"/>
        <w:gridCol w:w="1495"/>
      </w:tblGrid>
      <w:tr w:rsidR="00994AB1">
        <w:trPr>
          <w:trHeight w:val="359"/>
          <w:jc w:val="center"/>
        </w:trPr>
        <w:tc>
          <w:tcPr>
            <w:tcW w:w="1657" w:type="dxa"/>
            <w:vMerge w:val="restart"/>
            <w:shd w:val="clear" w:color="auto" w:fill="auto"/>
            <w:vAlign w:val="center"/>
          </w:tcPr>
          <w:p w:rsidR="00994AB1" w:rsidRDefault="00CA0EAA">
            <w:pPr>
              <w:pStyle w:val="afffffff1"/>
              <w:ind w:firstLineChars="0" w:firstLine="0"/>
              <w:jc w:val="center"/>
              <w:rPr>
                <w:kern w:val="0"/>
                <w:szCs w:val="21"/>
              </w:rPr>
            </w:pPr>
            <w:r>
              <w:rPr>
                <w:rFonts w:hint="eastAsia"/>
                <w:kern w:val="0"/>
                <w:szCs w:val="21"/>
              </w:rPr>
              <w:t>项目</w:t>
            </w:r>
          </w:p>
        </w:tc>
        <w:tc>
          <w:tcPr>
            <w:tcW w:w="4181" w:type="dxa"/>
            <w:gridSpan w:val="3"/>
            <w:shd w:val="clear" w:color="auto" w:fill="auto"/>
          </w:tcPr>
          <w:p w:rsidR="00994AB1" w:rsidRDefault="00CA0EAA">
            <w:pPr>
              <w:pStyle w:val="afffffff1"/>
              <w:ind w:firstLineChars="0" w:firstLine="0"/>
              <w:jc w:val="center"/>
              <w:rPr>
                <w:kern w:val="0"/>
                <w:szCs w:val="21"/>
              </w:rPr>
            </w:pPr>
            <w:r>
              <w:rPr>
                <w:rFonts w:hint="eastAsia"/>
                <w:kern w:val="0"/>
                <w:szCs w:val="21"/>
              </w:rPr>
              <w:t>最大允许误差</w:t>
            </w:r>
          </w:p>
        </w:tc>
      </w:tr>
      <w:tr w:rsidR="00994AB1">
        <w:trPr>
          <w:trHeight w:val="312"/>
          <w:jc w:val="center"/>
        </w:trPr>
        <w:tc>
          <w:tcPr>
            <w:tcW w:w="1657" w:type="dxa"/>
            <w:vMerge/>
            <w:shd w:val="clear" w:color="auto" w:fill="auto"/>
          </w:tcPr>
          <w:p w:rsidR="00994AB1" w:rsidRDefault="00994AB1">
            <w:pPr>
              <w:pStyle w:val="afffffff1"/>
              <w:ind w:firstLineChars="0" w:firstLine="0"/>
              <w:jc w:val="center"/>
              <w:rPr>
                <w:kern w:val="0"/>
                <w:szCs w:val="21"/>
              </w:rPr>
            </w:pPr>
          </w:p>
        </w:tc>
        <w:tc>
          <w:tcPr>
            <w:tcW w:w="1344" w:type="dxa"/>
            <w:shd w:val="clear" w:color="auto" w:fill="auto"/>
          </w:tcPr>
          <w:p w:rsidR="00994AB1" w:rsidRDefault="00CA0EAA">
            <w:pPr>
              <w:jc w:val="center"/>
              <w:rPr>
                <w:rFonts w:ascii="宋体"/>
                <w:kern w:val="0"/>
                <w:szCs w:val="21"/>
              </w:rPr>
            </w:pPr>
            <w:r>
              <w:rPr>
                <w:rFonts w:ascii="宋体" w:hint="eastAsia"/>
                <w:kern w:val="0"/>
                <w:szCs w:val="21"/>
              </w:rPr>
              <w:t>1</w:t>
            </w:r>
            <w:r>
              <w:rPr>
                <w:rFonts w:ascii="宋体" w:hint="eastAsia"/>
                <w:kern w:val="0"/>
                <w:szCs w:val="21"/>
              </w:rPr>
              <w:t>级</w:t>
            </w:r>
          </w:p>
        </w:tc>
        <w:tc>
          <w:tcPr>
            <w:tcW w:w="1342" w:type="dxa"/>
            <w:shd w:val="clear" w:color="auto" w:fill="auto"/>
          </w:tcPr>
          <w:p w:rsidR="00994AB1" w:rsidRDefault="00CA0EAA">
            <w:pPr>
              <w:pStyle w:val="afffffff1"/>
              <w:ind w:firstLineChars="0" w:firstLine="0"/>
              <w:jc w:val="center"/>
              <w:rPr>
                <w:kern w:val="0"/>
                <w:szCs w:val="21"/>
              </w:rPr>
            </w:pPr>
            <w:r>
              <w:rPr>
                <w:rFonts w:hint="eastAsia"/>
                <w:kern w:val="0"/>
                <w:szCs w:val="21"/>
              </w:rPr>
              <w:t>1.5</w:t>
            </w:r>
            <w:r>
              <w:rPr>
                <w:rFonts w:hint="eastAsia"/>
                <w:kern w:val="0"/>
                <w:szCs w:val="21"/>
              </w:rPr>
              <w:t>级</w:t>
            </w:r>
          </w:p>
        </w:tc>
        <w:tc>
          <w:tcPr>
            <w:tcW w:w="1495" w:type="dxa"/>
            <w:shd w:val="clear" w:color="auto" w:fill="auto"/>
          </w:tcPr>
          <w:p w:rsidR="00994AB1" w:rsidRDefault="00CA0EAA">
            <w:pPr>
              <w:pStyle w:val="afffffff1"/>
              <w:ind w:firstLineChars="0" w:firstLine="0"/>
              <w:jc w:val="center"/>
              <w:rPr>
                <w:kern w:val="0"/>
                <w:szCs w:val="21"/>
              </w:rPr>
            </w:pPr>
            <w:r>
              <w:rPr>
                <w:rFonts w:hint="eastAsia"/>
                <w:kern w:val="0"/>
                <w:szCs w:val="21"/>
              </w:rPr>
              <w:t>2.0</w:t>
            </w:r>
            <w:r>
              <w:rPr>
                <w:rFonts w:hint="eastAsia"/>
                <w:kern w:val="0"/>
                <w:szCs w:val="21"/>
              </w:rPr>
              <w:t>级</w:t>
            </w:r>
          </w:p>
        </w:tc>
      </w:tr>
      <w:tr w:rsidR="00994AB1">
        <w:trPr>
          <w:trHeight w:val="381"/>
          <w:jc w:val="center"/>
        </w:trPr>
        <w:tc>
          <w:tcPr>
            <w:tcW w:w="1657" w:type="dxa"/>
            <w:shd w:val="clear" w:color="auto" w:fill="auto"/>
            <w:vAlign w:val="center"/>
          </w:tcPr>
          <w:p w:rsidR="00994AB1" w:rsidRDefault="00CA0EAA">
            <w:pPr>
              <w:jc w:val="center"/>
              <w:rPr>
                <w:rFonts w:ascii="宋体"/>
                <w:kern w:val="0"/>
                <w:szCs w:val="21"/>
              </w:rPr>
            </w:pPr>
            <w:r>
              <w:rPr>
                <w:rFonts w:ascii="宋体" w:hint="eastAsia"/>
                <w:kern w:val="0"/>
                <w:szCs w:val="21"/>
              </w:rPr>
              <w:t>死绳固定器</w:t>
            </w:r>
          </w:p>
        </w:tc>
        <w:tc>
          <w:tcPr>
            <w:tcW w:w="1344"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0.5%</w:t>
            </w:r>
          </w:p>
        </w:tc>
        <w:tc>
          <w:tcPr>
            <w:tcW w:w="1342"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1.0%</w:t>
            </w:r>
          </w:p>
        </w:tc>
        <w:tc>
          <w:tcPr>
            <w:tcW w:w="1495"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1.0%</w:t>
            </w:r>
          </w:p>
        </w:tc>
      </w:tr>
      <w:tr w:rsidR="00994AB1">
        <w:trPr>
          <w:trHeight w:val="415"/>
          <w:jc w:val="center"/>
        </w:trPr>
        <w:tc>
          <w:tcPr>
            <w:tcW w:w="1657" w:type="dxa"/>
            <w:shd w:val="clear" w:color="auto" w:fill="auto"/>
            <w:vAlign w:val="center"/>
          </w:tcPr>
          <w:p w:rsidR="00994AB1" w:rsidRDefault="00CA0EAA">
            <w:pPr>
              <w:jc w:val="center"/>
              <w:rPr>
                <w:rFonts w:ascii="宋体"/>
                <w:kern w:val="0"/>
                <w:szCs w:val="21"/>
              </w:rPr>
            </w:pPr>
            <w:r>
              <w:rPr>
                <w:rFonts w:ascii="宋体" w:hint="eastAsia"/>
                <w:kern w:val="0"/>
                <w:szCs w:val="21"/>
              </w:rPr>
              <w:t>重量指示仪</w:t>
            </w:r>
          </w:p>
        </w:tc>
        <w:tc>
          <w:tcPr>
            <w:tcW w:w="1344"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1.5%</w:t>
            </w:r>
          </w:p>
        </w:tc>
        <w:tc>
          <w:tcPr>
            <w:tcW w:w="1342"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2.0%</w:t>
            </w:r>
          </w:p>
        </w:tc>
        <w:tc>
          <w:tcPr>
            <w:tcW w:w="1495"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2.0%</w:t>
            </w:r>
          </w:p>
        </w:tc>
      </w:tr>
      <w:tr w:rsidR="00994AB1">
        <w:trPr>
          <w:trHeight w:val="407"/>
          <w:jc w:val="center"/>
        </w:trPr>
        <w:tc>
          <w:tcPr>
            <w:tcW w:w="1657" w:type="dxa"/>
            <w:shd w:val="clear" w:color="auto" w:fill="auto"/>
            <w:vAlign w:val="center"/>
          </w:tcPr>
          <w:p w:rsidR="00994AB1" w:rsidRDefault="00CA0EAA">
            <w:pPr>
              <w:jc w:val="center"/>
              <w:rPr>
                <w:rFonts w:ascii="宋体"/>
                <w:kern w:val="0"/>
                <w:szCs w:val="21"/>
              </w:rPr>
            </w:pPr>
            <w:r>
              <w:rPr>
                <w:rFonts w:ascii="宋体" w:hint="eastAsia"/>
                <w:kern w:val="0"/>
                <w:szCs w:val="21"/>
              </w:rPr>
              <w:t>指重表</w:t>
            </w:r>
          </w:p>
        </w:tc>
        <w:tc>
          <w:tcPr>
            <w:tcW w:w="1344"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1.5%</w:t>
            </w:r>
          </w:p>
        </w:tc>
        <w:tc>
          <w:tcPr>
            <w:tcW w:w="1342"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2.0%</w:t>
            </w:r>
          </w:p>
        </w:tc>
        <w:tc>
          <w:tcPr>
            <w:tcW w:w="1495"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2.5%</w:t>
            </w:r>
          </w:p>
        </w:tc>
      </w:tr>
      <w:tr w:rsidR="00994AB1">
        <w:trPr>
          <w:trHeight w:val="413"/>
          <w:jc w:val="center"/>
        </w:trPr>
        <w:tc>
          <w:tcPr>
            <w:tcW w:w="1657" w:type="dxa"/>
            <w:shd w:val="clear" w:color="auto" w:fill="auto"/>
            <w:vAlign w:val="center"/>
          </w:tcPr>
          <w:p w:rsidR="00994AB1" w:rsidRDefault="00CA0EAA">
            <w:pPr>
              <w:jc w:val="center"/>
              <w:rPr>
                <w:rFonts w:ascii="宋体"/>
                <w:kern w:val="0"/>
                <w:szCs w:val="21"/>
              </w:rPr>
            </w:pPr>
            <w:r>
              <w:rPr>
                <w:rFonts w:ascii="宋体" w:hint="eastAsia"/>
                <w:kern w:val="0"/>
                <w:szCs w:val="21"/>
              </w:rPr>
              <w:t>重量记录仪</w:t>
            </w:r>
          </w:p>
        </w:tc>
        <w:tc>
          <w:tcPr>
            <w:tcW w:w="4181" w:type="dxa"/>
            <w:gridSpan w:val="3"/>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2.5%</w:t>
            </w:r>
          </w:p>
        </w:tc>
      </w:tr>
      <w:tr w:rsidR="00994AB1">
        <w:trPr>
          <w:trHeight w:val="413"/>
          <w:jc w:val="center"/>
        </w:trPr>
        <w:tc>
          <w:tcPr>
            <w:tcW w:w="1657" w:type="dxa"/>
            <w:shd w:val="clear" w:color="auto" w:fill="auto"/>
            <w:vAlign w:val="center"/>
          </w:tcPr>
          <w:p w:rsidR="00994AB1" w:rsidRDefault="00CA0EAA">
            <w:pPr>
              <w:jc w:val="center"/>
              <w:rPr>
                <w:rFonts w:ascii="宋体"/>
                <w:kern w:val="0"/>
                <w:szCs w:val="21"/>
              </w:rPr>
            </w:pPr>
            <w:r>
              <w:rPr>
                <w:rFonts w:ascii="宋体" w:hint="eastAsia"/>
                <w:kern w:val="0"/>
                <w:szCs w:val="21"/>
              </w:rPr>
              <w:t>重量记录系统</w:t>
            </w:r>
          </w:p>
        </w:tc>
        <w:tc>
          <w:tcPr>
            <w:tcW w:w="4181" w:type="dxa"/>
            <w:gridSpan w:val="3"/>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3.0%</w:t>
            </w:r>
          </w:p>
        </w:tc>
      </w:tr>
    </w:tbl>
    <w:p w:rsidR="00994AB1" w:rsidRDefault="00CA0EAA">
      <w:pPr>
        <w:pStyle w:val="afff2"/>
        <w:numPr>
          <w:ilvl w:val="1"/>
          <w:numId w:val="19"/>
        </w:numPr>
        <w:spacing w:before="156" w:after="156"/>
        <w:ind w:left="426" w:hanging="426"/>
        <w:rPr>
          <w:sz w:val="24"/>
          <w:szCs w:val="24"/>
        </w:rPr>
      </w:pPr>
      <w:bookmarkStart w:id="22" w:name="_Toc113977960"/>
      <w:r>
        <w:rPr>
          <w:rFonts w:hint="eastAsia"/>
          <w:sz w:val="24"/>
          <w:szCs w:val="24"/>
        </w:rPr>
        <w:t>回程误差</w:t>
      </w:r>
      <w:bookmarkEnd w:id="22"/>
    </w:p>
    <w:p w:rsidR="00994AB1" w:rsidRDefault="00CA0EAA">
      <w:pPr>
        <w:ind w:firstLineChars="200" w:firstLine="480"/>
        <w:rPr>
          <w:sz w:val="24"/>
        </w:rPr>
      </w:pPr>
      <w:r>
        <w:rPr>
          <w:rFonts w:hint="eastAsia"/>
          <w:sz w:val="24"/>
        </w:rPr>
        <w:t>重量指示仪回程误差应不大于基本误差的绝对值。</w:t>
      </w:r>
    </w:p>
    <w:p w:rsidR="00994AB1" w:rsidRDefault="00CA0EAA">
      <w:pPr>
        <w:pStyle w:val="afff2"/>
        <w:numPr>
          <w:ilvl w:val="1"/>
          <w:numId w:val="19"/>
        </w:numPr>
        <w:spacing w:before="156" w:after="156"/>
        <w:ind w:left="426" w:hanging="426"/>
        <w:rPr>
          <w:sz w:val="24"/>
          <w:szCs w:val="24"/>
        </w:rPr>
      </w:pPr>
      <w:bookmarkStart w:id="23" w:name="_Toc113977961"/>
      <w:r>
        <w:rPr>
          <w:rFonts w:hint="eastAsia"/>
          <w:sz w:val="24"/>
          <w:szCs w:val="24"/>
        </w:rPr>
        <w:t>轻敲位移</w:t>
      </w:r>
      <w:bookmarkEnd w:id="23"/>
    </w:p>
    <w:p w:rsidR="00994AB1" w:rsidRDefault="00CA0EAA">
      <w:pPr>
        <w:spacing w:line="360" w:lineRule="auto"/>
        <w:ind w:firstLineChars="200" w:firstLine="480"/>
        <w:rPr>
          <w:sz w:val="24"/>
        </w:rPr>
      </w:pPr>
      <w:r>
        <w:rPr>
          <w:rFonts w:hint="eastAsia"/>
          <w:sz w:val="24"/>
        </w:rPr>
        <w:t>在载荷范围内的任意位置上，用轻敲（使指针能自由摆动）重量指示仪外壳时，示值的变动量应不大于最大允许误差绝对值的</w:t>
      </w:r>
      <w:r>
        <w:rPr>
          <w:rFonts w:hint="eastAsia"/>
          <w:sz w:val="24"/>
        </w:rPr>
        <w:t>1/2</w:t>
      </w:r>
      <w:r>
        <w:rPr>
          <w:rFonts w:hint="eastAsia"/>
          <w:sz w:val="24"/>
        </w:rPr>
        <w:t>。</w:t>
      </w:r>
    </w:p>
    <w:p w:rsidR="00994AB1" w:rsidRDefault="00CA0EAA">
      <w:pPr>
        <w:pStyle w:val="afff2"/>
        <w:numPr>
          <w:ilvl w:val="1"/>
          <w:numId w:val="19"/>
        </w:numPr>
        <w:spacing w:before="156" w:after="156"/>
        <w:ind w:left="426" w:hanging="426"/>
        <w:rPr>
          <w:sz w:val="24"/>
          <w:szCs w:val="24"/>
        </w:rPr>
      </w:pPr>
      <w:bookmarkStart w:id="24" w:name="_Toc113977962"/>
      <w:r>
        <w:rPr>
          <w:rFonts w:hint="eastAsia"/>
          <w:sz w:val="24"/>
          <w:szCs w:val="24"/>
        </w:rPr>
        <w:t>灵敏限</w:t>
      </w:r>
      <w:bookmarkEnd w:id="24"/>
    </w:p>
    <w:p w:rsidR="00994AB1" w:rsidRDefault="00CA0EAA">
      <w:pPr>
        <w:ind w:firstLineChars="200" w:firstLine="480"/>
        <w:rPr>
          <w:sz w:val="24"/>
        </w:rPr>
      </w:pPr>
      <w:r>
        <w:rPr>
          <w:rFonts w:hint="eastAsia"/>
          <w:sz w:val="24"/>
        </w:rPr>
        <w:t>灵敏限值应不大于指重表最大载荷的</w:t>
      </w:r>
      <w:r>
        <w:rPr>
          <w:rFonts w:hint="eastAsia"/>
          <w:sz w:val="24"/>
        </w:rPr>
        <w:t>0.5%</w:t>
      </w:r>
      <w:r>
        <w:rPr>
          <w:rFonts w:hint="eastAsia"/>
          <w:sz w:val="24"/>
        </w:rPr>
        <w:t>，单位为千牛（</w:t>
      </w:r>
      <w:proofErr w:type="spellStart"/>
      <w:r>
        <w:rPr>
          <w:rFonts w:hint="eastAsia"/>
          <w:sz w:val="24"/>
        </w:rPr>
        <w:t>kN</w:t>
      </w:r>
      <w:proofErr w:type="spellEnd"/>
      <w:r>
        <w:rPr>
          <w:rFonts w:hint="eastAsia"/>
          <w:sz w:val="24"/>
        </w:rPr>
        <w:t>）。</w:t>
      </w:r>
    </w:p>
    <w:p w:rsidR="00994AB1" w:rsidRDefault="00CA0EAA">
      <w:pPr>
        <w:pStyle w:val="afff2"/>
        <w:numPr>
          <w:ilvl w:val="1"/>
          <w:numId w:val="19"/>
        </w:numPr>
        <w:spacing w:before="156" w:after="156"/>
        <w:ind w:left="426" w:hanging="426"/>
        <w:rPr>
          <w:sz w:val="24"/>
          <w:szCs w:val="24"/>
        </w:rPr>
      </w:pPr>
      <w:bookmarkStart w:id="25" w:name="_Toc113977963"/>
      <w:r>
        <w:rPr>
          <w:rFonts w:hint="eastAsia"/>
          <w:sz w:val="24"/>
          <w:szCs w:val="24"/>
        </w:rPr>
        <w:t>指针偏转平稳性</w:t>
      </w:r>
      <w:bookmarkEnd w:id="25"/>
    </w:p>
    <w:p w:rsidR="00994AB1" w:rsidRDefault="00CA0EAA">
      <w:pPr>
        <w:pStyle w:val="affa"/>
        <w:ind w:firstLine="480"/>
        <w:rPr>
          <w:sz w:val="24"/>
          <w:szCs w:val="24"/>
        </w:rPr>
      </w:pPr>
      <w:r>
        <w:rPr>
          <w:rFonts w:hint="eastAsia"/>
          <w:sz w:val="24"/>
          <w:szCs w:val="24"/>
        </w:rPr>
        <w:t>在测量过程中，重量指示仪的指针不应有跳动和停滞现象。</w:t>
      </w:r>
    </w:p>
    <w:p w:rsidR="00994AB1" w:rsidRDefault="00CA0EAA">
      <w:pPr>
        <w:pStyle w:val="afff2"/>
        <w:numPr>
          <w:ilvl w:val="1"/>
          <w:numId w:val="19"/>
        </w:numPr>
        <w:spacing w:before="156" w:after="156"/>
        <w:ind w:left="426" w:hanging="426"/>
        <w:rPr>
          <w:sz w:val="24"/>
          <w:szCs w:val="24"/>
        </w:rPr>
      </w:pPr>
      <w:bookmarkStart w:id="26" w:name="_Toc113977964"/>
      <w:r>
        <w:rPr>
          <w:rFonts w:hint="eastAsia"/>
          <w:sz w:val="24"/>
          <w:szCs w:val="24"/>
        </w:rPr>
        <w:t>密封性能</w:t>
      </w:r>
      <w:bookmarkEnd w:id="26"/>
    </w:p>
    <w:p w:rsidR="00994AB1" w:rsidRDefault="00CA0EAA">
      <w:pPr>
        <w:pStyle w:val="affa"/>
        <w:ind w:firstLine="480"/>
        <w:rPr>
          <w:sz w:val="24"/>
          <w:szCs w:val="24"/>
        </w:rPr>
      </w:pPr>
      <w:r>
        <w:rPr>
          <w:rFonts w:hint="eastAsia"/>
          <w:sz w:val="24"/>
          <w:szCs w:val="24"/>
        </w:rPr>
        <w:t>在测量上限时，使用中的指重表稳压</w:t>
      </w:r>
      <w:r>
        <w:rPr>
          <w:rFonts w:hint="eastAsia"/>
          <w:sz w:val="24"/>
          <w:szCs w:val="24"/>
        </w:rPr>
        <w:t>5min</w:t>
      </w:r>
      <w:r>
        <w:rPr>
          <w:rFonts w:hint="eastAsia"/>
          <w:sz w:val="24"/>
          <w:szCs w:val="24"/>
        </w:rPr>
        <w:t>，各部位不得有渗漏。</w:t>
      </w:r>
    </w:p>
    <w:p w:rsidR="00994AB1" w:rsidRDefault="00CA0EAA">
      <w:pPr>
        <w:pStyle w:val="afff2"/>
        <w:numPr>
          <w:ilvl w:val="1"/>
          <w:numId w:val="19"/>
        </w:numPr>
        <w:spacing w:before="156" w:after="156"/>
        <w:ind w:left="426" w:hanging="426"/>
        <w:rPr>
          <w:sz w:val="24"/>
          <w:szCs w:val="24"/>
        </w:rPr>
      </w:pPr>
      <w:bookmarkStart w:id="27" w:name="_Toc113977965"/>
      <w:r>
        <w:rPr>
          <w:rFonts w:hint="eastAsia"/>
          <w:sz w:val="24"/>
          <w:szCs w:val="24"/>
        </w:rPr>
        <w:t>记录仪时钟</w:t>
      </w:r>
      <w:bookmarkEnd w:id="27"/>
    </w:p>
    <w:p w:rsidR="00994AB1" w:rsidRDefault="00CA0EAA">
      <w:pPr>
        <w:pStyle w:val="affa"/>
        <w:ind w:firstLine="480"/>
        <w:rPr>
          <w:sz w:val="24"/>
          <w:szCs w:val="24"/>
        </w:rPr>
      </w:pPr>
      <w:r>
        <w:rPr>
          <w:rFonts w:hint="eastAsia"/>
          <w:sz w:val="24"/>
          <w:szCs w:val="24"/>
        </w:rPr>
        <w:t>记录仪时钟走时均匀，满弦运行时间大于</w:t>
      </w:r>
      <w:r>
        <w:rPr>
          <w:rFonts w:hint="eastAsia"/>
          <w:sz w:val="24"/>
          <w:szCs w:val="24"/>
        </w:rPr>
        <w:t>24h</w:t>
      </w:r>
      <w:r>
        <w:rPr>
          <w:rFonts w:hint="eastAsia"/>
          <w:sz w:val="24"/>
          <w:szCs w:val="24"/>
        </w:rPr>
        <w:t>，误差小于</w:t>
      </w:r>
      <w:r>
        <w:rPr>
          <w:rFonts w:hint="eastAsia"/>
          <w:sz w:val="24"/>
          <w:szCs w:val="24"/>
        </w:rPr>
        <w:t>5min/d</w:t>
      </w:r>
      <w:r>
        <w:rPr>
          <w:rFonts w:hint="eastAsia"/>
          <w:sz w:val="24"/>
          <w:szCs w:val="24"/>
        </w:rPr>
        <w:t>。</w:t>
      </w:r>
    </w:p>
    <w:p w:rsidR="00994AB1" w:rsidRDefault="00CA0EAA">
      <w:pPr>
        <w:pStyle w:val="afff5"/>
        <w:numPr>
          <w:ilvl w:val="0"/>
          <w:numId w:val="19"/>
        </w:numPr>
        <w:tabs>
          <w:tab w:val="left" w:pos="284"/>
        </w:tabs>
        <w:spacing w:before="312" w:after="312"/>
        <w:ind w:left="284" w:hanging="284"/>
        <w:outlineLvl w:val="0"/>
        <w:rPr>
          <w:sz w:val="24"/>
          <w:szCs w:val="24"/>
        </w:rPr>
      </w:pPr>
      <w:bookmarkStart w:id="28" w:name="_Toc138496519"/>
      <w:bookmarkStart w:id="29" w:name="_Toc113977966"/>
      <w:r>
        <w:rPr>
          <w:rFonts w:hint="eastAsia"/>
          <w:sz w:val="24"/>
          <w:szCs w:val="24"/>
        </w:rPr>
        <w:t>校准条件</w:t>
      </w:r>
      <w:bookmarkEnd w:id="28"/>
      <w:bookmarkEnd w:id="29"/>
    </w:p>
    <w:p w:rsidR="00994AB1" w:rsidRDefault="00CA0EAA">
      <w:pPr>
        <w:pStyle w:val="afff2"/>
        <w:numPr>
          <w:ilvl w:val="1"/>
          <w:numId w:val="19"/>
        </w:numPr>
        <w:spacing w:before="156" w:after="156"/>
        <w:ind w:left="426" w:hanging="426"/>
        <w:rPr>
          <w:sz w:val="24"/>
          <w:szCs w:val="24"/>
        </w:rPr>
      </w:pPr>
      <w:bookmarkStart w:id="30" w:name="_Toc113977967"/>
      <w:r>
        <w:rPr>
          <w:rFonts w:hint="eastAsia"/>
          <w:sz w:val="24"/>
          <w:szCs w:val="24"/>
        </w:rPr>
        <w:t>校准环境</w:t>
      </w:r>
      <w:bookmarkEnd w:id="30"/>
    </w:p>
    <w:p w:rsidR="00994AB1" w:rsidRDefault="00CA0EAA">
      <w:pPr>
        <w:pStyle w:val="a1"/>
        <w:numPr>
          <w:ilvl w:val="2"/>
          <w:numId w:val="20"/>
        </w:numPr>
        <w:spacing w:before="156" w:after="156"/>
        <w:ind w:firstLineChars="202" w:firstLine="485"/>
        <w:rPr>
          <w:rFonts w:ascii="宋体" w:eastAsia="宋体"/>
          <w:sz w:val="24"/>
          <w:szCs w:val="24"/>
        </w:rPr>
      </w:pPr>
      <w:r>
        <w:rPr>
          <w:rFonts w:ascii="宋体" w:eastAsia="宋体" w:hint="eastAsia"/>
          <w:sz w:val="24"/>
          <w:szCs w:val="24"/>
        </w:rPr>
        <w:t>环境温度</w:t>
      </w:r>
      <w:r>
        <w:rPr>
          <w:rFonts w:ascii="宋体" w:eastAsia="宋体" w:hint="eastAsia"/>
          <w:sz w:val="24"/>
          <w:szCs w:val="24"/>
        </w:rPr>
        <w:t>5</w:t>
      </w:r>
      <w:r>
        <w:rPr>
          <w:rFonts w:ascii="宋体" w:eastAsia="宋体" w:hint="eastAsia"/>
          <w:sz w:val="24"/>
          <w:szCs w:val="24"/>
        </w:rPr>
        <w:t>℃～</w:t>
      </w:r>
      <w:r>
        <w:rPr>
          <w:rFonts w:ascii="宋体" w:eastAsia="宋体" w:hint="eastAsia"/>
          <w:sz w:val="24"/>
          <w:szCs w:val="24"/>
        </w:rPr>
        <w:t>40</w:t>
      </w:r>
      <w:r>
        <w:rPr>
          <w:rFonts w:ascii="宋体" w:eastAsia="宋体" w:hint="eastAsia"/>
          <w:sz w:val="24"/>
          <w:szCs w:val="24"/>
        </w:rPr>
        <w:t>℃。</w:t>
      </w:r>
    </w:p>
    <w:p w:rsidR="00994AB1" w:rsidRDefault="00CA0EAA">
      <w:pPr>
        <w:pStyle w:val="a1"/>
        <w:numPr>
          <w:ilvl w:val="2"/>
          <w:numId w:val="20"/>
        </w:numPr>
        <w:spacing w:before="156" w:after="156"/>
        <w:ind w:firstLineChars="202" w:firstLine="485"/>
        <w:rPr>
          <w:rFonts w:ascii="宋体" w:eastAsia="宋体"/>
          <w:sz w:val="24"/>
          <w:szCs w:val="24"/>
        </w:rPr>
      </w:pPr>
      <w:r>
        <w:rPr>
          <w:rFonts w:ascii="宋体" w:eastAsia="宋体" w:hint="eastAsia"/>
          <w:sz w:val="24"/>
          <w:szCs w:val="24"/>
        </w:rPr>
        <w:t>检测时周围应无影响检测结果的震动、电磁场或其他干扰。</w:t>
      </w:r>
    </w:p>
    <w:p w:rsidR="00994AB1" w:rsidRDefault="00CA0EAA">
      <w:pPr>
        <w:pStyle w:val="a1"/>
        <w:numPr>
          <w:ilvl w:val="2"/>
          <w:numId w:val="20"/>
        </w:numPr>
        <w:spacing w:before="156" w:after="156"/>
        <w:ind w:firstLineChars="202" w:firstLine="485"/>
        <w:rPr>
          <w:rFonts w:ascii="宋体" w:eastAsia="宋体"/>
          <w:sz w:val="24"/>
          <w:szCs w:val="24"/>
        </w:rPr>
      </w:pPr>
      <w:r>
        <w:rPr>
          <w:rFonts w:ascii="宋体" w:eastAsia="宋体" w:hint="eastAsia"/>
          <w:sz w:val="24"/>
          <w:szCs w:val="24"/>
        </w:rPr>
        <w:t>场地及操作者满足相关安全规程要求。</w:t>
      </w:r>
    </w:p>
    <w:p w:rsidR="00994AB1" w:rsidRDefault="00CA0EAA">
      <w:pPr>
        <w:pStyle w:val="a1"/>
        <w:numPr>
          <w:ilvl w:val="2"/>
          <w:numId w:val="20"/>
        </w:numPr>
        <w:spacing w:before="156" w:after="156"/>
        <w:ind w:firstLineChars="202" w:firstLine="485"/>
        <w:rPr>
          <w:rFonts w:ascii="宋体" w:eastAsia="宋体"/>
          <w:sz w:val="24"/>
          <w:szCs w:val="24"/>
        </w:rPr>
      </w:pPr>
      <w:r>
        <w:rPr>
          <w:rFonts w:ascii="宋体" w:eastAsia="宋体" w:hint="eastAsia"/>
          <w:sz w:val="24"/>
          <w:szCs w:val="24"/>
        </w:rPr>
        <w:t>设备运行正常，游车系统</w:t>
      </w:r>
      <w:proofErr w:type="gramStart"/>
      <w:r>
        <w:rPr>
          <w:rFonts w:ascii="宋体" w:eastAsia="宋体" w:hint="eastAsia"/>
          <w:sz w:val="24"/>
          <w:szCs w:val="24"/>
        </w:rPr>
        <w:t>无卡滞现象</w:t>
      </w:r>
      <w:proofErr w:type="gramEnd"/>
      <w:r>
        <w:rPr>
          <w:rFonts w:ascii="宋体" w:eastAsia="宋体" w:hint="eastAsia"/>
          <w:sz w:val="24"/>
          <w:szCs w:val="24"/>
        </w:rPr>
        <w:t>。</w:t>
      </w:r>
    </w:p>
    <w:p w:rsidR="00994AB1" w:rsidRDefault="00CA0EAA">
      <w:pPr>
        <w:pStyle w:val="afff2"/>
        <w:numPr>
          <w:ilvl w:val="1"/>
          <w:numId w:val="19"/>
        </w:numPr>
        <w:spacing w:before="156" w:after="156"/>
        <w:ind w:left="426" w:hanging="426"/>
        <w:rPr>
          <w:sz w:val="24"/>
          <w:szCs w:val="24"/>
        </w:rPr>
      </w:pPr>
      <w:bookmarkStart w:id="31" w:name="_Toc113977968"/>
      <w:r>
        <w:rPr>
          <w:rFonts w:hint="eastAsia"/>
          <w:sz w:val="24"/>
          <w:szCs w:val="24"/>
        </w:rPr>
        <w:t>校准设备</w:t>
      </w:r>
      <w:bookmarkEnd w:id="31"/>
    </w:p>
    <w:p w:rsidR="00994AB1" w:rsidRDefault="00CA0EAA">
      <w:pPr>
        <w:ind w:firstLineChars="200" w:firstLine="480"/>
        <w:rPr>
          <w:rFonts w:ascii="宋体"/>
          <w:kern w:val="0"/>
          <w:sz w:val="24"/>
        </w:rPr>
      </w:pPr>
      <w:r>
        <w:rPr>
          <w:rFonts w:ascii="宋体" w:hint="eastAsia"/>
          <w:kern w:val="0"/>
          <w:sz w:val="24"/>
        </w:rPr>
        <w:t>校准用主要设备参照表</w:t>
      </w:r>
      <w:r>
        <w:rPr>
          <w:rFonts w:ascii="宋体" w:hint="eastAsia"/>
          <w:kern w:val="0"/>
          <w:sz w:val="24"/>
        </w:rPr>
        <w:t xml:space="preserve">2 </w:t>
      </w:r>
      <w:r>
        <w:rPr>
          <w:rFonts w:ascii="宋体" w:hint="eastAsia"/>
          <w:kern w:val="0"/>
          <w:sz w:val="24"/>
        </w:rPr>
        <w:t>指重表在线校准设备。</w:t>
      </w:r>
    </w:p>
    <w:p w:rsidR="00994AB1" w:rsidRDefault="00CA0EAA">
      <w:pPr>
        <w:jc w:val="center"/>
        <w:rPr>
          <w:rFonts w:ascii="黑体" w:eastAsia="黑体" w:hAnsi="黑体"/>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指重表在线校准设备</w:t>
      </w:r>
    </w:p>
    <w:tbl>
      <w:tblPr>
        <w:tblW w:w="7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575"/>
        <w:gridCol w:w="2386"/>
      </w:tblGrid>
      <w:tr w:rsidR="00994AB1">
        <w:trPr>
          <w:jc w:val="center"/>
        </w:trPr>
        <w:tc>
          <w:tcPr>
            <w:tcW w:w="709" w:type="dxa"/>
            <w:shd w:val="clear" w:color="auto" w:fill="auto"/>
            <w:vAlign w:val="center"/>
          </w:tcPr>
          <w:p w:rsidR="00994AB1" w:rsidRDefault="00CA0EAA">
            <w:pPr>
              <w:jc w:val="center"/>
              <w:rPr>
                <w:rFonts w:ascii="宋体"/>
                <w:kern w:val="0"/>
                <w:szCs w:val="21"/>
              </w:rPr>
            </w:pPr>
            <w:r>
              <w:rPr>
                <w:rFonts w:ascii="宋体" w:hint="eastAsia"/>
                <w:kern w:val="0"/>
                <w:szCs w:val="21"/>
              </w:rPr>
              <w:t>序号</w:t>
            </w:r>
          </w:p>
        </w:tc>
        <w:tc>
          <w:tcPr>
            <w:tcW w:w="1985" w:type="dxa"/>
            <w:shd w:val="clear" w:color="auto" w:fill="auto"/>
            <w:vAlign w:val="center"/>
          </w:tcPr>
          <w:p w:rsidR="00994AB1" w:rsidRDefault="00CA0EAA">
            <w:pPr>
              <w:jc w:val="center"/>
              <w:rPr>
                <w:rFonts w:ascii="宋体"/>
                <w:kern w:val="0"/>
                <w:szCs w:val="21"/>
              </w:rPr>
            </w:pPr>
            <w:r>
              <w:rPr>
                <w:rFonts w:ascii="宋体" w:hint="eastAsia"/>
                <w:kern w:val="0"/>
                <w:szCs w:val="21"/>
              </w:rPr>
              <w:t>设备名称</w:t>
            </w:r>
          </w:p>
        </w:tc>
        <w:tc>
          <w:tcPr>
            <w:tcW w:w="2575" w:type="dxa"/>
            <w:shd w:val="clear" w:color="auto" w:fill="auto"/>
            <w:vAlign w:val="center"/>
          </w:tcPr>
          <w:p w:rsidR="00994AB1" w:rsidRDefault="00CA0EAA">
            <w:pPr>
              <w:jc w:val="center"/>
              <w:rPr>
                <w:rFonts w:ascii="宋体"/>
                <w:kern w:val="0"/>
                <w:szCs w:val="21"/>
              </w:rPr>
            </w:pPr>
            <w:r>
              <w:rPr>
                <w:rFonts w:ascii="宋体" w:hint="eastAsia"/>
                <w:kern w:val="0"/>
                <w:szCs w:val="21"/>
              </w:rPr>
              <w:t>测量范围</w:t>
            </w:r>
          </w:p>
        </w:tc>
        <w:tc>
          <w:tcPr>
            <w:tcW w:w="2386" w:type="dxa"/>
            <w:shd w:val="clear" w:color="auto" w:fill="auto"/>
            <w:vAlign w:val="center"/>
          </w:tcPr>
          <w:p w:rsidR="00994AB1" w:rsidRDefault="00CA0EAA">
            <w:pPr>
              <w:jc w:val="center"/>
              <w:rPr>
                <w:rFonts w:ascii="宋体"/>
                <w:kern w:val="0"/>
                <w:szCs w:val="21"/>
              </w:rPr>
            </w:pPr>
            <w:r>
              <w:rPr>
                <w:rFonts w:ascii="宋体" w:hint="eastAsia"/>
                <w:kern w:val="0"/>
                <w:szCs w:val="21"/>
              </w:rPr>
              <w:t>不确定度或准确度等级或最大允许误差</w:t>
            </w:r>
          </w:p>
        </w:tc>
      </w:tr>
      <w:tr w:rsidR="00994AB1">
        <w:trPr>
          <w:trHeight w:val="489"/>
          <w:jc w:val="center"/>
        </w:trPr>
        <w:tc>
          <w:tcPr>
            <w:tcW w:w="709" w:type="dxa"/>
            <w:shd w:val="clear" w:color="auto" w:fill="auto"/>
            <w:vAlign w:val="center"/>
          </w:tcPr>
          <w:p w:rsidR="00994AB1" w:rsidRDefault="00CA0EAA">
            <w:pPr>
              <w:jc w:val="center"/>
              <w:rPr>
                <w:rFonts w:ascii="宋体"/>
                <w:kern w:val="0"/>
                <w:szCs w:val="21"/>
              </w:rPr>
            </w:pPr>
            <w:r>
              <w:rPr>
                <w:rFonts w:ascii="宋体" w:hint="eastAsia"/>
                <w:kern w:val="0"/>
                <w:szCs w:val="21"/>
              </w:rPr>
              <w:t>1</w:t>
            </w:r>
          </w:p>
        </w:tc>
        <w:tc>
          <w:tcPr>
            <w:tcW w:w="1985" w:type="dxa"/>
            <w:shd w:val="clear" w:color="auto" w:fill="auto"/>
            <w:vAlign w:val="center"/>
          </w:tcPr>
          <w:p w:rsidR="00994AB1" w:rsidRDefault="00CA0EAA">
            <w:pPr>
              <w:jc w:val="center"/>
              <w:rPr>
                <w:rFonts w:ascii="宋体"/>
                <w:kern w:val="0"/>
                <w:szCs w:val="21"/>
              </w:rPr>
            </w:pPr>
            <w:r>
              <w:rPr>
                <w:rFonts w:ascii="宋体" w:hint="eastAsia"/>
                <w:kern w:val="0"/>
                <w:szCs w:val="21"/>
              </w:rPr>
              <w:t>悬重测量仪</w:t>
            </w:r>
          </w:p>
        </w:tc>
        <w:tc>
          <w:tcPr>
            <w:tcW w:w="2575" w:type="dxa"/>
            <w:shd w:val="clear" w:color="auto" w:fill="auto"/>
            <w:vAlign w:val="center"/>
          </w:tcPr>
          <w:p w:rsidR="00994AB1" w:rsidRDefault="00CA0EAA">
            <w:pPr>
              <w:jc w:val="center"/>
              <w:rPr>
                <w:rFonts w:ascii="宋体"/>
                <w:kern w:val="0"/>
                <w:szCs w:val="21"/>
              </w:rPr>
            </w:pPr>
            <w:r>
              <w:rPr>
                <w:rFonts w:ascii="宋体" w:hint="eastAsia"/>
                <w:kern w:val="0"/>
                <w:szCs w:val="21"/>
              </w:rPr>
              <w:t>满足实际测量范围要求</w:t>
            </w:r>
            <w:proofErr w:type="spellStart"/>
            <w:r>
              <w:rPr>
                <w:rFonts w:ascii="宋体" w:hint="eastAsia"/>
                <w:kern w:val="0"/>
                <w:szCs w:val="21"/>
              </w:rPr>
              <w:t>kN</w:t>
            </w:r>
            <w:proofErr w:type="spellEnd"/>
          </w:p>
        </w:tc>
        <w:tc>
          <w:tcPr>
            <w:tcW w:w="2386" w:type="dxa"/>
            <w:shd w:val="clear" w:color="auto" w:fill="auto"/>
            <w:vAlign w:val="center"/>
          </w:tcPr>
          <w:p w:rsidR="00994AB1" w:rsidRDefault="00CA0EAA">
            <w:pPr>
              <w:jc w:val="center"/>
              <w:rPr>
                <w:rFonts w:ascii="宋体"/>
                <w:kern w:val="0"/>
                <w:szCs w:val="21"/>
              </w:rPr>
            </w:pPr>
            <w:r>
              <w:rPr>
                <w:rFonts w:ascii="宋体" w:hint="eastAsia"/>
                <w:kern w:val="0"/>
                <w:szCs w:val="21"/>
              </w:rPr>
              <w:t>0.5</w:t>
            </w:r>
            <w:r>
              <w:rPr>
                <w:rFonts w:ascii="宋体" w:hint="eastAsia"/>
                <w:kern w:val="0"/>
                <w:szCs w:val="21"/>
              </w:rPr>
              <w:t>级</w:t>
            </w:r>
          </w:p>
        </w:tc>
      </w:tr>
      <w:tr w:rsidR="00994AB1">
        <w:trPr>
          <w:trHeight w:val="414"/>
          <w:jc w:val="center"/>
        </w:trPr>
        <w:tc>
          <w:tcPr>
            <w:tcW w:w="709" w:type="dxa"/>
            <w:shd w:val="clear" w:color="auto" w:fill="auto"/>
            <w:vAlign w:val="center"/>
          </w:tcPr>
          <w:p w:rsidR="00994AB1" w:rsidRDefault="00CA0EAA">
            <w:pPr>
              <w:jc w:val="center"/>
              <w:rPr>
                <w:rFonts w:ascii="宋体"/>
                <w:kern w:val="0"/>
                <w:szCs w:val="21"/>
              </w:rPr>
            </w:pPr>
            <w:r>
              <w:rPr>
                <w:rFonts w:ascii="宋体" w:hint="eastAsia"/>
                <w:kern w:val="0"/>
                <w:szCs w:val="21"/>
              </w:rPr>
              <w:t>2</w:t>
            </w:r>
          </w:p>
        </w:tc>
        <w:tc>
          <w:tcPr>
            <w:tcW w:w="1985" w:type="dxa"/>
            <w:shd w:val="clear" w:color="auto" w:fill="auto"/>
            <w:vAlign w:val="center"/>
          </w:tcPr>
          <w:p w:rsidR="00994AB1" w:rsidRDefault="00CA0EAA">
            <w:pPr>
              <w:jc w:val="center"/>
              <w:rPr>
                <w:rFonts w:ascii="宋体"/>
                <w:kern w:val="0"/>
                <w:szCs w:val="21"/>
              </w:rPr>
            </w:pPr>
            <w:proofErr w:type="gramStart"/>
            <w:r>
              <w:rPr>
                <w:rFonts w:ascii="宋体" w:hint="eastAsia"/>
                <w:kern w:val="0"/>
                <w:szCs w:val="21"/>
              </w:rPr>
              <w:t>旁压式</w:t>
            </w:r>
            <w:proofErr w:type="gramEnd"/>
            <w:r>
              <w:rPr>
                <w:rFonts w:ascii="宋体" w:hint="eastAsia"/>
                <w:kern w:val="0"/>
                <w:szCs w:val="21"/>
              </w:rPr>
              <w:t>张力计</w:t>
            </w:r>
          </w:p>
        </w:tc>
        <w:tc>
          <w:tcPr>
            <w:tcW w:w="2575"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0</w:t>
            </w:r>
            <w:r>
              <w:rPr>
                <w:rFonts w:ascii="宋体" w:hint="eastAsia"/>
                <w:kern w:val="0"/>
                <w:szCs w:val="21"/>
              </w:rPr>
              <w:t>～</w:t>
            </w:r>
            <w:r>
              <w:rPr>
                <w:rFonts w:ascii="宋体"/>
                <w:kern w:val="0"/>
                <w:szCs w:val="21"/>
              </w:rPr>
              <w:t>50</w:t>
            </w:r>
            <w:r>
              <w:rPr>
                <w:rFonts w:ascii="宋体" w:hint="eastAsia"/>
                <w:kern w:val="0"/>
                <w:szCs w:val="21"/>
              </w:rPr>
              <w:t>）</w:t>
            </w:r>
            <w:proofErr w:type="spellStart"/>
            <w:r>
              <w:rPr>
                <w:rFonts w:ascii="宋体" w:hint="eastAsia"/>
                <w:kern w:val="0"/>
                <w:szCs w:val="21"/>
              </w:rPr>
              <w:t>kN</w:t>
            </w:r>
            <w:proofErr w:type="spellEnd"/>
          </w:p>
        </w:tc>
        <w:tc>
          <w:tcPr>
            <w:tcW w:w="2386" w:type="dxa"/>
            <w:shd w:val="clear" w:color="auto" w:fill="auto"/>
            <w:vAlign w:val="center"/>
          </w:tcPr>
          <w:p w:rsidR="00994AB1" w:rsidRDefault="00CA0EAA">
            <w:pPr>
              <w:jc w:val="center"/>
              <w:rPr>
                <w:rFonts w:ascii="宋体"/>
                <w:kern w:val="0"/>
                <w:szCs w:val="21"/>
              </w:rPr>
            </w:pPr>
            <w:r>
              <w:rPr>
                <w:rFonts w:ascii="宋体" w:hint="eastAsia"/>
                <w:kern w:val="0"/>
                <w:szCs w:val="21"/>
              </w:rPr>
              <w:t>0.5</w:t>
            </w:r>
            <w:r>
              <w:rPr>
                <w:rFonts w:ascii="宋体" w:hint="eastAsia"/>
                <w:kern w:val="0"/>
                <w:szCs w:val="21"/>
              </w:rPr>
              <w:t>级</w:t>
            </w:r>
          </w:p>
        </w:tc>
      </w:tr>
      <w:tr w:rsidR="00994AB1">
        <w:trPr>
          <w:trHeight w:val="407"/>
          <w:jc w:val="center"/>
        </w:trPr>
        <w:tc>
          <w:tcPr>
            <w:tcW w:w="709" w:type="dxa"/>
            <w:shd w:val="clear" w:color="auto" w:fill="auto"/>
            <w:vAlign w:val="center"/>
          </w:tcPr>
          <w:p w:rsidR="00994AB1" w:rsidRDefault="00CA0EAA">
            <w:pPr>
              <w:jc w:val="center"/>
              <w:rPr>
                <w:rFonts w:ascii="宋体"/>
                <w:kern w:val="0"/>
                <w:szCs w:val="21"/>
              </w:rPr>
            </w:pPr>
            <w:r>
              <w:rPr>
                <w:rFonts w:ascii="宋体" w:hint="eastAsia"/>
                <w:kern w:val="0"/>
                <w:szCs w:val="21"/>
              </w:rPr>
              <w:t>3</w:t>
            </w:r>
          </w:p>
        </w:tc>
        <w:tc>
          <w:tcPr>
            <w:tcW w:w="1985" w:type="dxa"/>
            <w:shd w:val="clear" w:color="auto" w:fill="auto"/>
            <w:vAlign w:val="center"/>
          </w:tcPr>
          <w:p w:rsidR="00994AB1" w:rsidRDefault="00CA0EAA">
            <w:pPr>
              <w:jc w:val="center"/>
              <w:rPr>
                <w:rFonts w:ascii="宋体"/>
                <w:kern w:val="0"/>
                <w:szCs w:val="21"/>
              </w:rPr>
            </w:pPr>
            <w:r>
              <w:rPr>
                <w:rFonts w:ascii="宋体" w:hint="eastAsia"/>
                <w:kern w:val="0"/>
                <w:szCs w:val="21"/>
              </w:rPr>
              <w:t>压力校验仪</w:t>
            </w:r>
          </w:p>
        </w:tc>
        <w:tc>
          <w:tcPr>
            <w:tcW w:w="2575"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0</w:t>
            </w:r>
            <w:r>
              <w:rPr>
                <w:rFonts w:ascii="宋体" w:hint="eastAsia"/>
                <w:kern w:val="0"/>
                <w:szCs w:val="21"/>
              </w:rPr>
              <w:t>～</w:t>
            </w:r>
            <w:r>
              <w:rPr>
                <w:rFonts w:ascii="宋体" w:hint="eastAsia"/>
                <w:kern w:val="0"/>
                <w:szCs w:val="21"/>
              </w:rPr>
              <w:t>10</w:t>
            </w:r>
            <w:r>
              <w:rPr>
                <w:rFonts w:ascii="宋体" w:hint="eastAsia"/>
                <w:kern w:val="0"/>
                <w:szCs w:val="21"/>
              </w:rPr>
              <w:t>）</w:t>
            </w:r>
            <w:r>
              <w:rPr>
                <w:rFonts w:ascii="宋体" w:hint="eastAsia"/>
                <w:kern w:val="0"/>
                <w:szCs w:val="21"/>
              </w:rPr>
              <w:t>MPa</w:t>
            </w:r>
          </w:p>
        </w:tc>
        <w:tc>
          <w:tcPr>
            <w:tcW w:w="2386" w:type="dxa"/>
            <w:shd w:val="clear" w:color="auto" w:fill="auto"/>
            <w:vAlign w:val="center"/>
          </w:tcPr>
          <w:p w:rsidR="00994AB1" w:rsidRDefault="00CA0EAA">
            <w:pPr>
              <w:jc w:val="center"/>
              <w:rPr>
                <w:rFonts w:ascii="宋体"/>
                <w:kern w:val="0"/>
                <w:szCs w:val="21"/>
              </w:rPr>
            </w:pPr>
            <w:r>
              <w:rPr>
                <w:rFonts w:ascii="宋体" w:hint="eastAsia"/>
                <w:kern w:val="0"/>
                <w:szCs w:val="21"/>
              </w:rPr>
              <w:t>0.25</w:t>
            </w:r>
            <w:r>
              <w:rPr>
                <w:rFonts w:ascii="宋体" w:hint="eastAsia"/>
                <w:kern w:val="0"/>
                <w:szCs w:val="21"/>
              </w:rPr>
              <w:t>级</w:t>
            </w:r>
          </w:p>
        </w:tc>
      </w:tr>
      <w:tr w:rsidR="00994AB1">
        <w:trPr>
          <w:trHeight w:val="407"/>
          <w:jc w:val="center"/>
        </w:trPr>
        <w:tc>
          <w:tcPr>
            <w:tcW w:w="709" w:type="dxa"/>
            <w:shd w:val="clear" w:color="auto" w:fill="auto"/>
            <w:vAlign w:val="center"/>
          </w:tcPr>
          <w:p w:rsidR="00994AB1" w:rsidRDefault="00CA0EAA">
            <w:pPr>
              <w:jc w:val="center"/>
              <w:rPr>
                <w:rFonts w:ascii="宋体"/>
                <w:kern w:val="0"/>
                <w:szCs w:val="21"/>
              </w:rPr>
            </w:pPr>
            <w:r>
              <w:rPr>
                <w:rFonts w:ascii="宋体" w:hint="eastAsia"/>
                <w:kern w:val="0"/>
                <w:szCs w:val="21"/>
              </w:rPr>
              <w:t>4</w:t>
            </w:r>
          </w:p>
        </w:tc>
        <w:tc>
          <w:tcPr>
            <w:tcW w:w="1985" w:type="dxa"/>
            <w:shd w:val="clear" w:color="auto" w:fill="auto"/>
            <w:vAlign w:val="center"/>
          </w:tcPr>
          <w:p w:rsidR="00994AB1" w:rsidRDefault="00CA0EAA">
            <w:pPr>
              <w:jc w:val="center"/>
              <w:rPr>
                <w:rFonts w:ascii="宋体"/>
                <w:kern w:val="0"/>
                <w:szCs w:val="21"/>
              </w:rPr>
            </w:pPr>
            <w:r>
              <w:rPr>
                <w:rFonts w:ascii="宋体" w:hint="eastAsia"/>
                <w:kern w:val="0"/>
                <w:szCs w:val="21"/>
              </w:rPr>
              <w:t>数字式压力表</w:t>
            </w:r>
          </w:p>
        </w:tc>
        <w:tc>
          <w:tcPr>
            <w:tcW w:w="2575"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0</w:t>
            </w:r>
            <w:r>
              <w:rPr>
                <w:rFonts w:ascii="宋体" w:hint="eastAsia"/>
                <w:kern w:val="0"/>
                <w:szCs w:val="21"/>
              </w:rPr>
              <w:t>～</w:t>
            </w:r>
            <w:r>
              <w:rPr>
                <w:rFonts w:ascii="宋体" w:hint="eastAsia"/>
                <w:kern w:val="0"/>
                <w:szCs w:val="21"/>
              </w:rPr>
              <w:t>10</w:t>
            </w:r>
            <w:r>
              <w:rPr>
                <w:rFonts w:ascii="宋体" w:hint="eastAsia"/>
                <w:kern w:val="0"/>
                <w:szCs w:val="21"/>
              </w:rPr>
              <w:t>）</w:t>
            </w:r>
            <w:r>
              <w:rPr>
                <w:rFonts w:ascii="宋体" w:hint="eastAsia"/>
                <w:kern w:val="0"/>
                <w:szCs w:val="21"/>
              </w:rPr>
              <w:t>MPa</w:t>
            </w:r>
          </w:p>
        </w:tc>
        <w:tc>
          <w:tcPr>
            <w:tcW w:w="2386" w:type="dxa"/>
            <w:shd w:val="clear" w:color="auto" w:fill="auto"/>
            <w:vAlign w:val="center"/>
          </w:tcPr>
          <w:p w:rsidR="00994AB1" w:rsidRDefault="00CA0EAA">
            <w:pPr>
              <w:jc w:val="center"/>
              <w:rPr>
                <w:rFonts w:ascii="宋体"/>
                <w:kern w:val="0"/>
                <w:szCs w:val="21"/>
              </w:rPr>
            </w:pPr>
            <w:r>
              <w:rPr>
                <w:rFonts w:ascii="宋体" w:hint="eastAsia"/>
                <w:kern w:val="0"/>
                <w:szCs w:val="21"/>
              </w:rPr>
              <w:t>0.05</w:t>
            </w:r>
            <w:r>
              <w:rPr>
                <w:rFonts w:ascii="宋体" w:hint="eastAsia"/>
                <w:kern w:val="0"/>
                <w:szCs w:val="21"/>
              </w:rPr>
              <w:t>级</w:t>
            </w:r>
          </w:p>
        </w:tc>
      </w:tr>
      <w:tr w:rsidR="00994AB1">
        <w:trPr>
          <w:trHeight w:val="404"/>
          <w:jc w:val="center"/>
        </w:trPr>
        <w:tc>
          <w:tcPr>
            <w:tcW w:w="709" w:type="dxa"/>
            <w:shd w:val="clear" w:color="auto" w:fill="auto"/>
            <w:vAlign w:val="center"/>
          </w:tcPr>
          <w:p w:rsidR="00994AB1" w:rsidRDefault="00CA0EAA">
            <w:pPr>
              <w:jc w:val="center"/>
              <w:rPr>
                <w:rFonts w:ascii="宋体"/>
                <w:kern w:val="0"/>
                <w:szCs w:val="21"/>
              </w:rPr>
            </w:pPr>
            <w:r>
              <w:rPr>
                <w:rFonts w:ascii="宋体" w:hint="eastAsia"/>
                <w:kern w:val="0"/>
                <w:szCs w:val="21"/>
              </w:rPr>
              <w:t>5</w:t>
            </w:r>
          </w:p>
        </w:tc>
        <w:tc>
          <w:tcPr>
            <w:tcW w:w="1985" w:type="dxa"/>
            <w:shd w:val="clear" w:color="auto" w:fill="auto"/>
            <w:vAlign w:val="center"/>
          </w:tcPr>
          <w:p w:rsidR="00994AB1" w:rsidRDefault="00CA0EAA">
            <w:pPr>
              <w:jc w:val="center"/>
              <w:rPr>
                <w:rFonts w:ascii="宋体"/>
                <w:kern w:val="0"/>
                <w:szCs w:val="21"/>
              </w:rPr>
            </w:pPr>
            <w:r>
              <w:rPr>
                <w:rFonts w:ascii="宋体" w:hint="eastAsia"/>
                <w:kern w:val="0"/>
                <w:szCs w:val="21"/>
              </w:rPr>
              <w:t>计时器</w:t>
            </w:r>
          </w:p>
        </w:tc>
        <w:tc>
          <w:tcPr>
            <w:tcW w:w="2575" w:type="dxa"/>
            <w:shd w:val="clear" w:color="auto" w:fill="auto"/>
            <w:vAlign w:val="center"/>
          </w:tcPr>
          <w:p w:rsidR="00994AB1" w:rsidRDefault="00CA0EAA">
            <w:pPr>
              <w:jc w:val="center"/>
              <w:rPr>
                <w:rFonts w:ascii="宋体"/>
                <w:kern w:val="0"/>
                <w:szCs w:val="21"/>
              </w:rPr>
            </w:pPr>
            <w:r>
              <w:rPr>
                <w:rFonts w:ascii="宋体"/>
                <w:kern w:val="0"/>
                <w:szCs w:val="21"/>
              </w:rPr>
              <w:t>(</w:t>
            </w:r>
            <w:r>
              <w:rPr>
                <w:rFonts w:ascii="宋体" w:hint="eastAsia"/>
                <w:kern w:val="0"/>
                <w:szCs w:val="21"/>
              </w:rPr>
              <w:t>0</w:t>
            </w:r>
            <w:r>
              <w:rPr>
                <w:rFonts w:ascii="宋体" w:hint="eastAsia"/>
                <w:kern w:val="0"/>
                <w:szCs w:val="21"/>
              </w:rPr>
              <w:t>～</w:t>
            </w:r>
            <w:r>
              <w:rPr>
                <w:rFonts w:ascii="宋体" w:hint="eastAsia"/>
                <w:kern w:val="0"/>
                <w:szCs w:val="21"/>
              </w:rPr>
              <w:t>24</w:t>
            </w:r>
            <w:r>
              <w:rPr>
                <w:rFonts w:ascii="宋体" w:hint="eastAsia"/>
                <w:kern w:val="0"/>
                <w:szCs w:val="21"/>
              </w:rPr>
              <w:t>）</w:t>
            </w:r>
            <w:r>
              <w:rPr>
                <w:rFonts w:ascii="宋体" w:hint="eastAsia"/>
                <w:kern w:val="0"/>
                <w:szCs w:val="21"/>
              </w:rPr>
              <w:t>h</w:t>
            </w:r>
          </w:p>
        </w:tc>
        <w:tc>
          <w:tcPr>
            <w:tcW w:w="2386"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30s/d</w:t>
            </w:r>
          </w:p>
        </w:tc>
      </w:tr>
      <w:tr w:rsidR="00994AB1">
        <w:trPr>
          <w:trHeight w:val="404"/>
          <w:jc w:val="center"/>
        </w:trPr>
        <w:tc>
          <w:tcPr>
            <w:tcW w:w="709" w:type="dxa"/>
            <w:shd w:val="clear" w:color="auto" w:fill="auto"/>
            <w:vAlign w:val="center"/>
          </w:tcPr>
          <w:p w:rsidR="00994AB1" w:rsidRDefault="00CA0EAA">
            <w:pPr>
              <w:jc w:val="center"/>
              <w:rPr>
                <w:rFonts w:ascii="宋体"/>
                <w:kern w:val="0"/>
                <w:szCs w:val="21"/>
              </w:rPr>
            </w:pPr>
            <w:r>
              <w:rPr>
                <w:rFonts w:ascii="宋体" w:hint="eastAsia"/>
                <w:kern w:val="0"/>
                <w:szCs w:val="21"/>
              </w:rPr>
              <w:t>6</w:t>
            </w:r>
          </w:p>
        </w:tc>
        <w:tc>
          <w:tcPr>
            <w:tcW w:w="1985" w:type="dxa"/>
            <w:shd w:val="clear" w:color="auto" w:fill="auto"/>
            <w:vAlign w:val="center"/>
          </w:tcPr>
          <w:p w:rsidR="00994AB1" w:rsidRDefault="00CA0EAA">
            <w:pPr>
              <w:jc w:val="center"/>
              <w:rPr>
                <w:rFonts w:ascii="宋体"/>
                <w:kern w:val="0"/>
                <w:szCs w:val="21"/>
              </w:rPr>
            </w:pPr>
            <w:r>
              <w:rPr>
                <w:rFonts w:ascii="宋体" w:hint="eastAsia"/>
                <w:kern w:val="0"/>
                <w:szCs w:val="21"/>
              </w:rPr>
              <w:t>温度计</w:t>
            </w:r>
          </w:p>
        </w:tc>
        <w:tc>
          <w:tcPr>
            <w:tcW w:w="2575"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0</w:t>
            </w:r>
            <w:r>
              <w:rPr>
                <w:rFonts w:ascii="宋体" w:hint="eastAsia"/>
                <w:kern w:val="0"/>
                <w:szCs w:val="21"/>
              </w:rPr>
              <w:t>～</w:t>
            </w:r>
            <w:r>
              <w:rPr>
                <w:rFonts w:ascii="宋体" w:hint="eastAsia"/>
                <w:kern w:val="0"/>
                <w:szCs w:val="21"/>
              </w:rPr>
              <w:t>50</w:t>
            </w:r>
            <w:r>
              <w:rPr>
                <w:rFonts w:ascii="宋体" w:hint="eastAsia"/>
                <w:kern w:val="0"/>
                <w:szCs w:val="21"/>
              </w:rPr>
              <w:t>）℃</w:t>
            </w:r>
          </w:p>
        </w:tc>
        <w:tc>
          <w:tcPr>
            <w:tcW w:w="2386" w:type="dxa"/>
            <w:shd w:val="clear" w:color="auto" w:fill="auto"/>
            <w:vAlign w:val="center"/>
          </w:tcPr>
          <w:p w:rsidR="00994AB1" w:rsidRDefault="00CA0EAA">
            <w:pPr>
              <w:jc w:val="center"/>
              <w:rPr>
                <w:rFonts w:ascii="宋体"/>
                <w:kern w:val="0"/>
                <w:szCs w:val="21"/>
              </w:rPr>
            </w:pPr>
            <w:r>
              <w:rPr>
                <w:rFonts w:ascii="宋体" w:hint="eastAsia"/>
                <w:kern w:val="0"/>
                <w:szCs w:val="21"/>
              </w:rPr>
              <w:t>±</w:t>
            </w:r>
            <w:r>
              <w:rPr>
                <w:rFonts w:ascii="宋体" w:hint="eastAsia"/>
                <w:kern w:val="0"/>
                <w:szCs w:val="21"/>
              </w:rPr>
              <w:t>0.5%</w:t>
            </w:r>
          </w:p>
        </w:tc>
      </w:tr>
    </w:tbl>
    <w:p w:rsidR="00994AB1" w:rsidRDefault="00CA0EAA">
      <w:pPr>
        <w:pStyle w:val="afff2"/>
        <w:numPr>
          <w:ilvl w:val="1"/>
          <w:numId w:val="19"/>
        </w:numPr>
        <w:spacing w:before="156" w:after="156"/>
        <w:ind w:left="426" w:hanging="426"/>
        <w:rPr>
          <w:sz w:val="24"/>
          <w:szCs w:val="24"/>
        </w:rPr>
      </w:pPr>
      <w:bookmarkStart w:id="32" w:name="_Toc113977969"/>
      <w:r>
        <w:rPr>
          <w:rFonts w:hint="eastAsia"/>
          <w:sz w:val="24"/>
          <w:szCs w:val="24"/>
        </w:rPr>
        <w:t>校准用传压介质</w:t>
      </w:r>
      <w:bookmarkEnd w:id="32"/>
    </w:p>
    <w:p w:rsidR="00994AB1" w:rsidRDefault="00CA0EAA">
      <w:pPr>
        <w:ind w:firstLineChars="200" w:firstLine="480"/>
        <w:rPr>
          <w:sz w:val="24"/>
        </w:rPr>
      </w:pPr>
      <w:r>
        <w:rPr>
          <w:rFonts w:hint="eastAsia"/>
          <w:sz w:val="24"/>
        </w:rPr>
        <w:t>校准中所用传压介质应与指重表所用介质一致，为无腐蚀性不可压缩液体。</w:t>
      </w:r>
    </w:p>
    <w:p w:rsidR="00994AB1" w:rsidRDefault="00CA0EAA">
      <w:pPr>
        <w:pStyle w:val="afff5"/>
        <w:numPr>
          <w:ilvl w:val="0"/>
          <w:numId w:val="19"/>
        </w:numPr>
        <w:tabs>
          <w:tab w:val="left" w:pos="284"/>
        </w:tabs>
        <w:spacing w:before="312" w:after="312"/>
        <w:ind w:left="284" w:hanging="284"/>
        <w:outlineLvl w:val="0"/>
        <w:rPr>
          <w:sz w:val="24"/>
          <w:szCs w:val="24"/>
        </w:rPr>
      </w:pPr>
      <w:bookmarkStart w:id="33" w:name="_Toc113977970"/>
      <w:bookmarkStart w:id="34" w:name="_Toc138496520"/>
      <w:r>
        <w:rPr>
          <w:rFonts w:hint="eastAsia"/>
          <w:sz w:val="24"/>
          <w:szCs w:val="24"/>
        </w:rPr>
        <w:t>校准项目</w:t>
      </w:r>
      <w:bookmarkEnd w:id="33"/>
      <w:bookmarkEnd w:id="34"/>
      <w:r>
        <w:rPr>
          <w:rFonts w:hint="eastAsia"/>
          <w:sz w:val="24"/>
          <w:szCs w:val="24"/>
        </w:rPr>
        <w:t>和校准方法</w:t>
      </w:r>
    </w:p>
    <w:p w:rsidR="00994AB1" w:rsidRDefault="00CA0EAA">
      <w:pPr>
        <w:spacing w:line="360" w:lineRule="auto"/>
        <w:ind w:firstLineChars="200" w:firstLine="480"/>
        <w:rPr>
          <w:sz w:val="24"/>
        </w:rPr>
      </w:pPr>
      <w:r>
        <w:rPr>
          <w:rFonts w:hint="eastAsia"/>
          <w:sz w:val="24"/>
        </w:rPr>
        <w:t>校准项目内容包括：</w:t>
      </w:r>
      <w:r>
        <w:rPr>
          <w:rFonts w:hint="eastAsia"/>
          <w:sz w:val="24"/>
        </w:rPr>
        <w:t xml:space="preserve"> </w:t>
      </w:r>
    </w:p>
    <w:p w:rsidR="00994AB1" w:rsidRDefault="00CA0EAA">
      <w:pPr>
        <w:numPr>
          <w:ilvl w:val="0"/>
          <w:numId w:val="21"/>
        </w:numPr>
        <w:spacing w:line="360" w:lineRule="auto"/>
        <w:rPr>
          <w:sz w:val="24"/>
        </w:rPr>
      </w:pPr>
      <w:r>
        <w:rPr>
          <w:rFonts w:hint="eastAsia"/>
          <w:sz w:val="24"/>
        </w:rPr>
        <w:t>外观；</w:t>
      </w:r>
    </w:p>
    <w:p w:rsidR="00994AB1" w:rsidRDefault="00CA0EAA">
      <w:pPr>
        <w:numPr>
          <w:ilvl w:val="0"/>
          <w:numId w:val="21"/>
        </w:numPr>
        <w:spacing w:line="360" w:lineRule="auto"/>
        <w:rPr>
          <w:sz w:val="24"/>
        </w:rPr>
      </w:pPr>
      <w:r>
        <w:rPr>
          <w:rFonts w:hint="eastAsia"/>
          <w:sz w:val="24"/>
        </w:rPr>
        <w:t>基本误差；</w:t>
      </w:r>
    </w:p>
    <w:p w:rsidR="00994AB1" w:rsidRDefault="00CA0EAA">
      <w:pPr>
        <w:numPr>
          <w:ilvl w:val="0"/>
          <w:numId w:val="21"/>
        </w:numPr>
        <w:spacing w:line="360" w:lineRule="auto"/>
        <w:rPr>
          <w:sz w:val="24"/>
        </w:rPr>
      </w:pPr>
      <w:r>
        <w:rPr>
          <w:rFonts w:hint="eastAsia"/>
          <w:sz w:val="24"/>
        </w:rPr>
        <w:t>回程误差（重量指示仪单独校准）；</w:t>
      </w:r>
    </w:p>
    <w:p w:rsidR="00994AB1" w:rsidRDefault="00CA0EAA">
      <w:pPr>
        <w:numPr>
          <w:ilvl w:val="0"/>
          <w:numId w:val="21"/>
        </w:numPr>
        <w:spacing w:line="360" w:lineRule="auto"/>
        <w:rPr>
          <w:sz w:val="24"/>
        </w:rPr>
      </w:pPr>
      <w:r>
        <w:rPr>
          <w:rFonts w:hint="eastAsia"/>
          <w:sz w:val="24"/>
        </w:rPr>
        <w:t>轻敲位移；</w:t>
      </w:r>
    </w:p>
    <w:p w:rsidR="00994AB1" w:rsidRDefault="00CA0EAA">
      <w:pPr>
        <w:numPr>
          <w:ilvl w:val="0"/>
          <w:numId w:val="21"/>
        </w:numPr>
        <w:spacing w:line="360" w:lineRule="auto"/>
        <w:rPr>
          <w:sz w:val="24"/>
        </w:rPr>
      </w:pPr>
      <w:r>
        <w:rPr>
          <w:rFonts w:hint="eastAsia"/>
          <w:sz w:val="24"/>
        </w:rPr>
        <w:t>灵敏限（重量指示仪单独校准）；</w:t>
      </w:r>
    </w:p>
    <w:p w:rsidR="00994AB1" w:rsidRDefault="00CA0EAA">
      <w:pPr>
        <w:numPr>
          <w:ilvl w:val="0"/>
          <w:numId w:val="21"/>
        </w:numPr>
        <w:spacing w:line="360" w:lineRule="auto"/>
        <w:rPr>
          <w:sz w:val="24"/>
        </w:rPr>
      </w:pPr>
      <w:r>
        <w:rPr>
          <w:rFonts w:hint="eastAsia"/>
          <w:sz w:val="24"/>
        </w:rPr>
        <w:t>指针偏转平稳性；</w:t>
      </w:r>
    </w:p>
    <w:p w:rsidR="00994AB1" w:rsidRDefault="00CA0EAA">
      <w:pPr>
        <w:numPr>
          <w:ilvl w:val="0"/>
          <w:numId w:val="21"/>
        </w:numPr>
        <w:spacing w:line="360" w:lineRule="auto"/>
        <w:rPr>
          <w:sz w:val="24"/>
        </w:rPr>
      </w:pPr>
      <w:r>
        <w:rPr>
          <w:rFonts w:hint="eastAsia"/>
          <w:sz w:val="24"/>
        </w:rPr>
        <w:t>密封性能；</w:t>
      </w:r>
    </w:p>
    <w:p w:rsidR="00994AB1" w:rsidRDefault="00CA0EAA">
      <w:pPr>
        <w:numPr>
          <w:ilvl w:val="0"/>
          <w:numId w:val="21"/>
        </w:numPr>
        <w:spacing w:line="360" w:lineRule="auto"/>
        <w:rPr>
          <w:sz w:val="24"/>
        </w:rPr>
      </w:pPr>
      <w:r>
        <w:rPr>
          <w:rFonts w:hint="eastAsia"/>
          <w:sz w:val="24"/>
        </w:rPr>
        <w:t>记录仪时钟误差。</w:t>
      </w:r>
    </w:p>
    <w:p w:rsidR="00994AB1" w:rsidRDefault="00CA0EAA">
      <w:pPr>
        <w:pStyle w:val="afff2"/>
        <w:numPr>
          <w:ilvl w:val="1"/>
          <w:numId w:val="19"/>
        </w:numPr>
        <w:spacing w:before="156" w:after="156"/>
        <w:ind w:left="426" w:hanging="426"/>
        <w:rPr>
          <w:sz w:val="24"/>
          <w:szCs w:val="24"/>
        </w:rPr>
      </w:pPr>
      <w:bookmarkStart w:id="35" w:name="_Toc113977972"/>
      <w:r>
        <w:rPr>
          <w:rFonts w:hint="eastAsia"/>
          <w:sz w:val="24"/>
          <w:szCs w:val="24"/>
        </w:rPr>
        <w:t>外观检查</w:t>
      </w:r>
      <w:bookmarkEnd w:id="35"/>
    </w:p>
    <w:p w:rsidR="00994AB1" w:rsidRDefault="00CA0EAA">
      <w:pPr>
        <w:pStyle w:val="afffffff1"/>
        <w:spacing w:before="156" w:after="156"/>
        <w:ind w:left="375" w:firstLineChars="0" w:firstLine="0"/>
        <w:rPr>
          <w:sz w:val="24"/>
          <w:szCs w:val="24"/>
        </w:rPr>
      </w:pPr>
      <w:r>
        <w:rPr>
          <w:rFonts w:hint="eastAsia"/>
          <w:sz w:val="24"/>
          <w:szCs w:val="24"/>
        </w:rPr>
        <w:t>目测检查被校准指重表外观，应符合</w:t>
      </w:r>
      <w:r>
        <w:rPr>
          <w:rFonts w:hint="eastAsia"/>
          <w:sz w:val="24"/>
          <w:szCs w:val="24"/>
        </w:rPr>
        <w:t>5.1</w:t>
      </w:r>
      <w:r>
        <w:rPr>
          <w:rFonts w:hint="eastAsia"/>
          <w:sz w:val="24"/>
          <w:szCs w:val="24"/>
        </w:rPr>
        <w:t>要求。</w:t>
      </w:r>
    </w:p>
    <w:p w:rsidR="00994AB1" w:rsidRDefault="00CA0EAA">
      <w:pPr>
        <w:pStyle w:val="afff2"/>
        <w:numPr>
          <w:ilvl w:val="1"/>
          <w:numId w:val="19"/>
        </w:numPr>
        <w:spacing w:before="156" w:after="156"/>
        <w:ind w:left="426" w:hanging="426"/>
        <w:rPr>
          <w:sz w:val="24"/>
          <w:szCs w:val="24"/>
        </w:rPr>
      </w:pPr>
      <w:bookmarkStart w:id="36" w:name="_Toc113977973"/>
      <w:r>
        <w:rPr>
          <w:rFonts w:hint="eastAsia"/>
          <w:sz w:val="24"/>
          <w:szCs w:val="24"/>
        </w:rPr>
        <w:t>基本误差校准</w:t>
      </w:r>
      <w:bookmarkEnd w:id="36"/>
    </w:p>
    <w:p w:rsidR="00994AB1" w:rsidRDefault="00CA0EAA">
      <w:pPr>
        <w:pStyle w:val="afff7"/>
        <w:numPr>
          <w:ilvl w:val="0"/>
          <w:numId w:val="0"/>
        </w:numPr>
        <w:spacing w:before="156" w:after="156"/>
        <w:rPr>
          <w:sz w:val="24"/>
          <w:szCs w:val="24"/>
        </w:rPr>
      </w:pPr>
      <w:r>
        <w:rPr>
          <w:rFonts w:hint="eastAsia"/>
          <w:sz w:val="24"/>
          <w:szCs w:val="24"/>
        </w:rPr>
        <w:t>7.2.1</w:t>
      </w:r>
      <w:r>
        <w:rPr>
          <w:rFonts w:hint="eastAsia"/>
          <w:sz w:val="24"/>
          <w:szCs w:val="24"/>
        </w:rPr>
        <w:t>重量指示仪校准</w:t>
      </w:r>
    </w:p>
    <w:p w:rsidR="00994AB1" w:rsidRDefault="00CA0EAA">
      <w:pPr>
        <w:pStyle w:val="afff7"/>
        <w:numPr>
          <w:ilvl w:val="0"/>
          <w:numId w:val="0"/>
        </w:numPr>
        <w:spacing w:before="156" w:after="156"/>
        <w:rPr>
          <w:sz w:val="24"/>
          <w:szCs w:val="24"/>
        </w:rPr>
      </w:pPr>
      <w:r>
        <w:rPr>
          <w:rFonts w:hint="eastAsia"/>
          <w:sz w:val="24"/>
          <w:szCs w:val="24"/>
        </w:rPr>
        <w:t>7.2.1.1</w:t>
      </w:r>
      <w:r>
        <w:rPr>
          <w:rFonts w:hint="eastAsia"/>
          <w:sz w:val="24"/>
          <w:szCs w:val="24"/>
        </w:rPr>
        <w:t>校准试验点选择</w:t>
      </w:r>
    </w:p>
    <w:p w:rsidR="00994AB1" w:rsidRDefault="00CA0EAA">
      <w:pPr>
        <w:spacing w:line="360" w:lineRule="auto"/>
        <w:ind w:firstLineChars="200" w:firstLine="480"/>
        <w:rPr>
          <w:sz w:val="24"/>
        </w:rPr>
      </w:pPr>
      <w:r>
        <w:rPr>
          <w:rFonts w:hint="eastAsia"/>
          <w:sz w:val="24"/>
        </w:rPr>
        <w:t>校准试验点根据死绳固定器额定输出压力范围按整数不少于</w:t>
      </w:r>
      <w:r>
        <w:rPr>
          <w:rFonts w:hint="eastAsia"/>
          <w:sz w:val="24"/>
        </w:rPr>
        <w:t>5</w:t>
      </w:r>
      <w:r>
        <w:rPr>
          <w:rFonts w:hint="eastAsia"/>
          <w:sz w:val="24"/>
        </w:rPr>
        <w:t>点均匀选取，包括上限和下限，见表</w:t>
      </w:r>
      <w:r>
        <w:rPr>
          <w:rFonts w:hint="eastAsia"/>
          <w:sz w:val="24"/>
        </w:rPr>
        <w:t>4</w:t>
      </w:r>
      <w:r>
        <w:rPr>
          <w:rFonts w:hint="eastAsia"/>
          <w:sz w:val="24"/>
        </w:rPr>
        <w:t>校准试验点选择。</w:t>
      </w:r>
    </w:p>
    <w:p w:rsidR="00994AB1" w:rsidRDefault="00CA0EAA">
      <w:pPr>
        <w:pStyle w:val="afffffff1"/>
        <w:spacing w:before="156" w:after="156"/>
        <w:ind w:left="284" w:firstLineChars="0" w:firstLine="0"/>
        <w:jc w:val="center"/>
        <w:rPr>
          <w:rFonts w:ascii="黑体" w:eastAsia="黑体" w:hAnsi="黑体"/>
        </w:rPr>
      </w:pPr>
      <w:r>
        <w:rPr>
          <w:rFonts w:ascii="黑体" w:eastAsia="黑体" w:hAnsi="黑体" w:hint="eastAsia"/>
        </w:rPr>
        <w:t>表</w:t>
      </w:r>
      <w:r>
        <w:rPr>
          <w:rFonts w:ascii="黑体" w:eastAsia="黑体" w:hAnsi="黑体" w:hint="eastAsia"/>
        </w:rPr>
        <w:t xml:space="preserve">4 </w:t>
      </w:r>
      <w:r>
        <w:rPr>
          <w:rFonts w:ascii="黑体" w:eastAsia="黑体" w:hAnsi="黑体" w:hint="eastAsia"/>
        </w:rPr>
        <w:t>校准试验点选择</w:t>
      </w:r>
    </w:p>
    <w:tbl>
      <w:tblPr>
        <w:tblStyle w:val="affc"/>
        <w:tblW w:w="9356" w:type="dxa"/>
        <w:tblInd w:w="108" w:type="dxa"/>
        <w:tblLayout w:type="fixed"/>
        <w:tblLook w:val="04A0" w:firstRow="1" w:lastRow="0" w:firstColumn="1" w:lastColumn="0" w:noHBand="0" w:noVBand="1"/>
      </w:tblPr>
      <w:tblGrid>
        <w:gridCol w:w="709"/>
        <w:gridCol w:w="3536"/>
        <w:gridCol w:w="5111"/>
      </w:tblGrid>
      <w:tr w:rsidR="00994AB1">
        <w:trPr>
          <w:trHeight w:val="464"/>
        </w:trPr>
        <w:tc>
          <w:tcPr>
            <w:tcW w:w="709" w:type="dxa"/>
            <w:vAlign w:val="center"/>
          </w:tcPr>
          <w:p w:rsidR="00994AB1" w:rsidRDefault="00CA0EAA">
            <w:pPr>
              <w:jc w:val="center"/>
              <w:rPr>
                <w:rFonts w:ascii="宋体"/>
                <w:kern w:val="0"/>
                <w:szCs w:val="21"/>
              </w:rPr>
            </w:pPr>
            <w:r>
              <w:rPr>
                <w:rFonts w:ascii="宋体" w:hint="eastAsia"/>
                <w:kern w:val="0"/>
                <w:szCs w:val="21"/>
              </w:rPr>
              <w:t>序号</w:t>
            </w:r>
          </w:p>
        </w:tc>
        <w:tc>
          <w:tcPr>
            <w:tcW w:w="3536" w:type="dxa"/>
            <w:vAlign w:val="center"/>
          </w:tcPr>
          <w:p w:rsidR="00994AB1" w:rsidRDefault="00CA0EAA">
            <w:pPr>
              <w:jc w:val="center"/>
              <w:rPr>
                <w:rFonts w:ascii="宋体"/>
                <w:kern w:val="0"/>
                <w:szCs w:val="21"/>
              </w:rPr>
            </w:pPr>
            <w:r>
              <w:rPr>
                <w:rFonts w:ascii="宋体" w:hint="eastAsia"/>
                <w:kern w:val="0"/>
                <w:szCs w:val="21"/>
              </w:rPr>
              <w:t>死绳固定器额定输出压力（</w:t>
            </w:r>
            <w:r>
              <w:rPr>
                <w:rFonts w:ascii="宋体" w:hint="eastAsia"/>
                <w:kern w:val="0"/>
                <w:szCs w:val="21"/>
              </w:rPr>
              <w:t>MPa</w:t>
            </w:r>
            <w:r>
              <w:rPr>
                <w:rFonts w:ascii="宋体" w:hint="eastAsia"/>
                <w:kern w:val="0"/>
                <w:szCs w:val="21"/>
              </w:rPr>
              <w:t>）</w:t>
            </w:r>
          </w:p>
        </w:tc>
        <w:tc>
          <w:tcPr>
            <w:tcW w:w="5111" w:type="dxa"/>
            <w:vAlign w:val="center"/>
          </w:tcPr>
          <w:p w:rsidR="00994AB1" w:rsidRDefault="00CA0EAA">
            <w:pPr>
              <w:jc w:val="center"/>
              <w:rPr>
                <w:rFonts w:ascii="宋体"/>
                <w:kern w:val="0"/>
                <w:szCs w:val="21"/>
              </w:rPr>
            </w:pPr>
            <w:r>
              <w:rPr>
                <w:rFonts w:ascii="宋体" w:hint="eastAsia"/>
                <w:kern w:val="0"/>
                <w:szCs w:val="21"/>
              </w:rPr>
              <w:t>校准点（</w:t>
            </w:r>
            <w:r>
              <w:rPr>
                <w:rFonts w:ascii="宋体" w:hint="eastAsia"/>
                <w:kern w:val="0"/>
                <w:szCs w:val="21"/>
              </w:rPr>
              <w:t>MPa</w:t>
            </w:r>
            <w:r>
              <w:rPr>
                <w:rFonts w:ascii="宋体" w:hint="eastAsia"/>
                <w:kern w:val="0"/>
                <w:szCs w:val="21"/>
              </w:rPr>
              <w:t>）</w:t>
            </w:r>
          </w:p>
        </w:tc>
      </w:tr>
      <w:tr w:rsidR="00994AB1">
        <w:trPr>
          <w:trHeight w:val="413"/>
        </w:trPr>
        <w:tc>
          <w:tcPr>
            <w:tcW w:w="709" w:type="dxa"/>
            <w:vAlign w:val="center"/>
          </w:tcPr>
          <w:p w:rsidR="00994AB1" w:rsidRDefault="00CA0EAA">
            <w:pPr>
              <w:jc w:val="center"/>
              <w:rPr>
                <w:rFonts w:ascii="宋体"/>
                <w:kern w:val="0"/>
                <w:szCs w:val="21"/>
              </w:rPr>
            </w:pPr>
            <w:r>
              <w:rPr>
                <w:rFonts w:ascii="宋体" w:hint="eastAsia"/>
                <w:kern w:val="0"/>
                <w:szCs w:val="21"/>
              </w:rPr>
              <w:t>1</w:t>
            </w:r>
          </w:p>
        </w:tc>
        <w:tc>
          <w:tcPr>
            <w:tcW w:w="3536" w:type="dxa"/>
            <w:vAlign w:val="center"/>
          </w:tcPr>
          <w:p w:rsidR="00994AB1" w:rsidRDefault="00CA0EAA">
            <w:pPr>
              <w:jc w:val="center"/>
              <w:rPr>
                <w:rFonts w:ascii="宋体"/>
                <w:kern w:val="0"/>
                <w:szCs w:val="21"/>
              </w:rPr>
            </w:pPr>
            <w:r>
              <w:rPr>
                <w:rFonts w:ascii="宋体" w:hint="eastAsia"/>
                <w:kern w:val="0"/>
                <w:szCs w:val="21"/>
              </w:rPr>
              <w:t>9</w:t>
            </w:r>
          </w:p>
        </w:tc>
        <w:tc>
          <w:tcPr>
            <w:tcW w:w="5111" w:type="dxa"/>
            <w:vAlign w:val="center"/>
          </w:tcPr>
          <w:p w:rsidR="00994AB1" w:rsidRDefault="00CA0EAA">
            <w:pPr>
              <w:jc w:val="center"/>
              <w:rPr>
                <w:rFonts w:ascii="宋体"/>
                <w:kern w:val="0"/>
                <w:szCs w:val="21"/>
              </w:rPr>
            </w:pPr>
            <w:r>
              <w:rPr>
                <w:rFonts w:ascii="宋体" w:hint="eastAsia"/>
                <w:kern w:val="0"/>
                <w:szCs w:val="21"/>
              </w:rPr>
              <w:t>0</w:t>
            </w:r>
            <w:r>
              <w:rPr>
                <w:rFonts w:ascii="宋体" w:hint="eastAsia"/>
                <w:kern w:val="0"/>
                <w:szCs w:val="21"/>
              </w:rPr>
              <w:t>，</w:t>
            </w:r>
            <w:r>
              <w:rPr>
                <w:rFonts w:ascii="宋体" w:hint="eastAsia"/>
                <w:kern w:val="0"/>
                <w:szCs w:val="21"/>
              </w:rPr>
              <w:t>1</w:t>
            </w:r>
            <w:r>
              <w:rPr>
                <w:rFonts w:ascii="宋体" w:hint="eastAsia"/>
                <w:kern w:val="0"/>
                <w:szCs w:val="21"/>
              </w:rPr>
              <w:t>，</w:t>
            </w:r>
            <w:r>
              <w:rPr>
                <w:rFonts w:ascii="宋体" w:hint="eastAsia"/>
                <w:kern w:val="0"/>
                <w:szCs w:val="21"/>
              </w:rPr>
              <w:t>2</w:t>
            </w:r>
            <w:r>
              <w:rPr>
                <w:rFonts w:ascii="宋体" w:hint="eastAsia"/>
                <w:kern w:val="0"/>
                <w:szCs w:val="21"/>
              </w:rPr>
              <w:t>，</w:t>
            </w:r>
            <w:r>
              <w:rPr>
                <w:rFonts w:ascii="宋体" w:hint="eastAsia"/>
                <w:kern w:val="0"/>
                <w:szCs w:val="21"/>
              </w:rPr>
              <w:t>3</w:t>
            </w:r>
            <w:r>
              <w:rPr>
                <w:rFonts w:ascii="宋体" w:hint="eastAsia"/>
                <w:kern w:val="0"/>
                <w:szCs w:val="21"/>
              </w:rPr>
              <w:t>，</w:t>
            </w:r>
            <w:r>
              <w:rPr>
                <w:rFonts w:ascii="宋体" w:hint="eastAsia"/>
                <w:kern w:val="0"/>
                <w:szCs w:val="21"/>
              </w:rPr>
              <w:t>4</w:t>
            </w:r>
            <w:r>
              <w:rPr>
                <w:rFonts w:ascii="宋体" w:hint="eastAsia"/>
                <w:kern w:val="0"/>
                <w:szCs w:val="21"/>
              </w:rPr>
              <w:t>，</w:t>
            </w:r>
            <w:r>
              <w:rPr>
                <w:rFonts w:ascii="宋体" w:hint="eastAsia"/>
                <w:kern w:val="0"/>
                <w:szCs w:val="21"/>
              </w:rPr>
              <w:t>5</w:t>
            </w:r>
            <w:r>
              <w:rPr>
                <w:rFonts w:ascii="宋体" w:hint="eastAsia"/>
                <w:kern w:val="0"/>
                <w:szCs w:val="21"/>
              </w:rPr>
              <w:t>，</w:t>
            </w:r>
            <w:r>
              <w:rPr>
                <w:rFonts w:ascii="宋体" w:hint="eastAsia"/>
                <w:kern w:val="0"/>
                <w:szCs w:val="21"/>
              </w:rPr>
              <w:t>6</w:t>
            </w:r>
            <w:r>
              <w:rPr>
                <w:rFonts w:ascii="宋体" w:hint="eastAsia"/>
                <w:kern w:val="0"/>
                <w:szCs w:val="21"/>
              </w:rPr>
              <w:t>，</w:t>
            </w:r>
            <w:r>
              <w:rPr>
                <w:rFonts w:ascii="宋体" w:hint="eastAsia"/>
                <w:kern w:val="0"/>
                <w:szCs w:val="21"/>
              </w:rPr>
              <w:t>7</w:t>
            </w:r>
            <w:r>
              <w:rPr>
                <w:rFonts w:ascii="宋体" w:hint="eastAsia"/>
                <w:kern w:val="0"/>
                <w:szCs w:val="21"/>
              </w:rPr>
              <w:t>，</w:t>
            </w:r>
            <w:r>
              <w:rPr>
                <w:rFonts w:ascii="宋体" w:hint="eastAsia"/>
                <w:kern w:val="0"/>
                <w:szCs w:val="21"/>
              </w:rPr>
              <w:t>8</w:t>
            </w:r>
            <w:r>
              <w:rPr>
                <w:rFonts w:ascii="宋体" w:hint="eastAsia"/>
                <w:kern w:val="0"/>
                <w:szCs w:val="21"/>
              </w:rPr>
              <w:t>，</w:t>
            </w:r>
            <w:r>
              <w:rPr>
                <w:rFonts w:ascii="宋体" w:hint="eastAsia"/>
                <w:kern w:val="0"/>
                <w:szCs w:val="21"/>
              </w:rPr>
              <w:t>9</w:t>
            </w:r>
          </w:p>
        </w:tc>
      </w:tr>
      <w:tr w:rsidR="00994AB1">
        <w:trPr>
          <w:trHeight w:val="419"/>
        </w:trPr>
        <w:tc>
          <w:tcPr>
            <w:tcW w:w="709" w:type="dxa"/>
            <w:vAlign w:val="center"/>
          </w:tcPr>
          <w:p w:rsidR="00994AB1" w:rsidRDefault="00CA0EAA">
            <w:pPr>
              <w:jc w:val="center"/>
              <w:rPr>
                <w:rFonts w:ascii="宋体"/>
                <w:kern w:val="0"/>
                <w:szCs w:val="21"/>
              </w:rPr>
            </w:pPr>
            <w:r>
              <w:rPr>
                <w:rFonts w:ascii="宋体" w:hint="eastAsia"/>
                <w:kern w:val="0"/>
                <w:szCs w:val="21"/>
              </w:rPr>
              <w:t>2</w:t>
            </w:r>
          </w:p>
        </w:tc>
        <w:tc>
          <w:tcPr>
            <w:tcW w:w="3536" w:type="dxa"/>
            <w:vAlign w:val="center"/>
          </w:tcPr>
          <w:p w:rsidR="00994AB1" w:rsidRDefault="00CA0EAA">
            <w:pPr>
              <w:jc w:val="center"/>
              <w:rPr>
                <w:rFonts w:ascii="宋体"/>
                <w:kern w:val="0"/>
                <w:szCs w:val="21"/>
              </w:rPr>
            </w:pPr>
            <w:r>
              <w:rPr>
                <w:rFonts w:ascii="宋体" w:hint="eastAsia"/>
                <w:kern w:val="0"/>
                <w:szCs w:val="21"/>
              </w:rPr>
              <w:t>7.49</w:t>
            </w:r>
          </w:p>
        </w:tc>
        <w:tc>
          <w:tcPr>
            <w:tcW w:w="5111" w:type="dxa"/>
            <w:vAlign w:val="center"/>
          </w:tcPr>
          <w:p w:rsidR="00994AB1" w:rsidRDefault="00CA0EAA">
            <w:pPr>
              <w:jc w:val="center"/>
              <w:rPr>
                <w:rFonts w:ascii="宋体"/>
                <w:kern w:val="0"/>
                <w:szCs w:val="21"/>
              </w:rPr>
            </w:pPr>
            <w:r>
              <w:rPr>
                <w:rFonts w:ascii="宋体" w:hint="eastAsia"/>
                <w:kern w:val="0"/>
                <w:szCs w:val="21"/>
              </w:rPr>
              <w:t>0</w:t>
            </w:r>
            <w:r>
              <w:rPr>
                <w:rFonts w:ascii="宋体" w:hint="eastAsia"/>
                <w:kern w:val="0"/>
                <w:szCs w:val="21"/>
              </w:rPr>
              <w:t>，</w:t>
            </w:r>
            <w:r>
              <w:rPr>
                <w:rFonts w:ascii="宋体" w:hint="eastAsia"/>
                <w:kern w:val="0"/>
                <w:szCs w:val="21"/>
              </w:rPr>
              <w:t>1</w:t>
            </w:r>
            <w:r>
              <w:rPr>
                <w:rFonts w:ascii="宋体" w:hint="eastAsia"/>
                <w:kern w:val="0"/>
                <w:szCs w:val="21"/>
              </w:rPr>
              <w:t>，</w:t>
            </w:r>
            <w:r>
              <w:rPr>
                <w:rFonts w:ascii="宋体" w:hint="eastAsia"/>
                <w:kern w:val="0"/>
                <w:szCs w:val="21"/>
              </w:rPr>
              <w:t>2</w:t>
            </w:r>
            <w:r>
              <w:rPr>
                <w:rFonts w:ascii="宋体" w:hint="eastAsia"/>
                <w:kern w:val="0"/>
                <w:szCs w:val="21"/>
              </w:rPr>
              <w:t>，</w:t>
            </w:r>
            <w:r>
              <w:rPr>
                <w:rFonts w:ascii="宋体" w:hint="eastAsia"/>
                <w:kern w:val="0"/>
                <w:szCs w:val="21"/>
              </w:rPr>
              <w:t>3</w:t>
            </w:r>
            <w:r>
              <w:rPr>
                <w:rFonts w:ascii="宋体" w:hint="eastAsia"/>
                <w:kern w:val="0"/>
                <w:szCs w:val="21"/>
              </w:rPr>
              <w:t>，</w:t>
            </w:r>
            <w:r>
              <w:rPr>
                <w:rFonts w:ascii="宋体" w:hint="eastAsia"/>
                <w:kern w:val="0"/>
                <w:szCs w:val="21"/>
              </w:rPr>
              <w:t>4</w:t>
            </w:r>
            <w:r>
              <w:rPr>
                <w:rFonts w:ascii="宋体" w:hint="eastAsia"/>
                <w:kern w:val="0"/>
                <w:szCs w:val="21"/>
              </w:rPr>
              <w:t>，</w:t>
            </w:r>
            <w:r>
              <w:rPr>
                <w:rFonts w:ascii="宋体" w:hint="eastAsia"/>
                <w:kern w:val="0"/>
                <w:szCs w:val="21"/>
              </w:rPr>
              <w:t>5</w:t>
            </w:r>
            <w:r>
              <w:rPr>
                <w:rFonts w:ascii="宋体" w:hint="eastAsia"/>
                <w:kern w:val="0"/>
                <w:szCs w:val="21"/>
              </w:rPr>
              <w:t>，</w:t>
            </w:r>
            <w:r>
              <w:rPr>
                <w:rFonts w:ascii="宋体" w:hint="eastAsia"/>
                <w:kern w:val="0"/>
                <w:szCs w:val="21"/>
              </w:rPr>
              <w:t>6</w:t>
            </w:r>
            <w:r>
              <w:rPr>
                <w:rFonts w:ascii="宋体" w:hint="eastAsia"/>
                <w:kern w:val="0"/>
                <w:szCs w:val="21"/>
              </w:rPr>
              <w:t>，</w:t>
            </w:r>
            <w:r>
              <w:rPr>
                <w:rFonts w:ascii="宋体" w:hint="eastAsia"/>
                <w:kern w:val="0"/>
                <w:szCs w:val="21"/>
              </w:rPr>
              <w:t>7</w:t>
            </w:r>
            <w:r>
              <w:rPr>
                <w:rFonts w:ascii="宋体" w:hint="eastAsia"/>
                <w:kern w:val="0"/>
                <w:szCs w:val="21"/>
              </w:rPr>
              <w:t>，</w:t>
            </w:r>
            <w:r>
              <w:rPr>
                <w:rFonts w:ascii="宋体" w:hint="eastAsia"/>
                <w:kern w:val="0"/>
                <w:szCs w:val="21"/>
              </w:rPr>
              <w:t>7.49</w:t>
            </w:r>
          </w:p>
        </w:tc>
      </w:tr>
      <w:tr w:rsidR="00994AB1">
        <w:trPr>
          <w:trHeight w:val="411"/>
        </w:trPr>
        <w:tc>
          <w:tcPr>
            <w:tcW w:w="709" w:type="dxa"/>
            <w:vAlign w:val="center"/>
          </w:tcPr>
          <w:p w:rsidR="00994AB1" w:rsidRDefault="00CA0EAA">
            <w:pPr>
              <w:jc w:val="center"/>
              <w:rPr>
                <w:rFonts w:ascii="宋体"/>
                <w:kern w:val="0"/>
                <w:szCs w:val="21"/>
              </w:rPr>
            </w:pPr>
            <w:r>
              <w:rPr>
                <w:rFonts w:ascii="宋体" w:hint="eastAsia"/>
                <w:kern w:val="0"/>
                <w:szCs w:val="21"/>
              </w:rPr>
              <w:t>3</w:t>
            </w:r>
          </w:p>
        </w:tc>
        <w:tc>
          <w:tcPr>
            <w:tcW w:w="3536" w:type="dxa"/>
            <w:vAlign w:val="center"/>
          </w:tcPr>
          <w:p w:rsidR="00994AB1" w:rsidRDefault="00CA0EAA">
            <w:pPr>
              <w:jc w:val="center"/>
              <w:rPr>
                <w:rFonts w:ascii="宋体"/>
                <w:kern w:val="0"/>
                <w:szCs w:val="21"/>
              </w:rPr>
            </w:pPr>
            <w:r>
              <w:rPr>
                <w:rFonts w:ascii="宋体" w:hint="eastAsia"/>
                <w:kern w:val="0"/>
                <w:szCs w:val="21"/>
              </w:rPr>
              <w:t>6.83</w:t>
            </w:r>
          </w:p>
        </w:tc>
        <w:tc>
          <w:tcPr>
            <w:tcW w:w="5111" w:type="dxa"/>
            <w:vAlign w:val="center"/>
          </w:tcPr>
          <w:p w:rsidR="00994AB1" w:rsidRDefault="00CA0EAA">
            <w:pPr>
              <w:jc w:val="center"/>
              <w:rPr>
                <w:rFonts w:ascii="宋体"/>
                <w:kern w:val="0"/>
                <w:szCs w:val="21"/>
              </w:rPr>
            </w:pPr>
            <w:r>
              <w:rPr>
                <w:rFonts w:ascii="宋体" w:hint="eastAsia"/>
                <w:kern w:val="0"/>
                <w:szCs w:val="21"/>
              </w:rPr>
              <w:t>0</w:t>
            </w:r>
            <w:r>
              <w:rPr>
                <w:rFonts w:ascii="宋体" w:hint="eastAsia"/>
                <w:kern w:val="0"/>
                <w:szCs w:val="21"/>
              </w:rPr>
              <w:t>，</w:t>
            </w:r>
            <w:r>
              <w:rPr>
                <w:rFonts w:ascii="宋体" w:hint="eastAsia"/>
                <w:kern w:val="0"/>
                <w:szCs w:val="21"/>
              </w:rPr>
              <w:t>1</w:t>
            </w:r>
            <w:r>
              <w:rPr>
                <w:rFonts w:ascii="宋体" w:hint="eastAsia"/>
                <w:kern w:val="0"/>
                <w:szCs w:val="21"/>
              </w:rPr>
              <w:t>，</w:t>
            </w:r>
            <w:r>
              <w:rPr>
                <w:rFonts w:ascii="宋体" w:hint="eastAsia"/>
                <w:kern w:val="0"/>
                <w:szCs w:val="21"/>
              </w:rPr>
              <w:t>2</w:t>
            </w:r>
            <w:r>
              <w:rPr>
                <w:rFonts w:ascii="宋体" w:hint="eastAsia"/>
                <w:kern w:val="0"/>
                <w:szCs w:val="21"/>
              </w:rPr>
              <w:t>，</w:t>
            </w:r>
            <w:r>
              <w:rPr>
                <w:rFonts w:ascii="宋体" w:hint="eastAsia"/>
                <w:kern w:val="0"/>
                <w:szCs w:val="21"/>
              </w:rPr>
              <w:t>3</w:t>
            </w:r>
            <w:r>
              <w:rPr>
                <w:rFonts w:ascii="宋体" w:hint="eastAsia"/>
                <w:kern w:val="0"/>
                <w:szCs w:val="21"/>
              </w:rPr>
              <w:t>，</w:t>
            </w:r>
            <w:r>
              <w:rPr>
                <w:rFonts w:ascii="宋体" w:hint="eastAsia"/>
                <w:kern w:val="0"/>
                <w:szCs w:val="21"/>
              </w:rPr>
              <w:t>4</w:t>
            </w:r>
            <w:r>
              <w:rPr>
                <w:rFonts w:ascii="宋体" w:hint="eastAsia"/>
                <w:kern w:val="0"/>
                <w:szCs w:val="21"/>
              </w:rPr>
              <w:t>，</w:t>
            </w:r>
            <w:r>
              <w:rPr>
                <w:rFonts w:ascii="宋体" w:hint="eastAsia"/>
                <w:kern w:val="0"/>
                <w:szCs w:val="21"/>
              </w:rPr>
              <w:t>5</w:t>
            </w:r>
            <w:r>
              <w:rPr>
                <w:rFonts w:ascii="宋体" w:hint="eastAsia"/>
                <w:kern w:val="0"/>
                <w:szCs w:val="21"/>
              </w:rPr>
              <w:t>，</w:t>
            </w:r>
            <w:r>
              <w:rPr>
                <w:rFonts w:ascii="宋体" w:hint="eastAsia"/>
                <w:kern w:val="0"/>
                <w:szCs w:val="21"/>
              </w:rPr>
              <w:t>6</w:t>
            </w:r>
            <w:r>
              <w:rPr>
                <w:rFonts w:ascii="宋体" w:hint="eastAsia"/>
                <w:kern w:val="0"/>
                <w:szCs w:val="21"/>
              </w:rPr>
              <w:t>，</w:t>
            </w:r>
            <w:r>
              <w:rPr>
                <w:rFonts w:ascii="宋体" w:hint="eastAsia"/>
                <w:kern w:val="0"/>
                <w:szCs w:val="21"/>
              </w:rPr>
              <w:t>6.83</w:t>
            </w:r>
          </w:p>
        </w:tc>
      </w:tr>
      <w:tr w:rsidR="00994AB1">
        <w:trPr>
          <w:trHeight w:val="418"/>
        </w:trPr>
        <w:tc>
          <w:tcPr>
            <w:tcW w:w="709" w:type="dxa"/>
            <w:vAlign w:val="center"/>
          </w:tcPr>
          <w:p w:rsidR="00994AB1" w:rsidRDefault="00CA0EAA">
            <w:pPr>
              <w:jc w:val="center"/>
              <w:rPr>
                <w:rFonts w:ascii="宋体"/>
                <w:kern w:val="0"/>
                <w:szCs w:val="21"/>
              </w:rPr>
            </w:pPr>
            <w:r>
              <w:rPr>
                <w:rFonts w:ascii="宋体" w:hint="eastAsia"/>
                <w:kern w:val="0"/>
                <w:szCs w:val="21"/>
              </w:rPr>
              <w:t>4</w:t>
            </w:r>
          </w:p>
        </w:tc>
        <w:tc>
          <w:tcPr>
            <w:tcW w:w="3536" w:type="dxa"/>
            <w:vAlign w:val="center"/>
          </w:tcPr>
          <w:p w:rsidR="00994AB1" w:rsidRDefault="00CA0EAA">
            <w:pPr>
              <w:jc w:val="center"/>
              <w:rPr>
                <w:rFonts w:ascii="宋体"/>
                <w:kern w:val="0"/>
                <w:szCs w:val="21"/>
              </w:rPr>
            </w:pPr>
            <w:r>
              <w:rPr>
                <w:rFonts w:ascii="宋体" w:hint="eastAsia"/>
                <w:kern w:val="0"/>
                <w:szCs w:val="21"/>
              </w:rPr>
              <w:t>6</w:t>
            </w:r>
          </w:p>
        </w:tc>
        <w:tc>
          <w:tcPr>
            <w:tcW w:w="5111" w:type="dxa"/>
            <w:vAlign w:val="center"/>
          </w:tcPr>
          <w:p w:rsidR="00994AB1" w:rsidRDefault="00CA0EAA">
            <w:pPr>
              <w:jc w:val="center"/>
              <w:rPr>
                <w:rFonts w:ascii="宋体"/>
                <w:kern w:val="0"/>
                <w:szCs w:val="21"/>
              </w:rPr>
            </w:pPr>
            <w:r>
              <w:rPr>
                <w:rFonts w:ascii="宋体" w:hint="eastAsia"/>
                <w:kern w:val="0"/>
                <w:szCs w:val="21"/>
              </w:rPr>
              <w:t>0</w:t>
            </w:r>
            <w:r>
              <w:rPr>
                <w:rFonts w:ascii="宋体" w:hint="eastAsia"/>
                <w:kern w:val="0"/>
                <w:szCs w:val="21"/>
              </w:rPr>
              <w:t>，</w:t>
            </w:r>
            <w:r>
              <w:rPr>
                <w:rFonts w:ascii="宋体" w:hint="eastAsia"/>
                <w:kern w:val="0"/>
                <w:szCs w:val="21"/>
              </w:rPr>
              <w:t>1</w:t>
            </w:r>
            <w:r>
              <w:rPr>
                <w:rFonts w:ascii="宋体" w:hint="eastAsia"/>
                <w:kern w:val="0"/>
                <w:szCs w:val="21"/>
              </w:rPr>
              <w:t>，</w:t>
            </w:r>
            <w:r>
              <w:rPr>
                <w:rFonts w:ascii="宋体" w:hint="eastAsia"/>
                <w:kern w:val="0"/>
                <w:szCs w:val="21"/>
              </w:rPr>
              <w:t>2</w:t>
            </w:r>
            <w:r>
              <w:rPr>
                <w:rFonts w:ascii="宋体" w:hint="eastAsia"/>
                <w:kern w:val="0"/>
                <w:szCs w:val="21"/>
              </w:rPr>
              <w:t>，</w:t>
            </w:r>
            <w:r>
              <w:rPr>
                <w:rFonts w:ascii="宋体" w:hint="eastAsia"/>
                <w:kern w:val="0"/>
                <w:szCs w:val="21"/>
              </w:rPr>
              <w:t>3</w:t>
            </w:r>
            <w:r>
              <w:rPr>
                <w:rFonts w:ascii="宋体" w:hint="eastAsia"/>
                <w:kern w:val="0"/>
                <w:szCs w:val="21"/>
              </w:rPr>
              <w:t>，</w:t>
            </w:r>
            <w:r>
              <w:rPr>
                <w:rFonts w:ascii="宋体" w:hint="eastAsia"/>
                <w:kern w:val="0"/>
                <w:szCs w:val="21"/>
              </w:rPr>
              <w:t>4</w:t>
            </w:r>
            <w:r>
              <w:rPr>
                <w:rFonts w:ascii="宋体" w:hint="eastAsia"/>
                <w:kern w:val="0"/>
                <w:szCs w:val="21"/>
              </w:rPr>
              <w:t>，</w:t>
            </w:r>
            <w:r>
              <w:rPr>
                <w:rFonts w:ascii="宋体" w:hint="eastAsia"/>
                <w:kern w:val="0"/>
                <w:szCs w:val="21"/>
              </w:rPr>
              <w:t>5</w:t>
            </w:r>
            <w:r>
              <w:rPr>
                <w:rFonts w:ascii="宋体" w:hint="eastAsia"/>
                <w:kern w:val="0"/>
                <w:szCs w:val="21"/>
              </w:rPr>
              <w:t>，</w:t>
            </w:r>
            <w:r>
              <w:rPr>
                <w:rFonts w:ascii="宋体" w:hint="eastAsia"/>
                <w:kern w:val="0"/>
                <w:szCs w:val="21"/>
              </w:rPr>
              <w:t>6</w:t>
            </w:r>
          </w:p>
        </w:tc>
      </w:tr>
      <w:tr w:rsidR="00994AB1">
        <w:trPr>
          <w:trHeight w:val="410"/>
        </w:trPr>
        <w:tc>
          <w:tcPr>
            <w:tcW w:w="709" w:type="dxa"/>
            <w:vAlign w:val="center"/>
          </w:tcPr>
          <w:p w:rsidR="00994AB1" w:rsidRDefault="00CA0EAA">
            <w:pPr>
              <w:jc w:val="center"/>
              <w:rPr>
                <w:rFonts w:ascii="宋体"/>
                <w:kern w:val="0"/>
                <w:szCs w:val="21"/>
              </w:rPr>
            </w:pPr>
            <w:r>
              <w:rPr>
                <w:rFonts w:ascii="宋体" w:hint="eastAsia"/>
                <w:kern w:val="0"/>
                <w:szCs w:val="21"/>
              </w:rPr>
              <w:t>5</w:t>
            </w:r>
          </w:p>
        </w:tc>
        <w:tc>
          <w:tcPr>
            <w:tcW w:w="3536" w:type="dxa"/>
            <w:vAlign w:val="center"/>
          </w:tcPr>
          <w:p w:rsidR="00994AB1" w:rsidRDefault="00CA0EAA">
            <w:pPr>
              <w:jc w:val="center"/>
              <w:rPr>
                <w:rFonts w:ascii="宋体"/>
                <w:kern w:val="0"/>
                <w:szCs w:val="21"/>
              </w:rPr>
            </w:pPr>
            <w:r>
              <w:rPr>
                <w:rFonts w:ascii="宋体" w:hint="eastAsia"/>
                <w:kern w:val="0"/>
                <w:szCs w:val="21"/>
              </w:rPr>
              <w:t>5.2</w:t>
            </w:r>
          </w:p>
        </w:tc>
        <w:tc>
          <w:tcPr>
            <w:tcW w:w="5111" w:type="dxa"/>
            <w:vAlign w:val="center"/>
          </w:tcPr>
          <w:p w:rsidR="00994AB1" w:rsidRDefault="00CA0EAA">
            <w:pPr>
              <w:jc w:val="center"/>
              <w:rPr>
                <w:rFonts w:ascii="宋体"/>
                <w:kern w:val="0"/>
                <w:szCs w:val="21"/>
              </w:rPr>
            </w:pPr>
            <w:r>
              <w:rPr>
                <w:rFonts w:ascii="宋体" w:hint="eastAsia"/>
                <w:kern w:val="0"/>
                <w:szCs w:val="21"/>
              </w:rPr>
              <w:t>0</w:t>
            </w:r>
            <w:r>
              <w:rPr>
                <w:rFonts w:ascii="宋体" w:hint="eastAsia"/>
                <w:kern w:val="0"/>
                <w:szCs w:val="21"/>
              </w:rPr>
              <w:t>，</w:t>
            </w:r>
            <w:r>
              <w:rPr>
                <w:rFonts w:ascii="宋体" w:hint="eastAsia"/>
                <w:kern w:val="0"/>
                <w:szCs w:val="21"/>
              </w:rPr>
              <w:t>1</w:t>
            </w:r>
            <w:r>
              <w:rPr>
                <w:rFonts w:ascii="宋体" w:hint="eastAsia"/>
                <w:kern w:val="0"/>
                <w:szCs w:val="21"/>
              </w:rPr>
              <w:t>，</w:t>
            </w:r>
            <w:r>
              <w:rPr>
                <w:rFonts w:ascii="宋体" w:hint="eastAsia"/>
                <w:kern w:val="0"/>
                <w:szCs w:val="21"/>
              </w:rPr>
              <w:t>2</w:t>
            </w:r>
            <w:r>
              <w:rPr>
                <w:rFonts w:ascii="宋体" w:hint="eastAsia"/>
                <w:kern w:val="0"/>
                <w:szCs w:val="21"/>
              </w:rPr>
              <w:t>，</w:t>
            </w:r>
            <w:r>
              <w:rPr>
                <w:rFonts w:ascii="宋体" w:hint="eastAsia"/>
                <w:kern w:val="0"/>
                <w:szCs w:val="21"/>
              </w:rPr>
              <w:t>3</w:t>
            </w:r>
            <w:r>
              <w:rPr>
                <w:rFonts w:ascii="宋体" w:hint="eastAsia"/>
                <w:kern w:val="0"/>
                <w:szCs w:val="21"/>
              </w:rPr>
              <w:t>，</w:t>
            </w:r>
            <w:r>
              <w:rPr>
                <w:rFonts w:ascii="宋体" w:hint="eastAsia"/>
                <w:kern w:val="0"/>
                <w:szCs w:val="21"/>
              </w:rPr>
              <w:t>4</w:t>
            </w:r>
            <w:r>
              <w:rPr>
                <w:rFonts w:ascii="宋体" w:hint="eastAsia"/>
                <w:kern w:val="0"/>
                <w:szCs w:val="21"/>
              </w:rPr>
              <w:t>，</w:t>
            </w:r>
            <w:r>
              <w:rPr>
                <w:rFonts w:ascii="宋体" w:hint="eastAsia"/>
                <w:kern w:val="0"/>
                <w:szCs w:val="21"/>
              </w:rPr>
              <w:t>5.2</w:t>
            </w:r>
          </w:p>
        </w:tc>
      </w:tr>
      <w:tr w:rsidR="00994AB1">
        <w:trPr>
          <w:trHeight w:val="415"/>
        </w:trPr>
        <w:tc>
          <w:tcPr>
            <w:tcW w:w="709" w:type="dxa"/>
            <w:vAlign w:val="center"/>
          </w:tcPr>
          <w:p w:rsidR="00994AB1" w:rsidRDefault="00CA0EAA">
            <w:pPr>
              <w:jc w:val="center"/>
              <w:rPr>
                <w:rFonts w:ascii="宋体"/>
                <w:kern w:val="0"/>
                <w:szCs w:val="21"/>
              </w:rPr>
            </w:pPr>
            <w:r>
              <w:rPr>
                <w:rFonts w:ascii="宋体" w:hint="eastAsia"/>
                <w:kern w:val="0"/>
                <w:szCs w:val="21"/>
              </w:rPr>
              <w:t>6</w:t>
            </w:r>
          </w:p>
        </w:tc>
        <w:tc>
          <w:tcPr>
            <w:tcW w:w="3536" w:type="dxa"/>
            <w:vAlign w:val="center"/>
          </w:tcPr>
          <w:p w:rsidR="00994AB1" w:rsidRDefault="00CA0EAA">
            <w:pPr>
              <w:jc w:val="center"/>
              <w:rPr>
                <w:rFonts w:ascii="宋体"/>
                <w:kern w:val="0"/>
                <w:szCs w:val="21"/>
              </w:rPr>
            </w:pPr>
            <w:r>
              <w:rPr>
                <w:rFonts w:ascii="宋体" w:hint="eastAsia"/>
                <w:kern w:val="0"/>
                <w:szCs w:val="21"/>
              </w:rPr>
              <w:t>4.2</w:t>
            </w:r>
          </w:p>
        </w:tc>
        <w:tc>
          <w:tcPr>
            <w:tcW w:w="5111" w:type="dxa"/>
            <w:vAlign w:val="center"/>
          </w:tcPr>
          <w:p w:rsidR="00994AB1" w:rsidRDefault="00CA0EAA">
            <w:pPr>
              <w:pStyle w:val="afffffff1"/>
              <w:ind w:firstLineChars="0" w:firstLine="0"/>
              <w:jc w:val="center"/>
              <w:rPr>
                <w:rFonts w:ascii="宋体"/>
                <w:kern w:val="0"/>
                <w:szCs w:val="21"/>
              </w:rPr>
            </w:pPr>
            <w:r>
              <w:rPr>
                <w:rFonts w:ascii="宋体" w:hint="eastAsia"/>
                <w:kern w:val="0"/>
                <w:szCs w:val="21"/>
              </w:rPr>
              <w:t>0</w:t>
            </w:r>
            <w:r>
              <w:rPr>
                <w:rFonts w:ascii="宋体" w:hint="eastAsia"/>
                <w:kern w:val="0"/>
                <w:szCs w:val="21"/>
              </w:rPr>
              <w:t>，</w:t>
            </w:r>
            <w:r>
              <w:rPr>
                <w:rFonts w:ascii="宋体" w:hint="eastAsia"/>
                <w:kern w:val="0"/>
                <w:szCs w:val="21"/>
              </w:rPr>
              <w:t>1</w:t>
            </w:r>
            <w:r>
              <w:rPr>
                <w:rFonts w:ascii="宋体" w:hint="eastAsia"/>
                <w:kern w:val="0"/>
                <w:szCs w:val="21"/>
              </w:rPr>
              <w:t>，</w:t>
            </w:r>
            <w:r>
              <w:rPr>
                <w:rFonts w:ascii="宋体" w:hint="eastAsia"/>
                <w:kern w:val="0"/>
                <w:szCs w:val="21"/>
              </w:rPr>
              <w:t>2</w:t>
            </w:r>
            <w:r>
              <w:rPr>
                <w:rFonts w:ascii="宋体" w:hint="eastAsia"/>
                <w:kern w:val="0"/>
                <w:szCs w:val="21"/>
              </w:rPr>
              <w:t>，</w:t>
            </w:r>
            <w:r>
              <w:rPr>
                <w:rFonts w:ascii="宋体" w:hint="eastAsia"/>
                <w:kern w:val="0"/>
                <w:szCs w:val="21"/>
              </w:rPr>
              <w:t>3</w:t>
            </w:r>
            <w:r>
              <w:rPr>
                <w:rFonts w:ascii="宋体" w:hint="eastAsia"/>
                <w:kern w:val="0"/>
                <w:szCs w:val="21"/>
              </w:rPr>
              <w:t>，</w:t>
            </w:r>
            <w:r>
              <w:rPr>
                <w:rFonts w:ascii="宋体" w:hint="eastAsia"/>
                <w:kern w:val="0"/>
                <w:szCs w:val="21"/>
              </w:rPr>
              <w:t>4</w:t>
            </w:r>
            <w:r>
              <w:rPr>
                <w:rFonts w:ascii="宋体" w:hint="eastAsia"/>
                <w:kern w:val="0"/>
                <w:szCs w:val="21"/>
              </w:rPr>
              <w:t>，</w:t>
            </w:r>
            <w:r>
              <w:rPr>
                <w:rFonts w:ascii="宋体" w:hint="eastAsia"/>
                <w:kern w:val="0"/>
                <w:szCs w:val="21"/>
              </w:rPr>
              <w:t>4.2</w:t>
            </w:r>
          </w:p>
        </w:tc>
      </w:tr>
    </w:tbl>
    <w:p w:rsidR="00994AB1" w:rsidRDefault="00CA0EAA">
      <w:pPr>
        <w:pStyle w:val="afff7"/>
        <w:numPr>
          <w:ilvl w:val="0"/>
          <w:numId w:val="0"/>
        </w:numPr>
        <w:spacing w:before="156" w:after="156"/>
        <w:rPr>
          <w:sz w:val="24"/>
          <w:szCs w:val="24"/>
        </w:rPr>
      </w:pPr>
      <w:r>
        <w:rPr>
          <w:rFonts w:hint="eastAsia"/>
        </w:rPr>
        <w:t>7.2.1.2</w:t>
      </w:r>
      <w:r>
        <w:rPr>
          <w:rFonts w:hint="eastAsia"/>
          <w:sz w:val="24"/>
          <w:szCs w:val="24"/>
        </w:rPr>
        <w:t>校准过程</w:t>
      </w:r>
    </w:p>
    <w:p w:rsidR="00994AB1" w:rsidRDefault="00CA0EAA">
      <w:pPr>
        <w:pStyle w:val="afffffff1"/>
        <w:numPr>
          <w:ilvl w:val="0"/>
          <w:numId w:val="22"/>
        </w:numPr>
        <w:ind w:firstLineChars="0"/>
        <w:rPr>
          <w:sz w:val="24"/>
          <w:szCs w:val="24"/>
        </w:rPr>
      </w:pPr>
      <w:r>
        <w:rPr>
          <w:rFonts w:hint="eastAsia"/>
          <w:sz w:val="24"/>
          <w:szCs w:val="24"/>
        </w:rPr>
        <w:t>压力校验仪与被校重量指示仪连接，见图</w:t>
      </w:r>
      <w:r>
        <w:rPr>
          <w:rFonts w:hint="eastAsia"/>
          <w:sz w:val="24"/>
          <w:szCs w:val="24"/>
        </w:rPr>
        <w:t>2</w:t>
      </w:r>
      <w:r>
        <w:rPr>
          <w:rFonts w:hint="eastAsia"/>
          <w:sz w:val="24"/>
          <w:szCs w:val="24"/>
        </w:rPr>
        <w:t>校准示意图所示；</w:t>
      </w:r>
    </w:p>
    <w:p w:rsidR="00994AB1" w:rsidRDefault="00994AB1">
      <w:pPr>
        <w:pStyle w:val="afffffff1"/>
        <w:ind w:left="780" w:firstLineChars="0" w:firstLine="0"/>
      </w:pPr>
    </w:p>
    <w:p w:rsidR="00994AB1" w:rsidRDefault="00CA0EAA">
      <w:pPr>
        <w:pStyle w:val="afffffff1"/>
        <w:spacing w:before="156" w:after="156"/>
        <w:ind w:left="360" w:firstLineChars="0" w:firstLine="0"/>
        <w:jc w:val="center"/>
        <w:rPr>
          <w:sz w:val="18"/>
          <w:szCs w:val="18"/>
        </w:rPr>
      </w:pPr>
      <w:r>
        <w:rPr>
          <w:rFonts w:hint="eastAsia"/>
          <w:noProof/>
        </w:rPr>
        <w:drawing>
          <wp:inline distT="0" distB="0" distL="0" distR="0">
            <wp:extent cx="3200400" cy="2292350"/>
            <wp:effectExtent l="0" t="0" r="0" b="0"/>
            <wp:docPr id="1032" name="图片 10"/>
            <wp:cNvGraphicFramePr/>
            <a:graphic xmlns:a="http://schemas.openxmlformats.org/drawingml/2006/main">
              <a:graphicData uri="http://schemas.openxmlformats.org/drawingml/2006/picture">
                <pic:pic xmlns:pic="http://schemas.openxmlformats.org/drawingml/2006/picture">
                  <pic:nvPicPr>
                    <pic:cNvPr id="1032" name="图片 10"/>
                    <pic:cNvPicPr/>
                  </pic:nvPicPr>
                  <pic:blipFill>
                    <a:blip r:embed="rId16" cstate="print"/>
                    <a:srcRect/>
                    <a:stretch>
                      <a:fillRect/>
                    </a:stretch>
                  </pic:blipFill>
                  <pic:spPr>
                    <a:xfrm>
                      <a:off x="0" y="0"/>
                      <a:ext cx="3200400" cy="2292350"/>
                    </a:xfrm>
                    <a:prstGeom prst="rect">
                      <a:avLst/>
                    </a:prstGeom>
                    <a:ln>
                      <a:noFill/>
                    </a:ln>
                  </pic:spPr>
                </pic:pic>
              </a:graphicData>
            </a:graphic>
          </wp:inline>
        </w:drawing>
      </w:r>
    </w:p>
    <w:p w:rsidR="00994AB1" w:rsidRDefault="00CA0EAA">
      <w:pPr>
        <w:ind w:firstLineChars="200" w:firstLine="360"/>
        <w:jc w:val="left"/>
        <w:rPr>
          <w:rFonts w:ascii="宋体"/>
          <w:kern w:val="0"/>
          <w:sz w:val="18"/>
          <w:szCs w:val="18"/>
        </w:rPr>
      </w:pPr>
      <w:r>
        <w:rPr>
          <w:rFonts w:ascii="宋体" w:hint="eastAsia"/>
          <w:kern w:val="0"/>
          <w:sz w:val="18"/>
          <w:szCs w:val="18"/>
        </w:rPr>
        <w:t>标引序号说明：</w:t>
      </w:r>
    </w:p>
    <w:p w:rsidR="00994AB1" w:rsidRDefault="00CA0EAA">
      <w:pPr>
        <w:snapToGrid w:val="0"/>
        <w:ind w:firstLineChars="200" w:firstLine="360"/>
        <w:rPr>
          <w:sz w:val="18"/>
          <w:szCs w:val="18"/>
        </w:rPr>
      </w:pPr>
      <w:r>
        <w:rPr>
          <w:rFonts w:hint="eastAsia"/>
          <w:sz w:val="18"/>
          <w:szCs w:val="18"/>
        </w:rPr>
        <w:t>1</w:t>
      </w:r>
      <w:proofErr w:type="gramStart"/>
      <w:r>
        <w:rPr>
          <w:rFonts w:ascii="宋体" w:hAnsi="宋体" w:cs="宋体" w:hint="eastAsia"/>
          <w:szCs w:val="21"/>
        </w:rPr>
        <w:t>—</w:t>
      </w:r>
      <w:r>
        <w:rPr>
          <w:rFonts w:hint="eastAsia"/>
          <w:sz w:val="18"/>
          <w:szCs w:val="18"/>
        </w:rPr>
        <w:t>压力</w:t>
      </w:r>
      <w:proofErr w:type="gramEnd"/>
      <w:r>
        <w:rPr>
          <w:rFonts w:hint="eastAsia"/>
          <w:sz w:val="18"/>
          <w:szCs w:val="18"/>
        </w:rPr>
        <w:t>校验仪</w:t>
      </w:r>
    </w:p>
    <w:p w:rsidR="00994AB1" w:rsidRDefault="00CA0EAA">
      <w:pPr>
        <w:snapToGrid w:val="0"/>
        <w:ind w:firstLineChars="200" w:firstLine="360"/>
        <w:rPr>
          <w:sz w:val="18"/>
          <w:szCs w:val="18"/>
        </w:rPr>
      </w:pPr>
      <w:r>
        <w:rPr>
          <w:rFonts w:hint="eastAsia"/>
          <w:sz w:val="18"/>
          <w:szCs w:val="18"/>
        </w:rPr>
        <w:t>2</w:t>
      </w:r>
      <w:proofErr w:type="gramStart"/>
      <w:r>
        <w:rPr>
          <w:rFonts w:ascii="宋体" w:hAnsi="宋体" w:cs="宋体" w:hint="eastAsia"/>
          <w:szCs w:val="21"/>
        </w:rPr>
        <w:t>—</w:t>
      </w:r>
      <w:r>
        <w:rPr>
          <w:rFonts w:hint="eastAsia"/>
          <w:sz w:val="18"/>
          <w:szCs w:val="18"/>
        </w:rPr>
        <w:t>传压</w:t>
      </w:r>
      <w:proofErr w:type="gramEnd"/>
      <w:r>
        <w:rPr>
          <w:rFonts w:hint="eastAsia"/>
          <w:sz w:val="18"/>
          <w:szCs w:val="18"/>
        </w:rPr>
        <w:t>管线</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3</w:t>
      </w:r>
      <w:r>
        <w:rPr>
          <w:rFonts w:ascii="宋体" w:hAnsi="宋体" w:cs="宋体" w:hint="eastAsia"/>
          <w:szCs w:val="21"/>
        </w:rPr>
        <w:t>—</w:t>
      </w:r>
      <w:r>
        <w:rPr>
          <w:rFonts w:hint="eastAsia"/>
          <w:sz w:val="18"/>
          <w:szCs w:val="18"/>
        </w:rPr>
        <w:t>重量指示仪</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4</w:t>
      </w:r>
      <w:r>
        <w:rPr>
          <w:rFonts w:ascii="宋体" w:hAnsi="宋体" w:cs="宋体" w:hint="eastAsia"/>
          <w:szCs w:val="21"/>
        </w:rPr>
        <w:t>—</w:t>
      </w:r>
      <w:r>
        <w:rPr>
          <w:rFonts w:hint="eastAsia"/>
          <w:sz w:val="18"/>
          <w:szCs w:val="18"/>
        </w:rPr>
        <w:t>记录仪</w:t>
      </w:r>
    </w:p>
    <w:p w:rsidR="00994AB1" w:rsidRDefault="00CA0EAA">
      <w:pPr>
        <w:pStyle w:val="afffffff1"/>
        <w:spacing w:before="156" w:after="156"/>
        <w:ind w:left="720" w:firstLineChars="0" w:firstLine="0"/>
        <w:jc w:val="center"/>
        <w:rPr>
          <w:sz w:val="18"/>
          <w:szCs w:val="18"/>
        </w:rPr>
      </w:pPr>
      <w:r>
        <w:rPr>
          <w:rFonts w:hint="eastAsia"/>
          <w:sz w:val="18"/>
          <w:szCs w:val="18"/>
        </w:rPr>
        <w:t>图</w:t>
      </w:r>
      <w:r>
        <w:rPr>
          <w:rFonts w:hint="eastAsia"/>
          <w:sz w:val="18"/>
          <w:szCs w:val="18"/>
        </w:rPr>
        <w:t xml:space="preserve">2 </w:t>
      </w:r>
      <w:r>
        <w:rPr>
          <w:rFonts w:hint="eastAsia"/>
        </w:rPr>
        <w:t>校准示意图</w:t>
      </w:r>
    </w:p>
    <w:p w:rsidR="00994AB1" w:rsidRDefault="00CA0EAA">
      <w:pPr>
        <w:pStyle w:val="afffffff1"/>
        <w:numPr>
          <w:ilvl w:val="0"/>
          <w:numId w:val="22"/>
        </w:numPr>
        <w:spacing w:line="360" w:lineRule="auto"/>
        <w:ind w:firstLineChars="0"/>
        <w:rPr>
          <w:sz w:val="24"/>
          <w:szCs w:val="24"/>
        </w:rPr>
      </w:pPr>
      <w:r>
        <w:rPr>
          <w:rFonts w:hint="eastAsia"/>
          <w:sz w:val="24"/>
          <w:szCs w:val="24"/>
        </w:rPr>
        <w:t>记录实时温度；</w:t>
      </w:r>
    </w:p>
    <w:p w:rsidR="00994AB1" w:rsidRDefault="00CA0EAA">
      <w:pPr>
        <w:pStyle w:val="afffffff1"/>
        <w:numPr>
          <w:ilvl w:val="0"/>
          <w:numId w:val="22"/>
        </w:numPr>
        <w:spacing w:line="360" w:lineRule="auto"/>
        <w:ind w:firstLineChars="0"/>
        <w:rPr>
          <w:sz w:val="24"/>
          <w:szCs w:val="24"/>
        </w:rPr>
      </w:pPr>
      <w:r>
        <w:rPr>
          <w:rFonts w:hint="eastAsia"/>
          <w:sz w:val="24"/>
          <w:szCs w:val="24"/>
        </w:rPr>
        <w:t>通过加压、卸压方式排除液路中空气，并使压力校验仪上的标准表和重量指示仪</w:t>
      </w:r>
    </w:p>
    <w:p w:rsidR="00994AB1" w:rsidRDefault="00CA0EAA">
      <w:pPr>
        <w:pStyle w:val="afffffff1"/>
        <w:spacing w:line="360" w:lineRule="auto"/>
        <w:ind w:firstLineChars="0" w:firstLine="0"/>
        <w:rPr>
          <w:sz w:val="24"/>
          <w:szCs w:val="24"/>
        </w:rPr>
      </w:pPr>
      <w:r>
        <w:rPr>
          <w:rFonts w:hint="eastAsia"/>
          <w:sz w:val="24"/>
          <w:szCs w:val="24"/>
        </w:rPr>
        <w:t>指针回零；</w:t>
      </w:r>
    </w:p>
    <w:p w:rsidR="00994AB1" w:rsidRDefault="00CA0EAA">
      <w:pPr>
        <w:pStyle w:val="afffffff1"/>
        <w:numPr>
          <w:ilvl w:val="0"/>
          <w:numId w:val="22"/>
        </w:numPr>
        <w:spacing w:line="360" w:lineRule="auto"/>
        <w:ind w:firstLineChars="0"/>
        <w:rPr>
          <w:sz w:val="24"/>
          <w:szCs w:val="24"/>
        </w:rPr>
      </w:pPr>
      <w:r>
        <w:rPr>
          <w:rFonts w:hint="eastAsia"/>
          <w:sz w:val="24"/>
          <w:szCs w:val="24"/>
        </w:rPr>
        <w:t>加压至表</w:t>
      </w:r>
      <w:r>
        <w:rPr>
          <w:rFonts w:hint="eastAsia"/>
          <w:sz w:val="24"/>
          <w:szCs w:val="24"/>
        </w:rPr>
        <w:t>4</w:t>
      </w:r>
      <w:r>
        <w:rPr>
          <w:rFonts w:hint="eastAsia"/>
          <w:sz w:val="24"/>
          <w:szCs w:val="24"/>
        </w:rPr>
        <w:t>校准试验点选择对应型号的死绳固定器额定输出压力，进行密封试</w:t>
      </w:r>
    </w:p>
    <w:p w:rsidR="00994AB1" w:rsidRDefault="00CA0EAA">
      <w:pPr>
        <w:pStyle w:val="afffffff1"/>
        <w:spacing w:line="360" w:lineRule="auto"/>
        <w:ind w:firstLineChars="0" w:firstLine="0"/>
        <w:rPr>
          <w:sz w:val="24"/>
          <w:szCs w:val="24"/>
        </w:rPr>
      </w:pPr>
      <w:r>
        <w:rPr>
          <w:rFonts w:hint="eastAsia"/>
          <w:sz w:val="24"/>
          <w:szCs w:val="24"/>
        </w:rPr>
        <w:t>验，稳压</w:t>
      </w:r>
      <w:r>
        <w:rPr>
          <w:rFonts w:hint="eastAsia"/>
          <w:sz w:val="24"/>
          <w:szCs w:val="24"/>
        </w:rPr>
        <w:t>5min</w:t>
      </w:r>
      <w:r>
        <w:rPr>
          <w:rFonts w:hint="eastAsia"/>
          <w:sz w:val="24"/>
          <w:szCs w:val="24"/>
        </w:rPr>
        <w:t>，无泄漏后卸压回零；</w:t>
      </w:r>
    </w:p>
    <w:p w:rsidR="00994AB1" w:rsidRDefault="00CA0EAA">
      <w:pPr>
        <w:pStyle w:val="afffffff1"/>
        <w:numPr>
          <w:ilvl w:val="0"/>
          <w:numId w:val="22"/>
        </w:numPr>
        <w:spacing w:line="360" w:lineRule="auto"/>
        <w:ind w:left="0" w:firstLineChars="0" w:firstLine="420"/>
        <w:rPr>
          <w:sz w:val="24"/>
          <w:szCs w:val="24"/>
        </w:rPr>
      </w:pPr>
      <w:r>
        <w:rPr>
          <w:rFonts w:hint="eastAsia"/>
          <w:sz w:val="24"/>
          <w:szCs w:val="24"/>
        </w:rPr>
        <w:t>按选定的校准点校准，从零点均匀缓慢地加压至第一个校准点（即标准器的示值），需轻敲后保持</w:t>
      </w:r>
      <w:r>
        <w:rPr>
          <w:rFonts w:hint="eastAsia"/>
          <w:sz w:val="24"/>
          <w:szCs w:val="24"/>
        </w:rPr>
        <w:t>1min</w:t>
      </w:r>
      <w:r>
        <w:rPr>
          <w:rFonts w:hint="eastAsia"/>
          <w:sz w:val="24"/>
          <w:szCs w:val="24"/>
        </w:rPr>
        <w:t>，分别记录重量指示仪和记录仪的示值；依次逐点校准直至测量上限（正行程），然后依次均匀缓慢地降压至各校准点进行校准记录直到零点（反行程）。</w:t>
      </w:r>
    </w:p>
    <w:p w:rsidR="00994AB1" w:rsidRDefault="00CA0EAA">
      <w:pPr>
        <w:pStyle w:val="afff7"/>
        <w:numPr>
          <w:ilvl w:val="0"/>
          <w:numId w:val="0"/>
        </w:numPr>
        <w:spacing w:before="156" w:after="156"/>
        <w:rPr>
          <w:sz w:val="24"/>
          <w:szCs w:val="24"/>
        </w:rPr>
      </w:pPr>
      <w:r>
        <w:rPr>
          <w:rFonts w:hint="eastAsia"/>
        </w:rPr>
        <w:t>7.2.1.3</w:t>
      </w:r>
      <w:r>
        <w:rPr>
          <w:rFonts w:hint="eastAsia"/>
          <w:sz w:val="24"/>
          <w:szCs w:val="24"/>
        </w:rPr>
        <w:t>压力与对应标准拉力计算</w:t>
      </w:r>
    </w:p>
    <w:p w:rsidR="00994AB1" w:rsidRDefault="00CA0EAA">
      <w:pPr>
        <w:ind w:firstLineChars="200" w:firstLine="480"/>
        <w:rPr>
          <w:sz w:val="24"/>
        </w:rPr>
      </w:pPr>
      <w:r>
        <w:rPr>
          <w:rFonts w:hint="eastAsia"/>
          <w:sz w:val="24"/>
        </w:rPr>
        <w:t>各校准点的压力所对应的</w:t>
      </w:r>
      <w:proofErr w:type="gramStart"/>
      <w:r>
        <w:rPr>
          <w:rFonts w:hint="eastAsia"/>
          <w:sz w:val="24"/>
        </w:rPr>
        <w:t>理论力值按</w:t>
      </w:r>
      <w:proofErr w:type="gramEnd"/>
      <w:r>
        <w:rPr>
          <w:rFonts w:hint="eastAsia"/>
          <w:sz w:val="24"/>
        </w:rPr>
        <w:t>公式（</w:t>
      </w:r>
      <w:r>
        <w:rPr>
          <w:rFonts w:hint="eastAsia"/>
          <w:sz w:val="24"/>
        </w:rPr>
        <w:t>1</w:t>
      </w:r>
      <w:r>
        <w:rPr>
          <w:rFonts w:hint="eastAsia"/>
          <w:sz w:val="24"/>
        </w:rPr>
        <w:t>）计算：</w:t>
      </w:r>
    </w:p>
    <w:p w:rsidR="00994AB1" w:rsidRDefault="00CA0EAA">
      <w:pPr>
        <w:pStyle w:val="afffffff1"/>
        <w:spacing w:before="156" w:after="156"/>
        <w:ind w:left="720" w:firstLineChars="0" w:firstLine="0"/>
        <w:jc w:val="center"/>
        <w:rPr>
          <w:rFonts w:ascii="宋体" w:hAnsi="宋体"/>
          <w:sz w:val="24"/>
          <w:szCs w:val="24"/>
        </w:rPr>
      </w:pP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t>
                </m:r>
                <m:r>
                  <w:rPr>
                    <w:rFonts w:ascii="Cambria Math" w:hAnsi="Cambria Math"/>
                    <w:sz w:val="24"/>
                    <w:szCs w:val="24"/>
                  </w:rPr>
                  <m:t>F</m:t>
                </m:r>
              </m:e>
              <m:sub>
                <m:r>
                  <m:rPr>
                    <m:sty m:val="p"/>
                  </m:rPr>
                  <w:rPr>
                    <w:rFonts w:ascii="Cambria Math" w:hAnsi="Cambria Math"/>
                    <w:sz w:val="24"/>
                    <w:szCs w:val="24"/>
                  </w:rPr>
                  <m:t>max</m:t>
                </m:r>
              </m:sub>
            </m:sSub>
          </m:num>
          <m:den>
            <m:r>
              <w:rPr>
                <w:rFonts w:ascii="Cambria Math" w:hAnsi="Cambria Math"/>
                <w:sz w:val="24"/>
                <w:szCs w:val="24"/>
              </w:rPr>
              <m:t>P</m:t>
            </m:r>
          </m:den>
        </m:f>
      </m:oMath>
      <w:r>
        <w:rPr>
          <w:rFonts w:hint="eastAsia"/>
          <w:sz w:val="24"/>
          <w:szCs w:val="24"/>
        </w:rPr>
        <w:t xml:space="preserve">  </w:t>
      </w:r>
      <w:r>
        <w:rPr>
          <w:rFonts w:ascii="宋体" w:hAnsi="宋体" w:hint="eastAsia"/>
          <w:sz w:val="24"/>
          <w:szCs w:val="24"/>
        </w:rPr>
        <w:t>·······························（</w:t>
      </w:r>
      <w:r>
        <w:rPr>
          <w:rFonts w:ascii="宋体" w:hAnsi="宋体" w:hint="eastAsia"/>
          <w:sz w:val="24"/>
          <w:szCs w:val="24"/>
        </w:rPr>
        <w:t>1</w:t>
      </w:r>
      <w:r>
        <w:rPr>
          <w:rFonts w:ascii="宋体" w:hAnsi="宋体" w:hint="eastAsia"/>
          <w:sz w:val="24"/>
          <w:szCs w:val="24"/>
        </w:rPr>
        <w:t>）</w:t>
      </w:r>
    </w:p>
    <w:p w:rsidR="00994AB1" w:rsidRDefault="00CA0EAA">
      <w:pPr>
        <w:spacing w:line="360" w:lineRule="auto"/>
        <w:ind w:firstLineChars="200" w:firstLine="480"/>
        <w:jc w:val="left"/>
        <w:rPr>
          <w:sz w:val="24"/>
        </w:rPr>
      </w:pPr>
      <w:r>
        <w:rPr>
          <w:rFonts w:hint="eastAsia"/>
          <w:sz w:val="24"/>
        </w:rPr>
        <w:t>F</w:t>
      </w:r>
      <w:r>
        <w:rPr>
          <w:rFonts w:hint="eastAsia"/>
          <w:sz w:val="24"/>
          <w:vertAlign w:val="subscript"/>
        </w:rPr>
        <w:t>i</w:t>
      </w:r>
      <w:r>
        <w:rPr>
          <w:rFonts w:hint="eastAsia"/>
          <w:sz w:val="24"/>
        </w:rPr>
        <w:t>—第</w:t>
      </w:r>
      <w:proofErr w:type="spellStart"/>
      <w:r>
        <w:rPr>
          <w:rFonts w:hint="eastAsia"/>
          <w:sz w:val="24"/>
        </w:rPr>
        <w:t>i</w:t>
      </w:r>
      <w:proofErr w:type="spellEnd"/>
      <w:r>
        <w:rPr>
          <w:rFonts w:hint="eastAsia"/>
          <w:sz w:val="24"/>
        </w:rPr>
        <w:t>校准点拉力（</w:t>
      </w:r>
      <w:proofErr w:type="spellStart"/>
      <w:r>
        <w:rPr>
          <w:rFonts w:hint="eastAsia"/>
          <w:sz w:val="24"/>
        </w:rPr>
        <w:t>kN</w:t>
      </w:r>
      <w:proofErr w:type="spellEnd"/>
      <w:r>
        <w:rPr>
          <w:rFonts w:hint="eastAsia"/>
          <w:sz w:val="24"/>
        </w:rPr>
        <w:t>）；</w:t>
      </w:r>
    </w:p>
    <w:p w:rsidR="00994AB1" w:rsidRDefault="00CA0EAA">
      <w:pPr>
        <w:spacing w:line="360" w:lineRule="auto"/>
        <w:ind w:firstLineChars="200" w:firstLine="480"/>
        <w:jc w:val="left"/>
        <w:rPr>
          <w:sz w:val="24"/>
        </w:rPr>
      </w:pPr>
      <w:r>
        <w:rPr>
          <w:rFonts w:hint="eastAsia"/>
          <w:sz w:val="24"/>
        </w:rPr>
        <w:t>P</w:t>
      </w:r>
      <w:r>
        <w:rPr>
          <w:rFonts w:hint="eastAsia"/>
          <w:sz w:val="24"/>
          <w:vertAlign w:val="subscript"/>
        </w:rPr>
        <w:t>i</w:t>
      </w:r>
      <w:r>
        <w:rPr>
          <w:rFonts w:hint="eastAsia"/>
          <w:sz w:val="24"/>
        </w:rPr>
        <w:t>—第</w:t>
      </w:r>
      <w:proofErr w:type="spellStart"/>
      <w:r>
        <w:rPr>
          <w:rFonts w:hint="eastAsia"/>
          <w:sz w:val="24"/>
        </w:rPr>
        <w:t>i</w:t>
      </w:r>
      <w:proofErr w:type="spellEnd"/>
      <w:r>
        <w:rPr>
          <w:rFonts w:hint="eastAsia"/>
          <w:sz w:val="24"/>
        </w:rPr>
        <w:t>校准</w:t>
      </w:r>
      <w:proofErr w:type="gramStart"/>
      <w:r>
        <w:rPr>
          <w:rFonts w:hint="eastAsia"/>
          <w:sz w:val="24"/>
        </w:rPr>
        <w:t>点标准</w:t>
      </w:r>
      <w:proofErr w:type="gramEnd"/>
      <w:r>
        <w:rPr>
          <w:rFonts w:hint="eastAsia"/>
          <w:sz w:val="24"/>
        </w:rPr>
        <w:t>压力</w:t>
      </w:r>
      <w:r>
        <w:rPr>
          <w:rFonts w:hint="eastAsia"/>
          <w:sz w:val="24"/>
        </w:rPr>
        <w:t>(MPa)</w:t>
      </w:r>
      <w:r>
        <w:rPr>
          <w:rFonts w:hint="eastAsia"/>
          <w:sz w:val="24"/>
        </w:rPr>
        <w:t>；</w:t>
      </w:r>
    </w:p>
    <w:p w:rsidR="00994AB1" w:rsidRDefault="00CA0EAA">
      <w:pPr>
        <w:spacing w:line="360" w:lineRule="auto"/>
        <w:ind w:firstLineChars="200" w:firstLine="480"/>
        <w:jc w:val="left"/>
        <w:rPr>
          <w:sz w:val="24"/>
        </w:rPr>
      </w:pPr>
      <w:proofErr w:type="spellStart"/>
      <w:r>
        <w:rPr>
          <w:rFonts w:hint="eastAsia"/>
          <w:sz w:val="24"/>
        </w:rPr>
        <w:t>F</w:t>
      </w:r>
      <w:r>
        <w:rPr>
          <w:rFonts w:hint="eastAsia"/>
          <w:sz w:val="24"/>
          <w:vertAlign w:val="subscript"/>
        </w:rPr>
        <w:t>max</w:t>
      </w:r>
      <w:proofErr w:type="spellEnd"/>
      <w:r>
        <w:rPr>
          <w:rFonts w:hint="eastAsia"/>
          <w:sz w:val="24"/>
        </w:rPr>
        <w:t>—指重表的最大载荷（</w:t>
      </w:r>
      <w:proofErr w:type="spellStart"/>
      <w:r>
        <w:rPr>
          <w:rFonts w:hint="eastAsia"/>
          <w:sz w:val="24"/>
        </w:rPr>
        <w:t>kN</w:t>
      </w:r>
      <w:proofErr w:type="spellEnd"/>
      <w:r>
        <w:rPr>
          <w:rFonts w:hint="eastAsia"/>
          <w:sz w:val="24"/>
        </w:rPr>
        <w:t>）；</w:t>
      </w:r>
    </w:p>
    <w:p w:rsidR="00994AB1" w:rsidRDefault="00CA0EAA">
      <w:pPr>
        <w:pStyle w:val="afffffff1"/>
        <w:numPr>
          <w:ilvl w:val="0"/>
          <w:numId w:val="23"/>
        </w:numPr>
        <w:spacing w:line="360" w:lineRule="auto"/>
        <w:ind w:firstLineChars="0"/>
        <w:jc w:val="left"/>
        <w:rPr>
          <w:sz w:val="24"/>
          <w:szCs w:val="24"/>
        </w:rPr>
      </w:pPr>
      <w:r>
        <w:rPr>
          <w:rFonts w:hint="eastAsia"/>
          <w:sz w:val="24"/>
          <w:szCs w:val="24"/>
        </w:rPr>
        <w:t>死绳固定器额定输出压力</w:t>
      </w:r>
      <w:r>
        <w:rPr>
          <w:rFonts w:hint="eastAsia"/>
          <w:sz w:val="24"/>
          <w:szCs w:val="24"/>
        </w:rPr>
        <w:t>(MPa)</w:t>
      </w:r>
      <w:r>
        <w:rPr>
          <w:rFonts w:hint="eastAsia"/>
          <w:sz w:val="24"/>
          <w:szCs w:val="24"/>
        </w:rPr>
        <w:t>。</w:t>
      </w:r>
    </w:p>
    <w:p w:rsidR="00994AB1" w:rsidRDefault="00CA0EAA">
      <w:pPr>
        <w:pStyle w:val="afff7"/>
        <w:numPr>
          <w:ilvl w:val="0"/>
          <w:numId w:val="0"/>
        </w:numPr>
        <w:spacing w:before="156" w:after="156"/>
        <w:rPr>
          <w:sz w:val="24"/>
          <w:szCs w:val="24"/>
        </w:rPr>
      </w:pPr>
      <w:r>
        <w:rPr>
          <w:rFonts w:hint="eastAsia"/>
        </w:rPr>
        <w:t>7.2.1.4</w:t>
      </w:r>
      <w:r>
        <w:rPr>
          <w:rFonts w:hint="eastAsia"/>
          <w:sz w:val="24"/>
          <w:szCs w:val="24"/>
        </w:rPr>
        <w:t>重量指示仪示值基本误差</w:t>
      </w:r>
    </w:p>
    <w:p w:rsidR="00994AB1" w:rsidRDefault="00CA0EAA">
      <w:pPr>
        <w:spacing w:line="360" w:lineRule="auto"/>
        <w:ind w:firstLineChars="200" w:firstLine="480"/>
        <w:jc w:val="left"/>
        <w:rPr>
          <w:sz w:val="24"/>
        </w:rPr>
      </w:pPr>
      <w:r>
        <w:rPr>
          <w:rFonts w:hint="eastAsia"/>
          <w:sz w:val="24"/>
        </w:rPr>
        <w:t>重量指示仪示值基本误差应符合表</w:t>
      </w:r>
      <w:r>
        <w:rPr>
          <w:rFonts w:hint="eastAsia"/>
          <w:sz w:val="24"/>
        </w:rPr>
        <w:t>1</w:t>
      </w:r>
      <w:r>
        <w:rPr>
          <w:rFonts w:hint="eastAsia"/>
          <w:sz w:val="24"/>
        </w:rPr>
        <w:t>指重表基本误差要求。</w:t>
      </w:r>
    </w:p>
    <w:p w:rsidR="00994AB1" w:rsidRDefault="00CA0EAA">
      <w:pPr>
        <w:spacing w:before="156" w:after="156" w:line="360" w:lineRule="auto"/>
        <w:ind w:firstLineChars="200" w:firstLine="480"/>
        <w:rPr>
          <w:sz w:val="24"/>
        </w:rPr>
      </w:pPr>
      <w:r>
        <w:rPr>
          <w:rFonts w:hint="eastAsia"/>
          <w:sz w:val="24"/>
        </w:rPr>
        <w:t>重量指示仪示值基本误差按公式（</w:t>
      </w:r>
      <w:r>
        <w:rPr>
          <w:rFonts w:hint="eastAsia"/>
          <w:sz w:val="24"/>
        </w:rPr>
        <w:t>2</w:t>
      </w:r>
      <w:r>
        <w:rPr>
          <w:rFonts w:hint="eastAsia"/>
          <w:sz w:val="24"/>
        </w:rPr>
        <w:t>）计算：</w:t>
      </w:r>
    </w:p>
    <w:p w:rsidR="00994AB1" w:rsidRDefault="00CA0EAA">
      <w:pPr>
        <w:pStyle w:val="afffffff1"/>
        <w:spacing w:before="156" w:after="156" w:line="360" w:lineRule="auto"/>
        <w:ind w:left="720" w:firstLineChars="0" w:firstLine="0"/>
        <w:jc w:val="center"/>
        <w:rPr>
          <w:rFonts w:ascii="宋体" w:hAnsi="宋体"/>
          <w:sz w:val="24"/>
          <w:szCs w:val="24"/>
        </w:rPr>
      </w:pP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acc>
              <m:accPr>
                <m:chr m:val="̅"/>
                <m:ctrlPr>
                  <w:rPr>
                    <w:rFonts w:ascii="Cambria Math" w:hAnsi="Cambria Math"/>
                    <w:i/>
                    <w:sz w:val="24"/>
                    <w:szCs w:val="24"/>
                  </w:rPr>
                </m:ctrlPr>
              </m:accPr>
              <m:e>
                <m:sSubSup>
                  <m:sSubSupPr>
                    <m:ctrlPr>
                      <w:rPr>
                        <w:rFonts w:ascii="Cambria Math" w:hAnsi="Cambria Math"/>
                        <w:i/>
                        <w:sz w:val="24"/>
                        <w:szCs w:val="24"/>
                      </w:rPr>
                    </m:ctrlPr>
                  </m:sSubSupPr>
                  <m:e>
                    <m:r>
                      <w:rPr>
                        <w:rFonts w:ascii="Cambria Math" w:hAnsi="Cambria Math"/>
                        <w:sz w:val="24"/>
                        <w:szCs w:val="24"/>
                      </w:rPr>
                      <m:t>F</m:t>
                    </m:r>
                  </m:e>
                  <m:sub>
                    <m:r>
                      <w:rPr>
                        <w:rFonts w:ascii="Cambria Math" w:hAnsi="Cambria Math"/>
                        <w:sz w:val="24"/>
                        <w:szCs w:val="24"/>
                      </w:rPr>
                      <m:t>i</m:t>
                    </m:r>
                  </m:sub>
                  <m:sup>
                    <m:r>
                      <m:rPr>
                        <m:sty m:val="p"/>
                      </m:rPr>
                      <w:rPr>
                        <w:rFonts w:ascii="Cambria Math" w:hAnsi="Cambria Math"/>
                        <w:sz w:val="24"/>
                        <w:szCs w:val="24"/>
                      </w:rPr>
                      <m:t>'</m:t>
                    </m:r>
                  </m:sup>
                </m:sSubSup>
              </m:e>
            </m:acc>
            <m:r>
              <w:rPr>
                <w:rFonts w:ascii="Cambria Math" w:hAnsi="Cambria Math"/>
                <w:sz w:val="24"/>
                <w:szCs w:val="24"/>
              </w:rPr>
              <m:t xml:space="preserve"> -</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i</m:t>
                </m:r>
              </m:sub>
            </m:sSub>
          </m:den>
        </m:f>
        <m:r>
          <w:rPr>
            <w:rFonts w:ascii="Cambria Math" w:hAnsi="Cambria Math"/>
            <w:sz w:val="24"/>
            <w:szCs w:val="24"/>
          </w:rPr>
          <m:t>×100%</m:t>
        </m:r>
      </m:oMath>
      <w:r>
        <w:rPr>
          <w:rFonts w:hint="eastAsia"/>
          <w:sz w:val="24"/>
          <w:szCs w:val="24"/>
        </w:rPr>
        <w:t xml:space="preserve"> </w:t>
      </w:r>
      <w:r>
        <w:rPr>
          <w:rFonts w:ascii="宋体" w:hAnsi="宋体" w:hint="eastAsia"/>
          <w:sz w:val="24"/>
          <w:szCs w:val="24"/>
        </w:rPr>
        <w:t>······························（</w:t>
      </w:r>
      <w:r>
        <w:rPr>
          <w:rFonts w:ascii="宋体" w:hAnsi="宋体" w:hint="eastAsia"/>
          <w:sz w:val="24"/>
          <w:szCs w:val="24"/>
        </w:rPr>
        <w:t>2</w:t>
      </w:r>
      <w:r>
        <w:rPr>
          <w:rFonts w:ascii="宋体" w:hAnsi="宋体" w:hint="eastAsia"/>
          <w:sz w:val="24"/>
          <w:szCs w:val="24"/>
        </w:rPr>
        <w:t>）</w:t>
      </w:r>
    </w:p>
    <w:p w:rsidR="00994AB1" w:rsidRDefault="00CA0EAA">
      <w:pPr>
        <w:spacing w:line="360" w:lineRule="auto"/>
        <w:jc w:val="left"/>
        <w:rPr>
          <w:sz w:val="24"/>
        </w:rPr>
      </w:pPr>
      <m:oMath>
        <m:r>
          <m:rPr>
            <m:sty m:val="p"/>
          </m:rPr>
          <w:rPr>
            <w:rFonts w:ascii="Cambria Math" w:hAnsi="Cambria Math"/>
            <w:sz w:val="24"/>
          </w:rPr>
          <m:t xml:space="preserve">        ∆</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i</m:t>
            </m:r>
          </m:sub>
        </m:sSub>
      </m:oMath>
      <w:r>
        <w:rPr>
          <w:rFonts w:hint="eastAsia"/>
          <w:sz w:val="24"/>
        </w:rPr>
        <w:t>—第</w:t>
      </w:r>
      <w:proofErr w:type="spellStart"/>
      <w:r>
        <w:rPr>
          <w:rFonts w:hint="eastAsia"/>
          <w:sz w:val="24"/>
        </w:rPr>
        <w:t>i</w:t>
      </w:r>
      <w:proofErr w:type="spellEnd"/>
      <w:r>
        <w:rPr>
          <w:rFonts w:hint="eastAsia"/>
          <w:sz w:val="24"/>
        </w:rPr>
        <w:t>校准点基本误差；</w:t>
      </w:r>
    </w:p>
    <w:p w:rsidR="00994AB1" w:rsidRDefault="00CA0EAA">
      <w:pPr>
        <w:spacing w:line="360" w:lineRule="auto"/>
        <w:ind w:firstLineChars="200" w:firstLine="480"/>
        <w:jc w:val="left"/>
        <w:rPr>
          <w:sz w:val="24"/>
        </w:rPr>
      </w:pPr>
      <m:oMath>
        <m:acc>
          <m:accPr>
            <m:chr m:val="̅"/>
            <m:ctrlPr>
              <w:rPr>
                <w:rFonts w:ascii="Cambria Math" w:hAnsi="Cambria Math"/>
                <w:sz w:val="24"/>
              </w:rPr>
            </m:ctrlPr>
          </m:accPr>
          <m:e>
            <m:sSubSup>
              <m:sSubSupPr>
                <m:ctrlPr>
                  <w:rPr>
                    <w:rFonts w:ascii="Cambria Math" w:hAnsi="Cambria Math"/>
                    <w:sz w:val="24"/>
                  </w:rPr>
                </m:ctrlPr>
              </m:sSubSupPr>
              <m:e>
                <m:r>
                  <m:rPr>
                    <m:sty m:val="p"/>
                  </m:rPr>
                  <w:rPr>
                    <w:rFonts w:ascii="Cambria Math" w:hAnsi="Cambria Math"/>
                    <w:sz w:val="24"/>
                  </w:rPr>
                  <m:t>F</m:t>
                </m:r>
              </m:e>
              <m:sub>
                <m:r>
                  <m:rPr>
                    <m:sty m:val="p"/>
                  </m:rPr>
                  <w:rPr>
                    <w:rFonts w:ascii="Cambria Math" w:hAnsi="Cambria Math"/>
                    <w:sz w:val="24"/>
                  </w:rPr>
                  <m:t>i</m:t>
                </m:r>
              </m:sub>
              <m:sup>
                <m:r>
                  <m:rPr>
                    <m:sty m:val="p"/>
                  </m:rPr>
                  <w:rPr>
                    <w:rFonts w:ascii="Cambria Math" w:hAnsi="Cambria Math"/>
                    <w:sz w:val="24"/>
                  </w:rPr>
                  <m:t>'</m:t>
                </m:r>
              </m:sup>
            </m:sSubSup>
          </m:e>
        </m:acc>
      </m:oMath>
      <w:r>
        <w:rPr>
          <w:rFonts w:hint="eastAsia"/>
          <w:sz w:val="24"/>
        </w:rPr>
        <w:t>—第</w:t>
      </w:r>
      <w:proofErr w:type="spellStart"/>
      <w:r>
        <w:rPr>
          <w:rFonts w:hint="eastAsia"/>
          <w:sz w:val="24"/>
        </w:rPr>
        <w:t>i</w:t>
      </w:r>
      <w:proofErr w:type="spellEnd"/>
      <w:r>
        <w:rPr>
          <w:rFonts w:hint="eastAsia"/>
          <w:sz w:val="24"/>
        </w:rPr>
        <w:t>校准点重量指示仪示值均值；</w:t>
      </w:r>
    </w:p>
    <w:p w:rsidR="00994AB1" w:rsidRDefault="00CA0EAA">
      <w:pPr>
        <w:spacing w:line="360" w:lineRule="auto"/>
        <w:ind w:firstLineChars="200" w:firstLine="480"/>
        <w:jc w:val="left"/>
        <w:rPr>
          <w:sz w:val="24"/>
        </w:rPr>
      </w:pPr>
      <m:oMath>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i</m:t>
            </m:r>
          </m:sub>
        </m:sSub>
      </m:oMath>
      <w:r>
        <w:rPr>
          <w:rFonts w:hint="eastAsia"/>
          <w:sz w:val="24"/>
        </w:rPr>
        <w:t>—第</w:t>
      </w:r>
      <w:proofErr w:type="spellStart"/>
      <w:r>
        <w:rPr>
          <w:rFonts w:hint="eastAsia"/>
          <w:sz w:val="24"/>
        </w:rPr>
        <w:t>i</w:t>
      </w:r>
      <w:proofErr w:type="spellEnd"/>
      <w:r>
        <w:rPr>
          <w:rFonts w:hint="eastAsia"/>
          <w:sz w:val="24"/>
        </w:rPr>
        <w:t>校准点的约定真值。</w:t>
      </w:r>
    </w:p>
    <w:p w:rsidR="00994AB1" w:rsidRDefault="00CA0EAA">
      <w:pPr>
        <w:pStyle w:val="afff7"/>
        <w:numPr>
          <w:ilvl w:val="0"/>
          <w:numId w:val="0"/>
        </w:numPr>
        <w:spacing w:before="156" w:after="156"/>
        <w:rPr>
          <w:sz w:val="24"/>
          <w:szCs w:val="24"/>
        </w:rPr>
      </w:pPr>
      <w:bookmarkStart w:id="37" w:name="_Toc113977975"/>
      <w:r>
        <w:rPr>
          <w:rFonts w:hint="eastAsia"/>
          <w:sz w:val="24"/>
          <w:szCs w:val="24"/>
        </w:rPr>
        <w:t>7.2.2</w:t>
      </w:r>
      <w:r>
        <w:rPr>
          <w:rFonts w:hint="eastAsia"/>
          <w:sz w:val="24"/>
          <w:szCs w:val="24"/>
        </w:rPr>
        <w:t>死绳固定器</w:t>
      </w:r>
      <w:bookmarkEnd w:id="37"/>
      <w:r>
        <w:rPr>
          <w:rFonts w:hint="eastAsia"/>
          <w:sz w:val="24"/>
          <w:szCs w:val="24"/>
        </w:rPr>
        <w:t>校准</w:t>
      </w:r>
    </w:p>
    <w:p w:rsidR="00994AB1" w:rsidRDefault="00CA0EAA">
      <w:pPr>
        <w:pStyle w:val="affa"/>
        <w:jc w:val="center"/>
      </w:pPr>
      <w:r>
        <w:rPr>
          <w:rFonts w:hint="eastAsia"/>
          <w:noProof/>
        </w:rPr>
        <w:drawing>
          <wp:inline distT="0" distB="0" distL="0" distR="0">
            <wp:extent cx="2637155" cy="3430905"/>
            <wp:effectExtent l="0" t="0" r="0" b="0"/>
            <wp:docPr id="1033" name="图片 17"/>
            <wp:cNvGraphicFramePr/>
            <a:graphic xmlns:a="http://schemas.openxmlformats.org/drawingml/2006/main">
              <a:graphicData uri="http://schemas.openxmlformats.org/drawingml/2006/picture">
                <pic:pic xmlns:pic="http://schemas.openxmlformats.org/drawingml/2006/picture">
                  <pic:nvPicPr>
                    <pic:cNvPr id="1033" name="图片 17"/>
                    <pic:cNvPicPr/>
                  </pic:nvPicPr>
                  <pic:blipFill>
                    <a:blip r:embed="rId17" cstate="print"/>
                    <a:srcRect/>
                    <a:stretch>
                      <a:fillRect/>
                    </a:stretch>
                  </pic:blipFill>
                  <pic:spPr>
                    <a:xfrm>
                      <a:off x="0" y="0"/>
                      <a:ext cx="2637155" cy="3430905"/>
                    </a:xfrm>
                    <a:prstGeom prst="rect">
                      <a:avLst/>
                    </a:prstGeom>
                    <a:ln>
                      <a:noFill/>
                    </a:ln>
                  </pic:spPr>
                </pic:pic>
              </a:graphicData>
            </a:graphic>
          </wp:inline>
        </w:drawing>
      </w:r>
    </w:p>
    <w:p w:rsidR="00994AB1" w:rsidRDefault="00CA0EAA">
      <w:pPr>
        <w:ind w:firstLineChars="200" w:firstLine="360"/>
        <w:jc w:val="left"/>
        <w:rPr>
          <w:rFonts w:ascii="宋体"/>
          <w:kern w:val="0"/>
          <w:sz w:val="18"/>
          <w:szCs w:val="18"/>
        </w:rPr>
      </w:pPr>
      <w:r>
        <w:rPr>
          <w:rFonts w:ascii="宋体" w:hint="eastAsia"/>
          <w:kern w:val="0"/>
          <w:sz w:val="18"/>
          <w:szCs w:val="18"/>
        </w:rPr>
        <w:t>标引序号说明：</w:t>
      </w:r>
    </w:p>
    <w:p w:rsidR="00994AB1" w:rsidRDefault="00CA0EAA">
      <w:pPr>
        <w:snapToGrid w:val="0"/>
        <w:ind w:firstLineChars="200" w:firstLine="360"/>
        <w:rPr>
          <w:sz w:val="18"/>
          <w:szCs w:val="18"/>
        </w:rPr>
      </w:pPr>
      <w:r>
        <w:rPr>
          <w:rFonts w:hint="eastAsia"/>
          <w:sz w:val="18"/>
          <w:szCs w:val="18"/>
        </w:rPr>
        <w:t>1</w:t>
      </w:r>
      <w:r>
        <w:rPr>
          <w:rFonts w:ascii="宋体" w:hAnsi="宋体" w:cs="宋体" w:hint="eastAsia"/>
          <w:szCs w:val="21"/>
        </w:rPr>
        <w:t>—</w:t>
      </w:r>
      <w:r>
        <w:rPr>
          <w:rFonts w:hint="eastAsia"/>
          <w:sz w:val="18"/>
          <w:szCs w:val="18"/>
        </w:rPr>
        <w:t>死绳固定器</w:t>
      </w:r>
    </w:p>
    <w:p w:rsidR="00994AB1" w:rsidRDefault="00CA0EAA">
      <w:pPr>
        <w:snapToGrid w:val="0"/>
        <w:ind w:firstLineChars="200" w:firstLine="360"/>
        <w:rPr>
          <w:sz w:val="18"/>
          <w:szCs w:val="18"/>
        </w:rPr>
      </w:pPr>
      <w:r>
        <w:rPr>
          <w:rFonts w:hint="eastAsia"/>
          <w:sz w:val="18"/>
          <w:szCs w:val="18"/>
        </w:rPr>
        <w:t>2</w:t>
      </w:r>
      <w:r>
        <w:rPr>
          <w:rFonts w:ascii="宋体" w:hAnsi="宋体" w:cs="宋体" w:hint="eastAsia"/>
          <w:szCs w:val="21"/>
        </w:rPr>
        <w:t>—</w:t>
      </w:r>
      <w:r>
        <w:rPr>
          <w:rFonts w:hint="eastAsia"/>
          <w:sz w:val="18"/>
          <w:szCs w:val="18"/>
        </w:rPr>
        <w:t>传感器</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3</w:t>
      </w:r>
      <w:proofErr w:type="gramStart"/>
      <w:r>
        <w:rPr>
          <w:rFonts w:ascii="宋体" w:hAnsi="宋体" w:cs="宋体" w:hint="eastAsia"/>
          <w:szCs w:val="21"/>
        </w:rPr>
        <w:t>—</w:t>
      </w:r>
      <w:r>
        <w:rPr>
          <w:rFonts w:hint="eastAsia"/>
          <w:sz w:val="18"/>
          <w:szCs w:val="18"/>
        </w:rPr>
        <w:t>传压</w:t>
      </w:r>
      <w:proofErr w:type="gramEnd"/>
      <w:r>
        <w:rPr>
          <w:rFonts w:hint="eastAsia"/>
          <w:sz w:val="18"/>
          <w:szCs w:val="18"/>
        </w:rPr>
        <w:t>管线</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4</w:t>
      </w:r>
      <w:r>
        <w:rPr>
          <w:rFonts w:ascii="宋体" w:hAnsi="宋体" w:cs="宋体" w:hint="eastAsia"/>
          <w:szCs w:val="21"/>
        </w:rPr>
        <w:t>—</w:t>
      </w:r>
      <w:r>
        <w:rPr>
          <w:rFonts w:hint="eastAsia"/>
          <w:sz w:val="18"/>
          <w:szCs w:val="18"/>
        </w:rPr>
        <w:t>标准压力表</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5</w:t>
      </w:r>
      <w:r>
        <w:rPr>
          <w:rFonts w:ascii="宋体" w:hAnsi="宋体" w:cs="宋体" w:hint="eastAsia"/>
          <w:szCs w:val="21"/>
        </w:rPr>
        <w:t>—</w:t>
      </w:r>
      <w:r>
        <w:rPr>
          <w:rFonts w:hint="eastAsia"/>
          <w:sz w:val="18"/>
          <w:szCs w:val="18"/>
        </w:rPr>
        <w:t>死绳</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6</w:t>
      </w:r>
      <w:r>
        <w:rPr>
          <w:rFonts w:ascii="宋体" w:hAnsi="宋体" w:cs="宋体" w:hint="eastAsia"/>
          <w:szCs w:val="21"/>
        </w:rPr>
        <w:t>—</w:t>
      </w:r>
      <w:proofErr w:type="gramStart"/>
      <w:r>
        <w:rPr>
          <w:rFonts w:hint="eastAsia"/>
          <w:sz w:val="18"/>
          <w:szCs w:val="18"/>
        </w:rPr>
        <w:t>旁压式</w:t>
      </w:r>
      <w:proofErr w:type="gramEnd"/>
      <w:r>
        <w:rPr>
          <w:rFonts w:hint="eastAsia"/>
          <w:sz w:val="18"/>
          <w:szCs w:val="18"/>
        </w:rPr>
        <w:t>张力计</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7</w:t>
      </w:r>
      <w:r>
        <w:rPr>
          <w:rFonts w:ascii="宋体" w:hAnsi="宋体" w:cs="宋体" w:hint="eastAsia"/>
          <w:szCs w:val="21"/>
        </w:rPr>
        <w:t>—</w:t>
      </w:r>
      <w:r>
        <w:rPr>
          <w:rFonts w:hint="eastAsia"/>
          <w:sz w:val="18"/>
          <w:szCs w:val="18"/>
        </w:rPr>
        <w:t>游车系统</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8</w:t>
      </w:r>
      <w:r>
        <w:rPr>
          <w:rFonts w:ascii="宋体" w:hAnsi="宋体" w:cs="宋体" w:hint="eastAsia"/>
          <w:szCs w:val="21"/>
        </w:rPr>
        <w:t>—</w:t>
      </w:r>
      <w:r>
        <w:rPr>
          <w:rFonts w:hint="eastAsia"/>
          <w:sz w:val="18"/>
          <w:szCs w:val="18"/>
        </w:rPr>
        <w:t>方钻杆</w:t>
      </w:r>
      <w:r>
        <w:rPr>
          <w:rFonts w:hint="eastAsia"/>
          <w:sz w:val="18"/>
          <w:szCs w:val="18"/>
        </w:rPr>
        <w:t>(</w:t>
      </w:r>
      <w:r>
        <w:rPr>
          <w:rFonts w:hint="eastAsia"/>
          <w:sz w:val="18"/>
          <w:szCs w:val="18"/>
        </w:rPr>
        <w:t>或顶驱</w:t>
      </w:r>
      <w:r>
        <w:rPr>
          <w:rFonts w:hint="eastAsia"/>
          <w:sz w:val="18"/>
          <w:szCs w:val="18"/>
        </w:rPr>
        <w:t xml:space="preserve">) </w:t>
      </w:r>
    </w:p>
    <w:p w:rsidR="00994AB1" w:rsidRDefault="00CA0EAA">
      <w:pPr>
        <w:snapToGrid w:val="0"/>
        <w:ind w:firstLineChars="200" w:firstLine="360"/>
        <w:rPr>
          <w:sz w:val="18"/>
          <w:szCs w:val="18"/>
        </w:rPr>
      </w:pPr>
      <w:r>
        <w:rPr>
          <w:rFonts w:hint="eastAsia"/>
          <w:sz w:val="18"/>
          <w:szCs w:val="18"/>
        </w:rPr>
        <w:t>9</w:t>
      </w:r>
      <w:r>
        <w:rPr>
          <w:rFonts w:ascii="宋体" w:hAnsi="宋体" w:cs="宋体" w:hint="eastAsia"/>
          <w:szCs w:val="21"/>
        </w:rPr>
        <w:t>—</w:t>
      </w:r>
      <w:r>
        <w:rPr>
          <w:rFonts w:hint="eastAsia"/>
          <w:sz w:val="18"/>
          <w:szCs w:val="18"/>
        </w:rPr>
        <w:t>悬重测量仪</w:t>
      </w:r>
    </w:p>
    <w:p w:rsidR="00994AB1" w:rsidRDefault="00CA0EAA">
      <w:pPr>
        <w:snapToGrid w:val="0"/>
        <w:ind w:firstLineChars="200" w:firstLine="360"/>
        <w:rPr>
          <w:sz w:val="18"/>
          <w:szCs w:val="18"/>
        </w:rPr>
      </w:pPr>
      <w:r>
        <w:rPr>
          <w:rFonts w:hint="eastAsia"/>
          <w:sz w:val="18"/>
          <w:szCs w:val="18"/>
        </w:rPr>
        <w:t>10</w:t>
      </w:r>
      <w:r>
        <w:rPr>
          <w:rFonts w:ascii="宋体" w:hAnsi="宋体" w:cs="宋体" w:hint="eastAsia"/>
          <w:szCs w:val="21"/>
        </w:rPr>
        <w:t>—</w:t>
      </w:r>
      <w:r>
        <w:rPr>
          <w:rFonts w:hint="eastAsia"/>
          <w:sz w:val="18"/>
          <w:szCs w:val="18"/>
        </w:rPr>
        <w:t>钻杆</w:t>
      </w:r>
    </w:p>
    <w:p w:rsidR="00994AB1" w:rsidRDefault="00CA0EAA">
      <w:pPr>
        <w:pStyle w:val="afffffff1"/>
        <w:spacing w:before="156" w:after="156"/>
        <w:ind w:left="735" w:firstLineChars="0" w:firstLine="0"/>
        <w:jc w:val="center"/>
        <w:rPr>
          <w:rFonts w:ascii="Times New Roman" w:hAnsi="Times New Roman"/>
          <w:sz w:val="18"/>
          <w:szCs w:val="18"/>
        </w:rPr>
      </w:pPr>
      <w:r>
        <w:rPr>
          <w:rFonts w:ascii="Times New Roman" w:hAnsi="Times New Roman" w:hint="eastAsia"/>
          <w:sz w:val="18"/>
          <w:szCs w:val="18"/>
        </w:rPr>
        <w:t>图</w:t>
      </w:r>
      <w:r>
        <w:rPr>
          <w:rFonts w:ascii="Times New Roman" w:hAnsi="Times New Roman" w:hint="eastAsia"/>
          <w:sz w:val="18"/>
          <w:szCs w:val="18"/>
        </w:rPr>
        <w:t xml:space="preserve">3 </w:t>
      </w:r>
      <w:r>
        <w:rPr>
          <w:rFonts w:ascii="Times New Roman" w:hAnsi="Times New Roman" w:hint="eastAsia"/>
          <w:sz w:val="18"/>
          <w:szCs w:val="18"/>
        </w:rPr>
        <w:t>死绳固定器校准示意图</w:t>
      </w:r>
    </w:p>
    <w:p w:rsidR="00994AB1" w:rsidRDefault="00CA0EAA">
      <w:pPr>
        <w:pStyle w:val="afff7"/>
        <w:numPr>
          <w:ilvl w:val="0"/>
          <w:numId w:val="0"/>
        </w:numPr>
        <w:spacing w:before="156" w:after="156"/>
        <w:rPr>
          <w:sz w:val="24"/>
          <w:szCs w:val="24"/>
        </w:rPr>
      </w:pPr>
      <w:r>
        <w:rPr>
          <w:rFonts w:hint="eastAsia"/>
        </w:rPr>
        <w:t>7.2.2.1</w:t>
      </w:r>
      <w:r>
        <w:rPr>
          <w:rFonts w:hint="eastAsia"/>
          <w:sz w:val="24"/>
          <w:szCs w:val="24"/>
        </w:rPr>
        <w:t>校准试验点选择</w:t>
      </w:r>
    </w:p>
    <w:p w:rsidR="00994AB1" w:rsidRDefault="00CA0EAA">
      <w:pPr>
        <w:spacing w:line="360" w:lineRule="auto"/>
        <w:ind w:firstLineChars="200" w:firstLine="480"/>
        <w:rPr>
          <w:rFonts w:ascii="宋体" w:hAnsi="宋体"/>
          <w:sz w:val="24"/>
        </w:rPr>
      </w:pPr>
      <w:r>
        <w:rPr>
          <w:rFonts w:ascii="宋体" w:hAnsi="宋体" w:hint="eastAsia"/>
          <w:sz w:val="24"/>
        </w:rPr>
        <w:t>校准试验点根据使用过程中最大载荷范围内按上、下单行程不少于</w:t>
      </w:r>
      <w:r>
        <w:rPr>
          <w:rFonts w:ascii="宋体" w:hAnsi="宋体" w:hint="eastAsia"/>
          <w:sz w:val="24"/>
        </w:rPr>
        <w:t>5</w:t>
      </w:r>
      <w:r>
        <w:rPr>
          <w:rFonts w:ascii="宋体" w:hAnsi="宋体" w:hint="eastAsia"/>
          <w:sz w:val="24"/>
        </w:rPr>
        <w:t>点均匀选取，包括上限和下限，其中，第</w:t>
      </w:r>
      <w:r>
        <w:rPr>
          <w:rFonts w:ascii="宋体" w:hAnsi="宋体" w:hint="eastAsia"/>
          <w:sz w:val="24"/>
        </w:rPr>
        <w:t>1</w:t>
      </w:r>
      <w:r>
        <w:rPr>
          <w:rFonts w:ascii="宋体" w:hAnsi="宋体" w:hint="eastAsia"/>
          <w:sz w:val="24"/>
        </w:rPr>
        <w:t>点应大于或等于初始载荷，校准过程中不得移动钻杆。</w:t>
      </w:r>
    </w:p>
    <w:p w:rsidR="00994AB1" w:rsidRDefault="00CA0EAA">
      <w:pPr>
        <w:pStyle w:val="afff7"/>
        <w:numPr>
          <w:ilvl w:val="0"/>
          <w:numId w:val="0"/>
        </w:numPr>
        <w:spacing w:before="156" w:after="156"/>
        <w:rPr>
          <w:sz w:val="24"/>
          <w:szCs w:val="24"/>
        </w:rPr>
      </w:pPr>
      <w:r>
        <w:rPr>
          <w:rFonts w:hint="eastAsia"/>
          <w:sz w:val="24"/>
          <w:szCs w:val="24"/>
        </w:rPr>
        <w:t>7.2.2.2</w:t>
      </w:r>
      <w:r>
        <w:rPr>
          <w:rFonts w:hint="eastAsia"/>
          <w:sz w:val="24"/>
          <w:szCs w:val="24"/>
        </w:rPr>
        <w:t>校准过程</w:t>
      </w:r>
    </w:p>
    <w:p w:rsidR="00994AB1" w:rsidRDefault="00CA0EAA">
      <w:pPr>
        <w:pStyle w:val="afffffff1"/>
        <w:numPr>
          <w:ilvl w:val="0"/>
          <w:numId w:val="24"/>
        </w:numPr>
        <w:spacing w:before="156" w:after="156" w:line="360" w:lineRule="auto"/>
        <w:ind w:left="0" w:firstLineChars="0" w:firstLine="420"/>
        <w:rPr>
          <w:rFonts w:ascii="宋体" w:hAnsi="宋体"/>
          <w:sz w:val="24"/>
          <w:szCs w:val="24"/>
        </w:rPr>
      </w:pPr>
      <w:r>
        <w:rPr>
          <w:rFonts w:ascii="宋体" w:hAnsi="宋体" w:hint="eastAsia"/>
          <w:sz w:val="24"/>
          <w:szCs w:val="24"/>
        </w:rPr>
        <w:t>校准标准器与被测死绳固定器连接，如图</w:t>
      </w:r>
      <w:r>
        <w:rPr>
          <w:rFonts w:ascii="宋体" w:hAnsi="宋体" w:hint="eastAsia"/>
          <w:sz w:val="24"/>
          <w:szCs w:val="24"/>
        </w:rPr>
        <w:t>3</w:t>
      </w:r>
      <w:r>
        <w:rPr>
          <w:rFonts w:ascii="Times New Roman" w:hAnsi="Times New Roman" w:hint="eastAsia"/>
          <w:sz w:val="24"/>
          <w:szCs w:val="24"/>
        </w:rPr>
        <w:t>死绳固定器校准示意图</w:t>
      </w:r>
      <w:r>
        <w:rPr>
          <w:rFonts w:ascii="宋体" w:hAnsi="宋体" w:hint="eastAsia"/>
          <w:sz w:val="24"/>
          <w:szCs w:val="24"/>
        </w:rPr>
        <w:t>所示。将悬重测量仪连接至方钻杆</w:t>
      </w:r>
      <w:r>
        <w:rPr>
          <w:rFonts w:ascii="宋体" w:hAnsi="宋体" w:hint="eastAsia"/>
          <w:sz w:val="24"/>
          <w:szCs w:val="24"/>
        </w:rPr>
        <w:t>(</w:t>
      </w:r>
      <w:r>
        <w:rPr>
          <w:rFonts w:ascii="宋体" w:hAnsi="宋体" w:hint="eastAsia"/>
          <w:sz w:val="24"/>
          <w:szCs w:val="24"/>
        </w:rPr>
        <w:t>或顶驱</w:t>
      </w:r>
      <w:r>
        <w:rPr>
          <w:rFonts w:ascii="宋体" w:hAnsi="宋体" w:hint="eastAsia"/>
          <w:sz w:val="24"/>
          <w:szCs w:val="24"/>
        </w:rPr>
        <w:t>)</w:t>
      </w:r>
      <w:r>
        <w:rPr>
          <w:rFonts w:ascii="宋体" w:hAnsi="宋体" w:hint="eastAsia"/>
          <w:sz w:val="24"/>
          <w:szCs w:val="24"/>
        </w:rPr>
        <w:t>下端；</w:t>
      </w:r>
      <w:proofErr w:type="gramStart"/>
      <w:r>
        <w:rPr>
          <w:rFonts w:ascii="宋体" w:hAnsi="宋体" w:hint="eastAsia"/>
          <w:sz w:val="24"/>
          <w:szCs w:val="24"/>
        </w:rPr>
        <w:t>旁压式</w:t>
      </w:r>
      <w:proofErr w:type="gramEnd"/>
      <w:r>
        <w:rPr>
          <w:rFonts w:ascii="宋体" w:hAnsi="宋体" w:hint="eastAsia"/>
          <w:sz w:val="24"/>
          <w:szCs w:val="24"/>
        </w:rPr>
        <w:t>张力计通电稳定后清零，安装在死绳上，并调整压紧螺钉至限定的位置；标准压力表与传感器通过排空后</w:t>
      </w:r>
      <w:proofErr w:type="gramStart"/>
      <w:r>
        <w:rPr>
          <w:rFonts w:ascii="宋体" w:hAnsi="宋体" w:hint="eastAsia"/>
          <w:sz w:val="24"/>
          <w:szCs w:val="24"/>
        </w:rPr>
        <w:t>的传压管线</w:t>
      </w:r>
      <w:proofErr w:type="gramEnd"/>
      <w:r>
        <w:rPr>
          <w:rFonts w:ascii="宋体" w:hAnsi="宋体" w:hint="eastAsia"/>
          <w:sz w:val="24"/>
          <w:szCs w:val="24"/>
        </w:rPr>
        <w:t>连接，标准压力表与传感器应处于等高位置。</w:t>
      </w:r>
    </w:p>
    <w:p w:rsidR="00994AB1" w:rsidRDefault="00CA0EAA">
      <w:pPr>
        <w:pStyle w:val="afffffff1"/>
        <w:numPr>
          <w:ilvl w:val="0"/>
          <w:numId w:val="24"/>
        </w:numPr>
        <w:spacing w:before="156" w:after="156" w:line="360" w:lineRule="auto"/>
        <w:ind w:firstLineChars="0"/>
        <w:rPr>
          <w:rFonts w:ascii="宋体" w:hAnsi="宋体"/>
          <w:sz w:val="24"/>
          <w:szCs w:val="24"/>
        </w:rPr>
      </w:pPr>
      <w:r>
        <w:rPr>
          <w:rFonts w:ascii="宋体" w:hAnsi="宋体" w:hint="eastAsia"/>
          <w:sz w:val="24"/>
          <w:szCs w:val="24"/>
        </w:rPr>
        <w:t>记录实时温度；</w:t>
      </w:r>
    </w:p>
    <w:p w:rsidR="00994AB1" w:rsidRDefault="00CA0EAA">
      <w:pPr>
        <w:pStyle w:val="afffffff1"/>
        <w:numPr>
          <w:ilvl w:val="0"/>
          <w:numId w:val="24"/>
        </w:numPr>
        <w:spacing w:before="156" w:after="156" w:line="360" w:lineRule="auto"/>
        <w:ind w:left="0" w:firstLineChars="0" w:firstLine="420"/>
        <w:rPr>
          <w:rFonts w:ascii="宋体" w:hAnsi="宋体"/>
          <w:sz w:val="24"/>
          <w:szCs w:val="24"/>
        </w:rPr>
      </w:pPr>
      <w:proofErr w:type="gramStart"/>
      <w:r>
        <w:rPr>
          <w:rFonts w:ascii="宋体" w:hAnsi="宋体" w:hint="eastAsia"/>
          <w:sz w:val="24"/>
          <w:szCs w:val="24"/>
        </w:rPr>
        <w:t>读取旁压式</w:t>
      </w:r>
      <w:proofErr w:type="gramEnd"/>
      <w:r>
        <w:rPr>
          <w:rFonts w:ascii="宋体" w:hAnsi="宋体" w:hint="eastAsia"/>
          <w:sz w:val="24"/>
          <w:szCs w:val="24"/>
        </w:rPr>
        <w:t>张力计示值，计算初始载荷，读取标准压力表示值，此值为初始载荷输出压力；悬重测量仪通电，显示值稳定后清零。记录各示值；</w:t>
      </w:r>
    </w:p>
    <w:p w:rsidR="00994AB1" w:rsidRDefault="00CA0EAA">
      <w:pPr>
        <w:pStyle w:val="afffffff1"/>
        <w:numPr>
          <w:ilvl w:val="0"/>
          <w:numId w:val="24"/>
        </w:numPr>
        <w:spacing w:before="156" w:after="156" w:line="360" w:lineRule="auto"/>
        <w:ind w:firstLineChars="0"/>
        <w:rPr>
          <w:rFonts w:ascii="宋体" w:hAnsi="宋体"/>
          <w:sz w:val="24"/>
          <w:szCs w:val="24"/>
        </w:rPr>
      </w:pPr>
      <w:proofErr w:type="gramStart"/>
      <w:r>
        <w:rPr>
          <w:rFonts w:ascii="宋体" w:hAnsi="宋体" w:hint="eastAsia"/>
          <w:sz w:val="24"/>
          <w:szCs w:val="24"/>
        </w:rPr>
        <w:t>关闭旁压式</w:t>
      </w:r>
      <w:proofErr w:type="gramEnd"/>
      <w:r>
        <w:rPr>
          <w:rFonts w:ascii="宋体" w:hAnsi="宋体" w:hint="eastAsia"/>
          <w:sz w:val="24"/>
          <w:szCs w:val="24"/>
        </w:rPr>
        <w:t>张力计电源并拆下；</w:t>
      </w:r>
    </w:p>
    <w:p w:rsidR="00994AB1" w:rsidRDefault="00CA0EAA">
      <w:pPr>
        <w:pStyle w:val="afffffff1"/>
        <w:numPr>
          <w:ilvl w:val="0"/>
          <w:numId w:val="24"/>
        </w:numPr>
        <w:spacing w:before="156" w:after="156" w:line="360" w:lineRule="auto"/>
        <w:ind w:firstLineChars="0"/>
        <w:rPr>
          <w:rFonts w:ascii="宋体" w:hAnsi="宋体"/>
          <w:sz w:val="24"/>
          <w:szCs w:val="24"/>
        </w:rPr>
      </w:pPr>
      <w:r>
        <w:rPr>
          <w:rFonts w:ascii="宋体" w:hAnsi="宋体" w:hint="eastAsia"/>
          <w:sz w:val="24"/>
          <w:szCs w:val="24"/>
        </w:rPr>
        <w:t>将悬重测量仪下端连接到钻杆上；</w:t>
      </w:r>
    </w:p>
    <w:p w:rsidR="00994AB1" w:rsidRDefault="00CA0EAA">
      <w:pPr>
        <w:pStyle w:val="afffffff1"/>
        <w:numPr>
          <w:ilvl w:val="0"/>
          <w:numId w:val="24"/>
        </w:numPr>
        <w:spacing w:before="156" w:after="156" w:line="360" w:lineRule="auto"/>
        <w:ind w:firstLineChars="0"/>
        <w:rPr>
          <w:rFonts w:ascii="宋体" w:hAnsi="宋体"/>
          <w:sz w:val="24"/>
          <w:szCs w:val="24"/>
        </w:rPr>
      </w:pPr>
      <w:r>
        <w:rPr>
          <w:rFonts w:ascii="宋体" w:hAnsi="宋体" w:hint="eastAsia"/>
          <w:sz w:val="24"/>
          <w:szCs w:val="24"/>
        </w:rPr>
        <w:t>密封性试验：加载至最大校准点并稳定</w:t>
      </w:r>
      <w:r>
        <w:rPr>
          <w:rFonts w:ascii="宋体" w:hAnsi="宋体" w:hint="eastAsia"/>
          <w:sz w:val="24"/>
          <w:szCs w:val="24"/>
        </w:rPr>
        <w:t>5min</w:t>
      </w:r>
      <w:r>
        <w:rPr>
          <w:rFonts w:ascii="宋体" w:hAnsi="宋体" w:hint="eastAsia"/>
          <w:sz w:val="24"/>
          <w:szCs w:val="24"/>
        </w:rPr>
        <w:t>，系统应无泄漏现象；</w:t>
      </w:r>
    </w:p>
    <w:p w:rsidR="00994AB1" w:rsidRDefault="00CA0EAA">
      <w:pPr>
        <w:pStyle w:val="afffffff1"/>
        <w:numPr>
          <w:ilvl w:val="0"/>
          <w:numId w:val="24"/>
        </w:numPr>
        <w:spacing w:before="156" w:after="156" w:line="360" w:lineRule="auto"/>
        <w:ind w:left="0" w:firstLineChars="0" w:firstLine="420"/>
        <w:rPr>
          <w:rFonts w:ascii="宋体" w:hAnsi="宋体"/>
          <w:sz w:val="24"/>
          <w:szCs w:val="24"/>
        </w:rPr>
      </w:pPr>
      <w:r>
        <w:rPr>
          <w:rFonts w:ascii="宋体" w:hAnsi="宋体" w:hint="eastAsia"/>
          <w:sz w:val="24"/>
          <w:szCs w:val="24"/>
        </w:rPr>
        <w:t>由初始载荷点均匀缓慢地增加载荷至测量上限（正行</w:t>
      </w:r>
      <w:r>
        <w:rPr>
          <w:rFonts w:ascii="宋体" w:hAnsi="宋体" w:hint="eastAsia"/>
          <w:sz w:val="24"/>
          <w:szCs w:val="24"/>
        </w:rPr>
        <w:t>程），然后均匀缓慢地减压至初始载荷点（反行程），每个校准点分别记录标准压力表和悬重测量仪各点的示值；</w:t>
      </w:r>
    </w:p>
    <w:p w:rsidR="00994AB1" w:rsidRDefault="00CA0EAA">
      <w:pPr>
        <w:pStyle w:val="afffffff1"/>
        <w:numPr>
          <w:ilvl w:val="0"/>
          <w:numId w:val="24"/>
        </w:numPr>
        <w:spacing w:before="156" w:after="156" w:line="360" w:lineRule="auto"/>
        <w:ind w:left="0" w:firstLineChars="0" w:firstLine="420"/>
        <w:rPr>
          <w:rFonts w:ascii="宋体" w:hAnsi="宋体"/>
          <w:sz w:val="24"/>
          <w:szCs w:val="24"/>
        </w:rPr>
      </w:pPr>
      <w:r>
        <w:rPr>
          <w:rFonts w:ascii="宋体" w:hAnsi="宋体" w:hint="eastAsia"/>
          <w:sz w:val="24"/>
          <w:szCs w:val="24"/>
        </w:rPr>
        <w:t>拆下与传感器连接</w:t>
      </w:r>
      <w:proofErr w:type="gramStart"/>
      <w:r>
        <w:rPr>
          <w:rFonts w:ascii="宋体" w:hAnsi="宋体" w:hint="eastAsia"/>
          <w:sz w:val="24"/>
          <w:szCs w:val="24"/>
        </w:rPr>
        <w:t>的传压管线</w:t>
      </w:r>
      <w:proofErr w:type="gramEnd"/>
      <w:r>
        <w:rPr>
          <w:rFonts w:ascii="宋体" w:hAnsi="宋体" w:hint="eastAsia"/>
          <w:sz w:val="24"/>
          <w:szCs w:val="24"/>
        </w:rPr>
        <w:t>；</w:t>
      </w:r>
    </w:p>
    <w:p w:rsidR="00994AB1" w:rsidRDefault="00CA0EAA">
      <w:pPr>
        <w:pStyle w:val="afffffff1"/>
        <w:numPr>
          <w:ilvl w:val="0"/>
          <w:numId w:val="24"/>
        </w:numPr>
        <w:spacing w:before="156" w:after="156" w:line="360" w:lineRule="auto"/>
        <w:ind w:left="0" w:firstLineChars="0" w:firstLine="420"/>
        <w:rPr>
          <w:rFonts w:ascii="宋体" w:hAnsi="宋体"/>
          <w:sz w:val="24"/>
          <w:szCs w:val="24"/>
        </w:rPr>
      </w:pPr>
      <w:r>
        <w:rPr>
          <w:rFonts w:ascii="宋体" w:hAnsi="宋体" w:hint="eastAsia"/>
          <w:sz w:val="24"/>
          <w:szCs w:val="24"/>
        </w:rPr>
        <w:t>拆下悬重测量仪。</w:t>
      </w:r>
    </w:p>
    <w:p w:rsidR="00994AB1" w:rsidRDefault="00CA0EAA">
      <w:pPr>
        <w:pStyle w:val="afff7"/>
        <w:numPr>
          <w:ilvl w:val="0"/>
          <w:numId w:val="0"/>
        </w:numPr>
        <w:spacing w:before="156" w:after="156"/>
        <w:rPr>
          <w:sz w:val="24"/>
          <w:szCs w:val="24"/>
        </w:rPr>
      </w:pPr>
      <w:r>
        <w:rPr>
          <w:rFonts w:hint="eastAsia"/>
        </w:rPr>
        <w:t>7.2.2.3</w:t>
      </w:r>
      <w:r>
        <w:rPr>
          <w:rFonts w:hint="eastAsia"/>
          <w:sz w:val="24"/>
          <w:szCs w:val="24"/>
        </w:rPr>
        <w:t>死绳固定器输出压力计算</w:t>
      </w:r>
    </w:p>
    <w:p w:rsidR="00994AB1" w:rsidRDefault="00CA0EAA">
      <w:pPr>
        <w:ind w:firstLineChars="200" w:firstLine="480"/>
        <w:rPr>
          <w:rFonts w:ascii="宋体" w:hAnsi="宋体"/>
          <w:sz w:val="24"/>
        </w:rPr>
      </w:pPr>
      <w:r>
        <w:rPr>
          <w:rFonts w:ascii="宋体" w:hAnsi="宋体" w:hint="eastAsia"/>
          <w:sz w:val="24"/>
        </w:rPr>
        <w:t>各校准点的压力所对应的</w:t>
      </w:r>
      <w:proofErr w:type="gramStart"/>
      <w:r>
        <w:rPr>
          <w:rFonts w:ascii="宋体" w:hAnsi="宋体" w:hint="eastAsia"/>
          <w:sz w:val="24"/>
        </w:rPr>
        <w:t>理论力值按</w:t>
      </w:r>
      <w:proofErr w:type="gramEnd"/>
      <w:r>
        <w:rPr>
          <w:rFonts w:ascii="宋体" w:hAnsi="宋体" w:hint="eastAsia"/>
          <w:sz w:val="24"/>
        </w:rPr>
        <w:t>公式（</w:t>
      </w:r>
      <w:r>
        <w:rPr>
          <w:rFonts w:ascii="宋体" w:hAnsi="宋体" w:hint="eastAsia"/>
          <w:sz w:val="24"/>
        </w:rPr>
        <w:t>1</w:t>
      </w:r>
      <w:r>
        <w:rPr>
          <w:rFonts w:ascii="宋体" w:hAnsi="宋体" w:hint="eastAsia"/>
          <w:sz w:val="24"/>
        </w:rPr>
        <w:t>）计算。</w:t>
      </w:r>
    </w:p>
    <w:p w:rsidR="00994AB1" w:rsidRDefault="00CA0EAA">
      <w:pPr>
        <w:pStyle w:val="afff7"/>
        <w:numPr>
          <w:ilvl w:val="0"/>
          <w:numId w:val="0"/>
        </w:numPr>
        <w:spacing w:before="156" w:after="156"/>
        <w:rPr>
          <w:sz w:val="24"/>
          <w:szCs w:val="24"/>
        </w:rPr>
      </w:pPr>
      <w:r>
        <w:rPr>
          <w:rFonts w:hint="eastAsia"/>
          <w:sz w:val="24"/>
          <w:szCs w:val="24"/>
        </w:rPr>
        <w:t>7.2.2.4</w:t>
      </w:r>
      <w:r>
        <w:rPr>
          <w:rFonts w:hint="eastAsia"/>
          <w:sz w:val="24"/>
          <w:szCs w:val="24"/>
        </w:rPr>
        <w:t>死绳固定器基本误差</w:t>
      </w:r>
    </w:p>
    <w:p w:rsidR="00994AB1" w:rsidRDefault="00CA0EAA">
      <w:pPr>
        <w:spacing w:line="360" w:lineRule="auto"/>
        <w:ind w:firstLineChars="200" w:firstLine="480"/>
        <w:jc w:val="left"/>
        <w:rPr>
          <w:rFonts w:ascii="Cambria Math" w:hAnsi="Cambria Math"/>
          <w:sz w:val="24"/>
        </w:rPr>
      </w:pPr>
      <w:r>
        <w:rPr>
          <w:rFonts w:hint="eastAsia"/>
          <w:sz w:val="24"/>
        </w:rPr>
        <w:t>死绳固定器</w:t>
      </w:r>
      <w:r>
        <w:rPr>
          <w:rFonts w:ascii="Cambria Math" w:hAnsi="Cambria Math" w:hint="eastAsia"/>
          <w:sz w:val="24"/>
        </w:rPr>
        <w:t>基本误差应符合表</w:t>
      </w:r>
      <w:r>
        <w:rPr>
          <w:rFonts w:ascii="Cambria Math" w:hAnsi="Cambria Math" w:hint="eastAsia"/>
          <w:sz w:val="24"/>
        </w:rPr>
        <w:t>1</w:t>
      </w:r>
      <w:r>
        <w:rPr>
          <w:rFonts w:ascii="Cambria Math" w:hAnsi="Cambria Math" w:hint="eastAsia"/>
          <w:sz w:val="24"/>
        </w:rPr>
        <w:t>要求。</w:t>
      </w:r>
    </w:p>
    <w:p w:rsidR="00994AB1" w:rsidRDefault="00CA0EAA">
      <w:pPr>
        <w:spacing w:line="360" w:lineRule="auto"/>
        <w:ind w:firstLineChars="200" w:firstLine="480"/>
        <w:jc w:val="left"/>
        <w:rPr>
          <w:sz w:val="24"/>
        </w:rPr>
      </w:pPr>
      <w:r>
        <w:rPr>
          <w:rFonts w:hint="eastAsia"/>
          <w:sz w:val="24"/>
        </w:rPr>
        <w:t>死绳固定器基本误差按公式（</w:t>
      </w:r>
      <w:r>
        <w:rPr>
          <w:rFonts w:hint="eastAsia"/>
          <w:sz w:val="24"/>
        </w:rPr>
        <w:t>3</w:t>
      </w:r>
      <w:r>
        <w:rPr>
          <w:rFonts w:hint="eastAsia"/>
          <w:sz w:val="24"/>
        </w:rPr>
        <w:t>）计算。</w:t>
      </w:r>
    </w:p>
    <w:p w:rsidR="00994AB1" w:rsidRDefault="00CA0EAA">
      <w:pPr>
        <w:spacing w:line="360" w:lineRule="auto"/>
        <w:ind w:firstLineChars="200" w:firstLine="480"/>
        <w:jc w:val="center"/>
        <w:rPr>
          <w:sz w:val="24"/>
        </w:rPr>
      </w:pPr>
      <m:oMath>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r>
          <w:rPr>
            <w:rFonts w:ascii="Cambria Math" w:hAnsi="Cambria Math"/>
            <w:sz w:val="24"/>
          </w:rPr>
          <m:t>=</m:t>
        </m:r>
        <m:f>
          <m:fPr>
            <m:ctrlPr>
              <w:rPr>
                <w:rFonts w:ascii="Cambria Math" w:hAnsi="Cambria Math"/>
                <w:i/>
                <w:sz w:val="24"/>
              </w:rPr>
            </m:ctrlPr>
          </m:fPr>
          <m:num>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r>
              <w:rPr>
                <w:rFonts w:ascii="Cambria Math" w:hAnsi="Cambria Math"/>
                <w:sz w:val="24"/>
              </w:rPr>
              <m:t>-</m:t>
            </m:r>
            <m:sSubSup>
              <m:sSubSupPr>
                <m:ctrlPr>
                  <w:rPr>
                    <w:rFonts w:ascii="Cambria Math" w:hAnsi="Cambria Math"/>
                    <w:i/>
                    <w:sz w:val="24"/>
                  </w:rPr>
                </m:ctrlPr>
              </m:sSubSupPr>
              <m:e>
                <m:r>
                  <w:rPr>
                    <w:rFonts w:ascii="Cambria Math" w:hAnsi="Cambria Math"/>
                    <w:sz w:val="24"/>
                  </w:rPr>
                  <m:t>P</m:t>
                </m:r>
              </m:e>
              <m:sub>
                <m:r>
                  <w:rPr>
                    <w:rFonts w:ascii="Cambria Math" w:hAnsi="Cambria Math"/>
                    <w:sz w:val="24"/>
                  </w:rPr>
                  <m:t>i</m:t>
                </m:r>
              </m:sub>
              <m:sup>
                <m:r>
                  <w:rPr>
                    <w:rFonts w:ascii="Cambria Math" w:hAnsi="Cambria Math"/>
                    <w:sz w:val="24"/>
                  </w:rPr>
                  <m:t>'</m:t>
                </m:r>
              </m:sup>
            </m:sSubSup>
          </m:num>
          <m:den>
            <m:sSubSup>
              <m:sSubSupPr>
                <m:ctrlPr>
                  <w:rPr>
                    <w:rFonts w:ascii="Cambria Math" w:hAnsi="Cambria Math"/>
                    <w:i/>
                    <w:sz w:val="24"/>
                  </w:rPr>
                </m:ctrlPr>
              </m:sSubSupPr>
              <m:e>
                <m:r>
                  <w:rPr>
                    <w:rFonts w:ascii="Cambria Math" w:hAnsi="Cambria Math"/>
                    <w:sz w:val="24"/>
                  </w:rPr>
                  <m:t>P</m:t>
                </m:r>
              </m:e>
              <m:sub>
                <m:r>
                  <w:rPr>
                    <w:rFonts w:ascii="Cambria Math" w:hAnsi="Cambria Math"/>
                    <w:sz w:val="24"/>
                  </w:rPr>
                  <m:t>i</m:t>
                </m:r>
              </m:sub>
              <m:sup>
                <m:r>
                  <w:rPr>
                    <w:rFonts w:ascii="Cambria Math" w:hAnsi="Cambria Math"/>
                    <w:sz w:val="24"/>
                  </w:rPr>
                  <m:t>'</m:t>
                </m:r>
              </m:sup>
            </m:sSubSup>
          </m:den>
        </m:f>
        <m:r>
          <w:rPr>
            <w:rFonts w:ascii="Cambria Math" w:hAnsi="Cambria Math"/>
            <w:sz w:val="24"/>
          </w:rPr>
          <m:t>×100%</m:t>
        </m:r>
      </m:oMath>
      <w:r>
        <w:rPr>
          <w:rFonts w:hint="eastAsia"/>
          <w:sz w:val="24"/>
        </w:rPr>
        <w:t xml:space="preserve"> </w:t>
      </w:r>
      <w:r>
        <w:rPr>
          <w:rFonts w:hint="eastAsia"/>
          <w:sz w:val="24"/>
        </w:rPr>
        <w:t>······························（</w:t>
      </w:r>
      <w:r>
        <w:rPr>
          <w:rFonts w:hint="eastAsia"/>
          <w:sz w:val="24"/>
        </w:rPr>
        <w:t>3</w:t>
      </w:r>
      <w:r>
        <w:rPr>
          <w:rFonts w:hint="eastAsia"/>
          <w:sz w:val="24"/>
        </w:rPr>
        <w:t>）</w:t>
      </w:r>
    </w:p>
    <w:p w:rsidR="00994AB1" w:rsidRDefault="00CA0EAA">
      <w:pPr>
        <w:spacing w:line="360" w:lineRule="auto"/>
        <w:ind w:firstLineChars="200" w:firstLine="480"/>
        <w:jc w:val="left"/>
        <w:rPr>
          <w:rFonts w:ascii="Cambria Math" w:hAnsi="Cambria Math"/>
          <w:sz w:val="24"/>
        </w:rPr>
      </w:pPr>
      <m:oMath>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oMath>
      <w:r>
        <w:rPr>
          <w:rFonts w:ascii="Cambria Math" w:hAnsi="Cambria Math" w:hint="eastAsia"/>
          <w:sz w:val="24"/>
        </w:rPr>
        <w:t>—第</w:t>
      </w:r>
      <w:proofErr w:type="spellStart"/>
      <w:r>
        <w:rPr>
          <w:rFonts w:ascii="Cambria Math" w:hAnsi="Cambria Math" w:hint="eastAsia"/>
          <w:sz w:val="24"/>
        </w:rPr>
        <w:t>i</w:t>
      </w:r>
      <w:proofErr w:type="spellEnd"/>
      <w:r>
        <w:rPr>
          <w:rFonts w:ascii="Cambria Math" w:hAnsi="Cambria Math" w:hint="eastAsia"/>
          <w:sz w:val="24"/>
        </w:rPr>
        <w:t>校准点基本误差（</w:t>
      </w:r>
      <w:r>
        <w:rPr>
          <w:rFonts w:ascii="Cambria Math" w:hAnsi="Cambria Math" w:hint="eastAsia"/>
          <w:sz w:val="24"/>
        </w:rPr>
        <w:t>%</w:t>
      </w:r>
      <w:r>
        <w:rPr>
          <w:rFonts w:ascii="Cambria Math" w:hAnsi="Cambria Math" w:hint="eastAsia"/>
          <w:sz w:val="24"/>
        </w:rPr>
        <w:t>）；</w:t>
      </w:r>
    </w:p>
    <w:p w:rsidR="00994AB1" w:rsidRDefault="00CA0EAA">
      <w:pPr>
        <w:spacing w:line="360" w:lineRule="auto"/>
        <w:ind w:firstLineChars="200" w:firstLine="480"/>
        <w:jc w:val="left"/>
        <w:rPr>
          <w:rFonts w:ascii="Cambria Math" w:hAnsi="Cambria Math"/>
          <w:sz w:val="24"/>
        </w:rPr>
      </w:pPr>
      <m:oMath>
        <m:sSubSup>
          <m:sSubSupPr>
            <m:ctrlPr>
              <w:rPr>
                <w:rFonts w:ascii="Cambria Math" w:hAnsi="Cambria Math"/>
                <w:i/>
                <w:sz w:val="24"/>
              </w:rPr>
            </m:ctrlPr>
          </m:sSubSupPr>
          <m:e>
            <m:r>
              <w:rPr>
                <w:rFonts w:ascii="Cambria Math" w:hAnsi="Cambria Math"/>
                <w:sz w:val="24"/>
              </w:rPr>
              <m:t>P</m:t>
            </m:r>
          </m:e>
          <m:sub>
            <m:r>
              <w:rPr>
                <w:rFonts w:ascii="Cambria Math" w:hAnsi="Cambria Math"/>
                <w:sz w:val="24"/>
              </w:rPr>
              <m:t>i</m:t>
            </m:r>
          </m:sub>
          <m:sup>
            <m:r>
              <w:rPr>
                <w:rFonts w:ascii="Cambria Math" w:hAnsi="Cambria Math"/>
                <w:sz w:val="24"/>
              </w:rPr>
              <m:t>'</m:t>
            </m:r>
          </m:sup>
        </m:sSubSup>
      </m:oMath>
      <w:r>
        <w:rPr>
          <w:rFonts w:ascii="Cambria Math" w:hAnsi="Cambria Math" w:hint="eastAsia"/>
          <w:sz w:val="24"/>
        </w:rPr>
        <w:t>—第</w:t>
      </w:r>
      <w:proofErr w:type="spellStart"/>
      <w:r>
        <w:rPr>
          <w:rFonts w:ascii="Cambria Math" w:hAnsi="Cambria Math" w:hint="eastAsia"/>
          <w:sz w:val="24"/>
        </w:rPr>
        <w:t>i</w:t>
      </w:r>
      <w:proofErr w:type="spellEnd"/>
      <w:r>
        <w:rPr>
          <w:rFonts w:ascii="Cambria Math" w:hAnsi="Cambria Math" w:hint="eastAsia"/>
          <w:sz w:val="24"/>
        </w:rPr>
        <w:t>校准点的约定压力真值（</w:t>
      </w:r>
      <w:r>
        <w:rPr>
          <w:rFonts w:ascii="Cambria Math" w:hAnsi="Cambria Math" w:hint="eastAsia"/>
          <w:sz w:val="24"/>
        </w:rPr>
        <w:t>MPa</w:t>
      </w:r>
      <w:r>
        <w:rPr>
          <w:rFonts w:ascii="Cambria Math" w:hAnsi="Cambria Math" w:hint="eastAsia"/>
          <w:sz w:val="24"/>
        </w:rPr>
        <w:t>）；</w:t>
      </w:r>
    </w:p>
    <w:p w:rsidR="00994AB1" w:rsidRDefault="00CA0EAA">
      <w:pPr>
        <w:spacing w:line="360" w:lineRule="auto"/>
        <w:ind w:firstLineChars="200" w:firstLine="480"/>
        <w:jc w:val="left"/>
        <w:rPr>
          <w:rFonts w:ascii="Cambria Math" w:hAnsi="Cambria Math"/>
          <w:sz w:val="24"/>
        </w:rPr>
      </w:pPr>
      <m:oMath>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i</m:t>
            </m:r>
          </m:sub>
        </m:sSub>
      </m:oMath>
      <w:r>
        <w:rPr>
          <w:rFonts w:ascii="Cambria Math" w:hAnsi="Cambria Math" w:hint="eastAsia"/>
          <w:sz w:val="24"/>
        </w:rPr>
        <w:t>—第</w:t>
      </w:r>
      <w:proofErr w:type="spellStart"/>
      <w:r>
        <w:rPr>
          <w:rFonts w:ascii="Cambria Math" w:hAnsi="Cambria Math" w:hint="eastAsia"/>
          <w:sz w:val="24"/>
        </w:rPr>
        <w:t>i</w:t>
      </w:r>
      <w:proofErr w:type="spellEnd"/>
      <w:r>
        <w:rPr>
          <w:rFonts w:ascii="Cambria Math" w:hAnsi="Cambria Math" w:hint="eastAsia"/>
          <w:sz w:val="24"/>
        </w:rPr>
        <w:t>校准</w:t>
      </w:r>
      <w:proofErr w:type="gramStart"/>
      <w:r>
        <w:rPr>
          <w:rFonts w:ascii="Cambria Math" w:hAnsi="Cambria Math" w:hint="eastAsia"/>
          <w:sz w:val="24"/>
        </w:rPr>
        <w:t>点标准</w:t>
      </w:r>
      <w:proofErr w:type="gramEnd"/>
      <w:r>
        <w:rPr>
          <w:rFonts w:ascii="Cambria Math" w:hAnsi="Cambria Math" w:hint="eastAsia"/>
          <w:sz w:val="24"/>
        </w:rPr>
        <w:t>压力表示值（</w:t>
      </w:r>
      <w:r>
        <w:rPr>
          <w:rFonts w:ascii="Cambria Math" w:hAnsi="Cambria Math" w:hint="eastAsia"/>
          <w:sz w:val="24"/>
        </w:rPr>
        <w:t>MPa</w:t>
      </w:r>
      <w:r>
        <w:rPr>
          <w:rFonts w:ascii="Cambria Math" w:hAnsi="Cambria Math" w:hint="eastAsia"/>
          <w:sz w:val="24"/>
        </w:rPr>
        <w:t>）。</w:t>
      </w:r>
    </w:p>
    <w:p w:rsidR="00994AB1" w:rsidRDefault="00CA0EAA">
      <w:pPr>
        <w:pStyle w:val="afff7"/>
        <w:numPr>
          <w:ilvl w:val="0"/>
          <w:numId w:val="0"/>
        </w:numPr>
        <w:spacing w:before="156" w:after="156"/>
        <w:rPr>
          <w:sz w:val="24"/>
          <w:szCs w:val="24"/>
        </w:rPr>
      </w:pPr>
      <w:bookmarkStart w:id="38" w:name="_Toc113977976"/>
      <w:r>
        <w:rPr>
          <w:rFonts w:hint="eastAsia"/>
        </w:rPr>
        <w:t>7.2.3</w:t>
      </w:r>
      <w:r>
        <w:rPr>
          <w:rFonts w:hint="eastAsia"/>
          <w:sz w:val="24"/>
          <w:szCs w:val="24"/>
        </w:rPr>
        <w:t>指重表校准</w:t>
      </w:r>
      <w:bookmarkEnd w:id="38"/>
    </w:p>
    <w:p w:rsidR="00994AB1" w:rsidRDefault="00CA0EAA">
      <w:pPr>
        <w:pStyle w:val="afff7"/>
        <w:numPr>
          <w:ilvl w:val="0"/>
          <w:numId w:val="0"/>
        </w:numPr>
        <w:spacing w:before="156" w:after="156"/>
        <w:rPr>
          <w:sz w:val="24"/>
          <w:szCs w:val="24"/>
        </w:rPr>
      </w:pPr>
      <w:r>
        <w:rPr>
          <w:rFonts w:hint="eastAsia"/>
          <w:sz w:val="24"/>
          <w:szCs w:val="24"/>
        </w:rPr>
        <w:t>7.2.3.1</w:t>
      </w:r>
      <w:r>
        <w:rPr>
          <w:rFonts w:hint="eastAsia"/>
          <w:sz w:val="24"/>
          <w:szCs w:val="24"/>
        </w:rPr>
        <w:t>校准试验点选择</w:t>
      </w:r>
    </w:p>
    <w:p w:rsidR="00994AB1" w:rsidRDefault="00CA0EAA">
      <w:pPr>
        <w:pStyle w:val="afff7"/>
        <w:numPr>
          <w:ilvl w:val="0"/>
          <w:numId w:val="0"/>
        </w:numPr>
        <w:spacing w:before="156" w:after="156" w:line="360" w:lineRule="auto"/>
        <w:ind w:firstLineChars="200" w:firstLine="480"/>
        <w:rPr>
          <w:rFonts w:ascii="宋体" w:eastAsia="宋体" w:hAnsi="宋体"/>
          <w:kern w:val="2"/>
          <w:szCs w:val="22"/>
        </w:rPr>
      </w:pPr>
      <w:r>
        <w:rPr>
          <w:rFonts w:ascii="宋体" w:eastAsia="宋体" w:hAnsi="宋体" w:hint="eastAsia"/>
          <w:kern w:val="2"/>
          <w:sz w:val="24"/>
          <w:szCs w:val="24"/>
        </w:rPr>
        <w:t>校准试验点根据现场最大载荷范围内上、下行程分别不少于</w:t>
      </w:r>
      <w:r>
        <w:rPr>
          <w:rFonts w:ascii="宋体" w:eastAsia="宋体" w:hAnsi="宋体" w:hint="eastAsia"/>
          <w:kern w:val="2"/>
          <w:sz w:val="24"/>
          <w:szCs w:val="24"/>
        </w:rPr>
        <w:t>5</w:t>
      </w:r>
      <w:r>
        <w:rPr>
          <w:rFonts w:ascii="宋体" w:eastAsia="宋体" w:hAnsi="宋体" w:hint="eastAsia"/>
          <w:kern w:val="2"/>
          <w:sz w:val="24"/>
          <w:szCs w:val="24"/>
        </w:rPr>
        <w:t>点均匀选取，包括上限和下限，其中，校准第</w:t>
      </w:r>
      <w:r>
        <w:rPr>
          <w:rFonts w:ascii="宋体" w:eastAsia="宋体" w:hAnsi="宋体" w:hint="eastAsia"/>
          <w:kern w:val="2"/>
          <w:sz w:val="24"/>
          <w:szCs w:val="24"/>
        </w:rPr>
        <w:t>1</w:t>
      </w:r>
      <w:r>
        <w:rPr>
          <w:rFonts w:ascii="宋体" w:eastAsia="宋体" w:hAnsi="宋体" w:hint="eastAsia"/>
          <w:kern w:val="2"/>
          <w:sz w:val="24"/>
          <w:szCs w:val="24"/>
        </w:rPr>
        <w:t>点应大于或等于初始载荷。</w:t>
      </w:r>
    </w:p>
    <w:p w:rsidR="00994AB1" w:rsidRDefault="00CA0EAA">
      <w:pPr>
        <w:pStyle w:val="afff7"/>
        <w:numPr>
          <w:ilvl w:val="0"/>
          <w:numId w:val="0"/>
        </w:numPr>
        <w:spacing w:before="156" w:after="156"/>
        <w:rPr>
          <w:sz w:val="24"/>
          <w:szCs w:val="24"/>
        </w:rPr>
      </w:pPr>
      <w:r>
        <w:rPr>
          <w:rFonts w:hint="eastAsia"/>
        </w:rPr>
        <w:t>7.2.3.2</w:t>
      </w:r>
      <w:r>
        <w:rPr>
          <w:rFonts w:hint="eastAsia"/>
          <w:sz w:val="24"/>
          <w:szCs w:val="24"/>
        </w:rPr>
        <w:t>校准过程</w:t>
      </w:r>
    </w:p>
    <w:p w:rsidR="00994AB1" w:rsidRDefault="00CA0EAA">
      <w:pPr>
        <w:pStyle w:val="afffffff1"/>
        <w:numPr>
          <w:ilvl w:val="0"/>
          <w:numId w:val="25"/>
        </w:numPr>
        <w:spacing w:before="156" w:after="156" w:line="360" w:lineRule="auto"/>
        <w:ind w:left="0" w:firstLineChars="0" w:firstLine="426"/>
        <w:rPr>
          <w:rFonts w:ascii="宋体" w:hAnsi="宋体"/>
          <w:sz w:val="24"/>
          <w:szCs w:val="24"/>
        </w:rPr>
      </w:pPr>
      <w:r>
        <w:rPr>
          <w:rFonts w:ascii="宋体" w:hAnsi="宋体" w:hint="eastAsia"/>
          <w:sz w:val="24"/>
          <w:szCs w:val="24"/>
        </w:rPr>
        <w:t>校准标准器与被测指重表连接，见图</w:t>
      </w:r>
      <w:r>
        <w:rPr>
          <w:rFonts w:ascii="宋体" w:hAnsi="宋体" w:hint="eastAsia"/>
          <w:sz w:val="24"/>
          <w:szCs w:val="24"/>
        </w:rPr>
        <w:t>4</w:t>
      </w:r>
      <w:r>
        <w:rPr>
          <w:rFonts w:ascii="宋体" w:hAnsi="宋体" w:hint="eastAsia"/>
          <w:sz w:val="24"/>
          <w:szCs w:val="24"/>
        </w:rPr>
        <w:t>指重表校准示意图所示。将悬重测量仪连接至方钻杆（或顶驱）下端；</w:t>
      </w:r>
      <w:proofErr w:type="gramStart"/>
      <w:r>
        <w:rPr>
          <w:rFonts w:ascii="宋体" w:hAnsi="宋体" w:hint="eastAsia"/>
          <w:sz w:val="24"/>
          <w:szCs w:val="24"/>
        </w:rPr>
        <w:t>旁压式</w:t>
      </w:r>
      <w:proofErr w:type="gramEnd"/>
      <w:r>
        <w:rPr>
          <w:rFonts w:ascii="宋体" w:hAnsi="宋体" w:hint="eastAsia"/>
          <w:sz w:val="24"/>
          <w:szCs w:val="24"/>
        </w:rPr>
        <w:t>张力计通电稳定后清零，安装在死绳上，并调整压紧螺钉使死绳至限定的位置；</w:t>
      </w:r>
    </w:p>
    <w:p w:rsidR="00994AB1" w:rsidRDefault="00CA0EAA">
      <w:pPr>
        <w:pStyle w:val="afffffff1"/>
        <w:numPr>
          <w:ilvl w:val="0"/>
          <w:numId w:val="25"/>
        </w:numPr>
        <w:spacing w:before="156" w:after="156" w:line="360" w:lineRule="auto"/>
        <w:ind w:firstLineChars="0"/>
        <w:rPr>
          <w:rFonts w:ascii="宋体" w:hAnsi="宋体"/>
          <w:sz w:val="24"/>
          <w:szCs w:val="24"/>
        </w:rPr>
      </w:pPr>
      <w:r>
        <w:rPr>
          <w:rFonts w:ascii="宋体" w:hAnsi="宋体" w:hint="eastAsia"/>
          <w:sz w:val="24"/>
          <w:szCs w:val="24"/>
        </w:rPr>
        <w:t>记录实时温度；</w:t>
      </w:r>
    </w:p>
    <w:p w:rsidR="00994AB1" w:rsidRDefault="00CA0EAA">
      <w:pPr>
        <w:pStyle w:val="afffffff1"/>
        <w:numPr>
          <w:ilvl w:val="0"/>
          <w:numId w:val="25"/>
        </w:numPr>
        <w:spacing w:before="156" w:after="156" w:line="360" w:lineRule="auto"/>
        <w:ind w:left="0" w:firstLineChars="0" w:firstLine="420"/>
        <w:rPr>
          <w:rFonts w:ascii="宋体" w:hAnsi="宋体"/>
          <w:sz w:val="24"/>
          <w:szCs w:val="24"/>
        </w:rPr>
      </w:pPr>
      <w:proofErr w:type="gramStart"/>
      <w:r>
        <w:rPr>
          <w:rFonts w:ascii="宋体" w:hAnsi="宋体" w:hint="eastAsia"/>
          <w:sz w:val="24"/>
          <w:szCs w:val="24"/>
        </w:rPr>
        <w:t>读取旁压式</w:t>
      </w:r>
      <w:proofErr w:type="gramEnd"/>
      <w:r>
        <w:rPr>
          <w:rFonts w:ascii="宋体" w:hAnsi="宋体" w:hint="eastAsia"/>
          <w:sz w:val="24"/>
          <w:szCs w:val="24"/>
        </w:rPr>
        <w:t>张力计示值，计算初始载荷，再读取重量指示仪及记录仪示值；悬重测量仪通电，显示值稳定后清零。记录各示值；</w:t>
      </w:r>
    </w:p>
    <w:p w:rsidR="00994AB1" w:rsidRDefault="00CA0EAA">
      <w:pPr>
        <w:pStyle w:val="afffffff1"/>
        <w:numPr>
          <w:ilvl w:val="0"/>
          <w:numId w:val="25"/>
        </w:numPr>
        <w:spacing w:before="156" w:after="156" w:line="360" w:lineRule="auto"/>
        <w:ind w:firstLineChars="0"/>
        <w:rPr>
          <w:rFonts w:ascii="宋体" w:hAnsi="宋体"/>
          <w:sz w:val="24"/>
          <w:szCs w:val="24"/>
        </w:rPr>
      </w:pPr>
      <w:proofErr w:type="gramStart"/>
      <w:r>
        <w:rPr>
          <w:rFonts w:ascii="宋体" w:hAnsi="宋体" w:hint="eastAsia"/>
          <w:sz w:val="24"/>
          <w:szCs w:val="24"/>
        </w:rPr>
        <w:t>关闭旁压式</w:t>
      </w:r>
      <w:proofErr w:type="gramEnd"/>
      <w:r>
        <w:rPr>
          <w:rFonts w:ascii="宋体" w:hAnsi="宋体" w:hint="eastAsia"/>
          <w:sz w:val="24"/>
          <w:szCs w:val="24"/>
        </w:rPr>
        <w:t>张力计电源并拆下；</w:t>
      </w:r>
    </w:p>
    <w:p w:rsidR="00994AB1" w:rsidRDefault="00CA0EAA">
      <w:pPr>
        <w:pStyle w:val="afffffff1"/>
        <w:numPr>
          <w:ilvl w:val="0"/>
          <w:numId w:val="25"/>
        </w:numPr>
        <w:spacing w:before="156" w:after="156" w:line="360" w:lineRule="auto"/>
        <w:ind w:firstLineChars="0"/>
        <w:rPr>
          <w:rFonts w:ascii="宋体" w:hAnsi="宋体"/>
          <w:sz w:val="24"/>
          <w:szCs w:val="24"/>
        </w:rPr>
      </w:pPr>
      <w:r>
        <w:rPr>
          <w:rFonts w:ascii="宋体" w:hAnsi="宋体" w:hint="eastAsia"/>
          <w:sz w:val="24"/>
          <w:szCs w:val="24"/>
        </w:rPr>
        <w:t>将悬重测量仪下端连接到钻杆上；</w:t>
      </w:r>
    </w:p>
    <w:p w:rsidR="00994AB1" w:rsidRDefault="00CA0EAA">
      <w:pPr>
        <w:pStyle w:val="afffffff1"/>
        <w:numPr>
          <w:ilvl w:val="0"/>
          <w:numId w:val="25"/>
        </w:numPr>
        <w:spacing w:before="156" w:after="156" w:line="360" w:lineRule="auto"/>
        <w:ind w:firstLineChars="0"/>
        <w:rPr>
          <w:rFonts w:ascii="宋体" w:hAnsi="宋体"/>
          <w:sz w:val="24"/>
          <w:szCs w:val="24"/>
        </w:rPr>
      </w:pPr>
      <w:r>
        <w:rPr>
          <w:rFonts w:ascii="宋体" w:hAnsi="宋体" w:hint="eastAsia"/>
          <w:sz w:val="24"/>
          <w:szCs w:val="24"/>
        </w:rPr>
        <w:t>密封性试验：加载至最大校准点并稳定</w:t>
      </w:r>
      <w:r>
        <w:rPr>
          <w:rFonts w:ascii="宋体" w:hAnsi="宋体" w:hint="eastAsia"/>
          <w:sz w:val="24"/>
          <w:szCs w:val="24"/>
        </w:rPr>
        <w:t>5min</w:t>
      </w:r>
      <w:r>
        <w:rPr>
          <w:rFonts w:ascii="宋体" w:hAnsi="宋体" w:hint="eastAsia"/>
          <w:sz w:val="24"/>
          <w:szCs w:val="24"/>
        </w:rPr>
        <w:t>，系统应无泄漏现象；</w:t>
      </w:r>
    </w:p>
    <w:p w:rsidR="00994AB1" w:rsidRDefault="00CA0EAA">
      <w:pPr>
        <w:pStyle w:val="afffffff1"/>
        <w:numPr>
          <w:ilvl w:val="0"/>
          <w:numId w:val="25"/>
        </w:numPr>
        <w:spacing w:before="156" w:after="156" w:line="360" w:lineRule="auto"/>
        <w:ind w:left="0" w:firstLineChars="0" w:firstLine="420"/>
        <w:rPr>
          <w:rFonts w:ascii="宋体" w:hAnsi="宋体"/>
          <w:sz w:val="24"/>
          <w:szCs w:val="24"/>
        </w:rPr>
      </w:pPr>
      <w:r>
        <w:rPr>
          <w:rFonts w:ascii="宋体" w:hAnsi="宋体" w:hint="eastAsia"/>
          <w:sz w:val="24"/>
          <w:szCs w:val="24"/>
        </w:rPr>
        <w:t>使重量指示仪指针在选定的校准</w:t>
      </w:r>
      <w:proofErr w:type="gramStart"/>
      <w:r>
        <w:rPr>
          <w:rFonts w:ascii="宋体" w:hAnsi="宋体" w:hint="eastAsia"/>
          <w:sz w:val="24"/>
          <w:szCs w:val="24"/>
        </w:rPr>
        <w:t>点稳定</w:t>
      </w:r>
      <w:proofErr w:type="gramEnd"/>
      <w:r>
        <w:rPr>
          <w:rFonts w:ascii="宋体" w:hAnsi="宋体" w:hint="eastAsia"/>
          <w:sz w:val="24"/>
          <w:szCs w:val="24"/>
        </w:rPr>
        <w:t>进行校准，初始载荷点均匀缓慢地增加载荷至测量上限（正行程），然后均匀缓慢地减压到零点（反行程），每个校准点分别记录重量指示仪和记录仪及悬重测量仪各点的示值；</w:t>
      </w:r>
    </w:p>
    <w:p w:rsidR="00994AB1" w:rsidRDefault="00CA0EAA">
      <w:pPr>
        <w:pStyle w:val="afffffff1"/>
        <w:numPr>
          <w:ilvl w:val="0"/>
          <w:numId w:val="25"/>
        </w:numPr>
        <w:spacing w:before="156" w:after="156" w:line="360" w:lineRule="auto"/>
        <w:ind w:firstLineChars="0"/>
        <w:rPr>
          <w:rFonts w:ascii="宋体" w:hAnsi="宋体"/>
          <w:sz w:val="24"/>
          <w:szCs w:val="24"/>
        </w:rPr>
      </w:pPr>
      <w:r>
        <w:rPr>
          <w:rFonts w:ascii="宋体" w:hAnsi="宋体" w:hint="eastAsia"/>
          <w:sz w:val="24"/>
          <w:szCs w:val="24"/>
        </w:rPr>
        <w:t>卸下悬重测量仪。</w:t>
      </w:r>
    </w:p>
    <w:p w:rsidR="00994AB1" w:rsidRDefault="00994AB1">
      <w:pPr>
        <w:pStyle w:val="affa"/>
        <w:ind w:firstLine="480"/>
        <w:rPr>
          <w:sz w:val="24"/>
          <w:szCs w:val="24"/>
        </w:rPr>
      </w:pPr>
    </w:p>
    <w:p w:rsidR="00994AB1" w:rsidRDefault="00CA0EAA">
      <w:pPr>
        <w:pStyle w:val="affa"/>
        <w:jc w:val="center"/>
      </w:pPr>
      <w:r>
        <w:rPr>
          <w:noProof/>
        </w:rPr>
        <w:drawing>
          <wp:inline distT="0" distB="0" distL="0" distR="0">
            <wp:extent cx="2751455" cy="3200400"/>
            <wp:effectExtent l="0" t="0" r="0" b="0"/>
            <wp:docPr id="1034" name="图片 12"/>
            <wp:cNvGraphicFramePr/>
            <a:graphic xmlns:a="http://schemas.openxmlformats.org/drawingml/2006/main">
              <a:graphicData uri="http://schemas.openxmlformats.org/drawingml/2006/picture">
                <pic:pic xmlns:pic="http://schemas.openxmlformats.org/drawingml/2006/picture">
                  <pic:nvPicPr>
                    <pic:cNvPr id="1034" name="图片 12"/>
                    <pic:cNvPicPr/>
                  </pic:nvPicPr>
                  <pic:blipFill>
                    <a:blip r:embed="rId18" cstate="print"/>
                    <a:srcRect/>
                    <a:stretch>
                      <a:fillRect/>
                    </a:stretch>
                  </pic:blipFill>
                  <pic:spPr>
                    <a:xfrm>
                      <a:off x="0" y="0"/>
                      <a:ext cx="2751455" cy="3200400"/>
                    </a:xfrm>
                    <a:prstGeom prst="rect">
                      <a:avLst/>
                    </a:prstGeom>
                    <a:ln>
                      <a:noFill/>
                    </a:ln>
                  </pic:spPr>
                </pic:pic>
              </a:graphicData>
            </a:graphic>
          </wp:inline>
        </w:drawing>
      </w:r>
    </w:p>
    <w:p w:rsidR="00994AB1" w:rsidRDefault="00CA0EAA">
      <w:pPr>
        <w:ind w:firstLineChars="200" w:firstLine="360"/>
        <w:jc w:val="left"/>
        <w:rPr>
          <w:rFonts w:ascii="宋体"/>
          <w:kern w:val="0"/>
          <w:sz w:val="18"/>
          <w:szCs w:val="18"/>
        </w:rPr>
      </w:pPr>
      <w:r>
        <w:rPr>
          <w:rFonts w:ascii="宋体" w:hint="eastAsia"/>
          <w:kern w:val="0"/>
          <w:sz w:val="18"/>
          <w:szCs w:val="18"/>
        </w:rPr>
        <w:t>标引序号说明：</w:t>
      </w:r>
    </w:p>
    <w:p w:rsidR="00994AB1" w:rsidRDefault="00CA0EAA">
      <w:pPr>
        <w:ind w:left="375"/>
        <w:jc w:val="left"/>
        <w:rPr>
          <w:sz w:val="18"/>
          <w:szCs w:val="18"/>
        </w:rPr>
      </w:pPr>
      <w:r>
        <w:rPr>
          <w:rFonts w:hint="eastAsia"/>
          <w:sz w:val="18"/>
          <w:szCs w:val="18"/>
        </w:rPr>
        <w:t>1</w:t>
      </w:r>
      <w:r>
        <w:rPr>
          <w:rFonts w:ascii="宋体" w:hAnsi="宋体" w:cs="宋体" w:hint="eastAsia"/>
          <w:szCs w:val="21"/>
        </w:rPr>
        <w:t>—</w:t>
      </w:r>
      <w:r>
        <w:rPr>
          <w:rFonts w:hint="eastAsia"/>
          <w:sz w:val="18"/>
          <w:szCs w:val="18"/>
        </w:rPr>
        <w:t>死绳固定器</w:t>
      </w:r>
      <w:r>
        <w:rPr>
          <w:rFonts w:hint="eastAsia"/>
          <w:sz w:val="18"/>
          <w:szCs w:val="18"/>
        </w:rPr>
        <w:t xml:space="preserve"> </w:t>
      </w:r>
    </w:p>
    <w:p w:rsidR="00994AB1" w:rsidRDefault="00CA0EAA">
      <w:pPr>
        <w:ind w:left="375"/>
        <w:jc w:val="left"/>
        <w:rPr>
          <w:sz w:val="18"/>
          <w:szCs w:val="18"/>
        </w:rPr>
      </w:pPr>
      <w:r>
        <w:rPr>
          <w:rFonts w:hint="eastAsia"/>
          <w:sz w:val="18"/>
          <w:szCs w:val="18"/>
        </w:rPr>
        <w:t>2</w:t>
      </w:r>
      <w:r>
        <w:rPr>
          <w:rFonts w:ascii="宋体" w:hAnsi="宋体" w:cs="宋体" w:hint="eastAsia"/>
          <w:szCs w:val="21"/>
        </w:rPr>
        <w:t>—</w:t>
      </w:r>
      <w:r>
        <w:rPr>
          <w:rFonts w:hint="eastAsia"/>
          <w:sz w:val="18"/>
          <w:szCs w:val="18"/>
        </w:rPr>
        <w:t>传感器</w:t>
      </w:r>
      <w:r>
        <w:rPr>
          <w:rFonts w:hint="eastAsia"/>
          <w:sz w:val="18"/>
          <w:szCs w:val="18"/>
        </w:rPr>
        <w:t xml:space="preserve"> </w:t>
      </w:r>
    </w:p>
    <w:p w:rsidR="00994AB1" w:rsidRDefault="00CA0EAA">
      <w:pPr>
        <w:ind w:left="375"/>
        <w:jc w:val="left"/>
        <w:rPr>
          <w:sz w:val="18"/>
          <w:szCs w:val="18"/>
        </w:rPr>
      </w:pPr>
      <w:r>
        <w:rPr>
          <w:rFonts w:hint="eastAsia"/>
          <w:sz w:val="18"/>
          <w:szCs w:val="18"/>
        </w:rPr>
        <w:t>3</w:t>
      </w:r>
      <w:proofErr w:type="gramStart"/>
      <w:r>
        <w:rPr>
          <w:rFonts w:ascii="宋体" w:hAnsi="宋体" w:cs="宋体" w:hint="eastAsia"/>
          <w:szCs w:val="21"/>
        </w:rPr>
        <w:t>—</w:t>
      </w:r>
      <w:r>
        <w:rPr>
          <w:rFonts w:hint="eastAsia"/>
          <w:sz w:val="18"/>
          <w:szCs w:val="18"/>
        </w:rPr>
        <w:t>传压</w:t>
      </w:r>
      <w:proofErr w:type="gramEnd"/>
      <w:r>
        <w:rPr>
          <w:rFonts w:hint="eastAsia"/>
          <w:sz w:val="18"/>
          <w:szCs w:val="18"/>
        </w:rPr>
        <w:t>管线</w:t>
      </w:r>
      <w:r>
        <w:rPr>
          <w:rFonts w:hint="eastAsia"/>
          <w:sz w:val="18"/>
          <w:szCs w:val="18"/>
        </w:rPr>
        <w:t xml:space="preserve"> </w:t>
      </w:r>
    </w:p>
    <w:p w:rsidR="00994AB1" w:rsidRDefault="00CA0EAA">
      <w:pPr>
        <w:ind w:left="375"/>
        <w:jc w:val="left"/>
        <w:rPr>
          <w:sz w:val="18"/>
          <w:szCs w:val="18"/>
        </w:rPr>
      </w:pPr>
      <w:r>
        <w:rPr>
          <w:rFonts w:hint="eastAsia"/>
          <w:sz w:val="18"/>
          <w:szCs w:val="18"/>
        </w:rPr>
        <w:t>4</w:t>
      </w:r>
      <w:r>
        <w:rPr>
          <w:rFonts w:ascii="宋体" w:hAnsi="宋体" w:cs="宋体" w:hint="eastAsia"/>
          <w:szCs w:val="21"/>
        </w:rPr>
        <w:t>—</w:t>
      </w:r>
      <w:r>
        <w:rPr>
          <w:rFonts w:hint="eastAsia"/>
          <w:sz w:val="18"/>
          <w:szCs w:val="18"/>
        </w:rPr>
        <w:t>重量指示仪</w:t>
      </w:r>
      <w:r>
        <w:rPr>
          <w:rFonts w:hint="eastAsia"/>
          <w:sz w:val="18"/>
          <w:szCs w:val="18"/>
        </w:rPr>
        <w:t xml:space="preserve"> </w:t>
      </w:r>
    </w:p>
    <w:p w:rsidR="00994AB1" w:rsidRDefault="00CA0EAA">
      <w:pPr>
        <w:ind w:left="375"/>
        <w:jc w:val="left"/>
        <w:rPr>
          <w:sz w:val="18"/>
          <w:szCs w:val="18"/>
        </w:rPr>
      </w:pPr>
      <w:r>
        <w:rPr>
          <w:rFonts w:hint="eastAsia"/>
          <w:sz w:val="18"/>
          <w:szCs w:val="18"/>
        </w:rPr>
        <w:t>5</w:t>
      </w:r>
      <w:r>
        <w:rPr>
          <w:rFonts w:ascii="宋体" w:hAnsi="宋体" w:cs="宋体" w:hint="eastAsia"/>
          <w:szCs w:val="21"/>
        </w:rPr>
        <w:t>—</w:t>
      </w:r>
      <w:r>
        <w:rPr>
          <w:rFonts w:hint="eastAsia"/>
          <w:sz w:val="18"/>
          <w:szCs w:val="18"/>
        </w:rPr>
        <w:t>记录仪</w:t>
      </w:r>
      <w:r>
        <w:rPr>
          <w:rFonts w:hint="eastAsia"/>
          <w:sz w:val="18"/>
          <w:szCs w:val="18"/>
        </w:rPr>
        <w:t xml:space="preserve"> </w:t>
      </w:r>
    </w:p>
    <w:p w:rsidR="00994AB1" w:rsidRDefault="00CA0EAA">
      <w:pPr>
        <w:ind w:left="375"/>
        <w:jc w:val="left"/>
        <w:rPr>
          <w:sz w:val="18"/>
          <w:szCs w:val="18"/>
        </w:rPr>
      </w:pPr>
      <w:r>
        <w:rPr>
          <w:rFonts w:hint="eastAsia"/>
          <w:sz w:val="18"/>
          <w:szCs w:val="18"/>
        </w:rPr>
        <w:t>6</w:t>
      </w:r>
      <w:r>
        <w:rPr>
          <w:rFonts w:ascii="宋体" w:hAnsi="宋体" w:cs="宋体" w:hint="eastAsia"/>
          <w:szCs w:val="21"/>
        </w:rPr>
        <w:t>—</w:t>
      </w:r>
      <w:r>
        <w:rPr>
          <w:rFonts w:hint="eastAsia"/>
          <w:sz w:val="18"/>
          <w:szCs w:val="18"/>
        </w:rPr>
        <w:t>死绳</w:t>
      </w:r>
      <w:r>
        <w:rPr>
          <w:rFonts w:hint="eastAsia"/>
          <w:sz w:val="18"/>
          <w:szCs w:val="18"/>
        </w:rPr>
        <w:t xml:space="preserve"> </w:t>
      </w:r>
    </w:p>
    <w:p w:rsidR="00994AB1" w:rsidRDefault="00CA0EAA">
      <w:pPr>
        <w:ind w:left="375"/>
        <w:jc w:val="left"/>
        <w:rPr>
          <w:sz w:val="18"/>
          <w:szCs w:val="18"/>
        </w:rPr>
      </w:pPr>
      <w:r>
        <w:rPr>
          <w:rFonts w:hint="eastAsia"/>
          <w:sz w:val="18"/>
          <w:szCs w:val="18"/>
        </w:rPr>
        <w:t>7</w:t>
      </w:r>
      <w:r>
        <w:rPr>
          <w:rFonts w:ascii="宋体" w:hAnsi="宋体" w:cs="宋体" w:hint="eastAsia"/>
          <w:szCs w:val="21"/>
        </w:rPr>
        <w:t>—</w:t>
      </w:r>
      <w:proofErr w:type="gramStart"/>
      <w:r>
        <w:rPr>
          <w:rFonts w:hint="eastAsia"/>
          <w:sz w:val="18"/>
          <w:szCs w:val="18"/>
        </w:rPr>
        <w:t>旁压式</w:t>
      </w:r>
      <w:proofErr w:type="gramEnd"/>
      <w:r>
        <w:rPr>
          <w:rFonts w:hint="eastAsia"/>
          <w:sz w:val="18"/>
          <w:szCs w:val="18"/>
        </w:rPr>
        <w:t>张力计</w:t>
      </w:r>
      <w:r>
        <w:rPr>
          <w:rFonts w:hint="eastAsia"/>
          <w:sz w:val="18"/>
          <w:szCs w:val="18"/>
        </w:rPr>
        <w:t xml:space="preserve"> </w:t>
      </w:r>
    </w:p>
    <w:p w:rsidR="00994AB1" w:rsidRDefault="00CA0EAA">
      <w:pPr>
        <w:ind w:left="375"/>
        <w:jc w:val="left"/>
        <w:rPr>
          <w:sz w:val="18"/>
          <w:szCs w:val="18"/>
        </w:rPr>
      </w:pPr>
      <w:r>
        <w:rPr>
          <w:rFonts w:hint="eastAsia"/>
          <w:sz w:val="18"/>
          <w:szCs w:val="18"/>
        </w:rPr>
        <w:t>8</w:t>
      </w:r>
      <w:r>
        <w:rPr>
          <w:rFonts w:ascii="宋体" w:hAnsi="宋体" w:cs="宋体" w:hint="eastAsia"/>
          <w:szCs w:val="21"/>
        </w:rPr>
        <w:t>—</w:t>
      </w:r>
      <w:r>
        <w:rPr>
          <w:rFonts w:hint="eastAsia"/>
          <w:sz w:val="18"/>
          <w:szCs w:val="18"/>
        </w:rPr>
        <w:t>游车系统</w:t>
      </w:r>
      <w:r>
        <w:rPr>
          <w:rFonts w:hint="eastAsia"/>
          <w:sz w:val="18"/>
          <w:szCs w:val="18"/>
        </w:rPr>
        <w:t xml:space="preserve"> </w:t>
      </w:r>
    </w:p>
    <w:p w:rsidR="00994AB1" w:rsidRDefault="00CA0EAA">
      <w:pPr>
        <w:ind w:left="375"/>
        <w:jc w:val="left"/>
        <w:rPr>
          <w:sz w:val="18"/>
          <w:szCs w:val="18"/>
        </w:rPr>
      </w:pPr>
      <w:r>
        <w:rPr>
          <w:rFonts w:hint="eastAsia"/>
          <w:sz w:val="18"/>
          <w:szCs w:val="18"/>
        </w:rPr>
        <w:t>9</w:t>
      </w:r>
      <w:r>
        <w:rPr>
          <w:rFonts w:ascii="宋体" w:hAnsi="宋体" w:cs="宋体" w:hint="eastAsia"/>
          <w:szCs w:val="21"/>
        </w:rPr>
        <w:t>—</w:t>
      </w:r>
      <w:r>
        <w:rPr>
          <w:rFonts w:hint="eastAsia"/>
          <w:sz w:val="18"/>
          <w:szCs w:val="18"/>
        </w:rPr>
        <w:t>方钻杆（或顶驱）</w:t>
      </w:r>
      <w:r>
        <w:rPr>
          <w:rFonts w:hint="eastAsia"/>
          <w:sz w:val="18"/>
          <w:szCs w:val="18"/>
        </w:rPr>
        <w:t xml:space="preserve"> </w:t>
      </w:r>
    </w:p>
    <w:p w:rsidR="00994AB1" w:rsidRDefault="00CA0EAA">
      <w:pPr>
        <w:ind w:left="375"/>
        <w:jc w:val="left"/>
        <w:rPr>
          <w:sz w:val="18"/>
          <w:szCs w:val="18"/>
        </w:rPr>
      </w:pPr>
      <w:r>
        <w:rPr>
          <w:rFonts w:hint="eastAsia"/>
          <w:sz w:val="18"/>
          <w:szCs w:val="18"/>
        </w:rPr>
        <w:t>10</w:t>
      </w:r>
      <w:r>
        <w:rPr>
          <w:rFonts w:ascii="宋体" w:hAnsi="宋体" w:cs="宋体" w:hint="eastAsia"/>
          <w:szCs w:val="21"/>
        </w:rPr>
        <w:t>—</w:t>
      </w:r>
      <w:r>
        <w:rPr>
          <w:rFonts w:hint="eastAsia"/>
          <w:sz w:val="18"/>
          <w:szCs w:val="18"/>
        </w:rPr>
        <w:t>悬重测量仪</w:t>
      </w:r>
    </w:p>
    <w:p w:rsidR="00994AB1" w:rsidRDefault="00CA0EAA">
      <w:pPr>
        <w:ind w:left="375"/>
        <w:jc w:val="left"/>
        <w:rPr>
          <w:sz w:val="18"/>
          <w:szCs w:val="18"/>
        </w:rPr>
      </w:pPr>
      <w:r>
        <w:rPr>
          <w:rFonts w:hint="eastAsia"/>
          <w:sz w:val="18"/>
          <w:szCs w:val="18"/>
        </w:rPr>
        <w:t>11</w:t>
      </w:r>
      <w:r>
        <w:rPr>
          <w:rFonts w:ascii="宋体" w:hAnsi="宋体" w:cs="宋体" w:hint="eastAsia"/>
          <w:szCs w:val="21"/>
        </w:rPr>
        <w:t>—</w:t>
      </w:r>
      <w:r>
        <w:rPr>
          <w:rFonts w:hint="eastAsia"/>
          <w:sz w:val="18"/>
          <w:szCs w:val="18"/>
        </w:rPr>
        <w:t>钻杆</w:t>
      </w:r>
    </w:p>
    <w:p w:rsidR="00994AB1" w:rsidRDefault="00CA0EAA">
      <w:pPr>
        <w:pStyle w:val="afffffff1"/>
        <w:spacing w:before="156" w:after="156"/>
        <w:ind w:left="735" w:firstLineChars="0" w:firstLine="0"/>
        <w:jc w:val="center"/>
        <w:rPr>
          <w:sz w:val="18"/>
          <w:szCs w:val="18"/>
        </w:rPr>
      </w:pPr>
      <w:r>
        <w:rPr>
          <w:rFonts w:hint="eastAsia"/>
          <w:sz w:val="18"/>
          <w:szCs w:val="18"/>
        </w:rPr>
        <w:t>图</w:t>
      </w:r>
      <w:r>
        <w:rPr>
          <w:rFonts w:hint="eastAsia"/>
          <w:sz w:val="18"/>
          <w:szCs w:val="18"/>
        </w:rPr>
        <w:t xml:space="preserve">4 </w:t>
      </w:r>
      <w:r>
        <w:rPr>
          <w:rFonts w:ascii="宋体" w:hAnsi="宋体" w:hint="eastAsia"/>
          <w:sz w:val="18"/>
          <w:szCs w:val="18"/>
        </w:rPr>
        <w:t>指重表校准示意图</w:t>
      </w:r>
    </w:p>
    <w:p w:rsidR="00994AB1" w:rsidRDefault="00CA0EAA">
      <w:pPr>
        <w:pStyle w:val="afff7"/>
        <w:numPr>
          <w:ilvl w:val="0"/>
          <w:numId w:val="0"/>
        </w:numPr>
        <w:spacing w:before="156" w:after="156"/>
        <w:jc w:val="both"/>
        <w:rPr>
          <w:sz w:val="24"/>
          <w:szCs w:val="24"/>
        </w:rPr>
      </w:pPr>
      <w:r>
        <w:rPr>
          <w:rFonts w:hint="eastAsia"/>
        </w:rPr>
        <w:t>7.2.3.3</w:t>
      </w:r>
      <w:r>
        <w:rPr>
          <w:rFonts w:hint="eastAsia"/>
          <w:sz w:val="24"/>
          <w:szCs w:val="24"/>
        </w:rPr>
        <w:t>指重表基本误差</w:t>
      </w:r>
    </w:p>
    <w:p w:rsidR="00994AB1" w:rsidRDefault="00CA0EAA">
      <w:pPr>
        <w:spacing w:line="360" w:lineRule="auto"/>
        <w:ind w:firstLineChars="200" w:firstLine="480"/>
        <w:jc w:val="left"/>
        <w:rPr>
          <w:rFonts w:ascii="宋体" w:hAnsi="宋体"/>
          <w:sz w:val="24"/>
        </w:rPr>
      </w:pPr>
      <w:r>
        <w:rPr>
          <w:rFonts w:ascii="宋体" w:hAnsi="宋体" w:hint="eastAsia"/>
          <w:sz w:val="24"/>
        </w:rPr>
        <w:t>指重表基本误差应符合表</w:t>
      </w:r>
      <w:r>
        <w:rPr>
          <w:rFonts w:ascii="宋体" w:hAnsi="宋体" w:hint="eastAsia"/>
          <w:sz w:val="24"/>
        </w:rPr>
        <w:t>1</w:t>
      </w:r>
      <w:r>
        <w:rPr>
          <w:rFonts w:ascii="宋体" w:hAnsi="宋体" w:hint="eastAsia"/>
          <w:sz w:val="24"/>
        </w:rPr>
        <w:t>要求。</w:t>
      </w:r>
    </w:p>
    <w:p w:rsidR="00994AB1" w:rsidRDefault="00CA0EAA">
      <w:pPr>
        <w:pStyle w:val="afff7"/>
        <w:numPr>
          <w:ilvl w:val="0"/>
          <w:numId w:val="0"/>
        </w:numPr>
        <w:spacing w:before="156" w:after="156" w:line="360" w:lineRule="auto"/>
        <w:ind w:firstLineChars="200" w:firstLine="480"/>
        <w:rPr>
          <w:rFonts w:ascii="宋体" w:eastAsia="宋体" w:hAnsi="宋体"/>
          <w:kern w:val="2"/>
          <w:sz w:val="24"/>
          <w:szCs w:val="24"/>
        </w:rPr>
      </w:pPr>
      <w:r>
        <w:rPr>
          <w:rFonts w:ascii="宋体" w:eastAsia="宋体" w:hAnsi="宋体" w:hint="eastAsia"/>
          <w:kern w:val="2"/>
          <w:sz w:val="24"/>
          <w:szCs w:val="24"/>
        </w:rPr>
        <w:t>指重表基本误差按公式（</w:t>
      </w:r>
      <w:r>
        <w:rPr>
          <w:rFonts w:ascii="宋体" w:eastAsia="宋体" w:hAnsi="宋体" w:hint="eastAsia"/>
          <w:kern w:val="2"/>
          <w:sz w:val="24"/>
          <w:szCs w:val="24"/>
        </w:rPr>
        <w:t>4</w:t>
      </w:r>
      <w:r>
        <w:rPr>
          <w:rFonts w:ascii="宋体" w:eastAsia="宋体" w:hAnsi="宋体" w:hint="eastAsia"/>
          <w:kern w:val="2"/>
          <w:sz w:val="24"/>
          <w:szCs w:val="24"/>
        </w:rPr>
        <w:t>）计算：</w:t>
      </w:r>
    </w:p>
    <w:p w:rsidR="00994AB1" w:rsidRDefault="00CA0EAA">
      <w:pPr>
        <w:spacing w:line="360" w:lineRule="auto"/>
        <w:ind w:firstLineChars="200" w:firstLine="480"/>
        <w:jc w:val="center"/>
        <w:rPr>
          <w:sz w:val="24"/>
        </w:rPr>
      </w:pPr>
      <m:oMath>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w:rPr>
                <w:rFonts w:ascii="Cambria Math" w:hAnsi="Cambria Math"/>
                <w:sz w:val="24"/>
              </w:rPr>
              <m:t>n</m:t>
            </m:r>
          </m:sub>
        </m:sSub>
        <m:r>
          <w:rPr>
            <w:rFonts w:ascii="Cambria Math" w:hAnsi="Cambria Math"/>
            <w:sz w:val="24"/>
          </w:rPr>
          <m:t>=</m:t>
        </m:r>
        <m:f>
          <m:fPr>
            <m:ctrlPr>
              <w:rPr>
                <w:rFonts w:ascii="Cambria Math" w:hAnsi="Cambria Math"/>
                <w:i/>
                <w:sz w:val="24"/>
              </w:rPr>
            </m:ctrlPr>
          </m:fPr>
          <m:num>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F</m:t>
                </m:r>
              </m:e>
              <m:sub>
                <m:r>
                  <w:rPr>
                    <w:rFonts w:ascii="Cambria Math" w:hAnsi="Cambria Math"/>
                    <w:sz w:val="24"/>
                  </w:rPr>
                  <m:t>n</m:t>
                </m:r>
              </m:sub>
            </m:sSub>
            <m:r>
              <w:rPr>
                <w:rFonts w:ascii="Cambria Math" w:hAnsi="Cambria Math"/>
                <w:sz w:val="24"/>
              </w:rPr>
              <m:t>-</m:t>
            </m:r>
            <m:sSubSup>
              <m:sSubSupPr>
                <m:ctrlPr>
                  <w:rPr>
                    <w:rFonts w:ascii="Cambria Math" w:hAnsi="Cambria Math"/>
                    <w:i/>
                    <w:sz w:val="24"/>
                  </w:rPr>
                </m:ctrlPr>
              </m:sSubSupPr>
              <m:e>
                <m:r>
                  <w:rPr>
                    <w:rFonts w:ascii="Cambria Math" w:hAnsi="Cambria Math"/>
                    <w:sz w:val="24"/>
                  </w:rPr>
                  <m:t>F</m:t>
                </m:r>
              </m:e>
              <m:sub>
                <m:r>
                  <w:rPr>
                    <w:rFonts w:ascii="Cambria Math" w:hAnsi="Cambria Math"/>
                    <w:sz w:val="24"/>
                  </w:rPr>
                  <m:t>n</m:t>
                </m:r>
              </m:sub>
              <m:sup>
                <m:r>
                  <w:rPr>
                    <w:rFonts w:ascii="Cambria Math" w:hAnsi="Cambria Math"/>
                    <w:sz w:val="24"/>
                  </w:rPr>
                  <m:t>'</m:t>
                </m:r>
              </m:sup>
            </m:sSubSup>
          </m:num>
          <m:den>
            <m:sSubSup>
              <m:sSubSupPr>
                <m:ctrlPr>
                  <w:rPr>
                    <w:rFonts w:ascii="Cambria Math" w:hAnsi="Cambria Math"/>
                    <w:i/>
                    <w:sz w:val="24"/>
                  </w:rPr>
                </m:ctrlPr>
              </m:sSubSupPr>
              <m:e>
                <m:r>
                  <w:rPr>
                    <w:rFonts w:ascii="Cambria Math" w:hAnsi="Cambria Math"/>
                    <w:sz w:val="24"/>
                  </w:rPr>
                  <m:t>F</m:t>
                </m:r>
              </m:e>
              <m:sub>
                <m:r>
                  <w:rPr>
                    <w:rFonts w:ascii="Cambria Math" w:hAnsi="Cambria Math"/>
                    <w:sz w:val="24"/>
                  </w:rPr>
                  <m:t>n</m:t>
                </m:r>
              </m:sub>
              <m:sup>
                <m:r>
                  <w:rPr>
                    <w:rFonts w:ascii="Cambria Math" w:hAnsi="Cambria Math"/>
                    <w:sz w:val="24"/>
                  </w:rPr>
                  <m:t>'</m:t>
                </m:r>
              </m:sup>
            </m:sSubSup>
          </m:den>
        </m:f>
        <m:r>
          <w:rPr>
            <w:rFonts w:ascii="Cambria Math" w:hAnsi="Cambria Math"/>
            <w:sz w:val="24"/>
          </w:rPr>
          <m:t>×100%</m:t>
        </m:r>
      </m:oMath>
      <w:r>
        <w:rPr>
          <w:rFonts w:hint="eastAsia"/>
          <w:sz w:val="24"/>
        </w:rPr>
        <w:t xml:space="preserve"> </w:t>
      </w:r>
      <w:r>
        <w:rPr>
          <w:rFonts w:ascii="宋体" w:hAnsi="宋体" w:hint="eastAsia"/>
          <w:sz w:val="24"/>
        </w:rPr>
        <w:t>······························（</w:t>
      </w:r>
      <w:r>
        <w:rPr>
          <w:rFonts w:ascii="宋体" w:hAnsi="宋体" w:hint="eastAsia"/>
          <w:sz w:val="24"/>
        </w:rPr>
        <w:t>4</w:t>
      </w:r>
      <w:r>
        <w:rPr>
          <w:rFonts w:ascii="宋体" w:hAnsi="宋体" w:hint="eastAsia"/>
          <w:sz w:val="24"/>
        </w:rPr>
        <w:t>）</w:t>
      </w:r>
    </w:p>
    <w:p w:rsidR="00994AB1" w:rsidRDefault="00994AB1">
      <w:pPr>
        <w:spacing w:line="360" w:lineRule="auto"/>
        <w:ind w:firstLineChars="200" w:firstLine="480"/>
        <w:rPr>
          <w:sz w:val="24"/>
        </w:rPr>
      </w:pPr>
    </w:p>
    <w:p w:rsidR="00994AB1" w:rsidRDefault="00CA0EAA">
      <w:pPr>
        <w:spacing w:line="360" w:lineRule="auto"/>
        <w:jc w:val="left"/>
        <w:rPr>
          <w:rFonts w:ascii="Cambria Math" w:hAnsi="Cambria Math"/>
          <w:sz w:val="24"/>
        </w:rPr>
      </w:pPr>
      <m:oMath>
        <m:r>
          <m:rPr>
            <m:sty m:val="p"/>
          </m:rPr>
          <w:rPr>
            <w:rFonts w:ascii="Cambria Math" w:hAnsi="Cambria Math"/>
            <w:sz w:val="24"/>
          </w:rPr>
          <m:t xml:space="preserve">         ∆</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n</m:t>
            </m:r>
          </m:sub>
        </m:sSub>
      </m:oMath>
      <w:r>
        <w:rPr>
          <w:rFonts w:ascii="Cambria Math" w:hAnsi="Cambria Math" w:hint="eastAsia"/>
          <w:sz w:val="24"/>
        </w:rPr>
        <w:t>—</w:t>
      </w:r>
      <w:r>
        <w:rPr>
          <w:rFonts w:ascii="宋体" w:hAnsi="宋体" w:hint="eastAsia"/>
          <w:sz w:val="24"/>
        </w:rPr>
        <w:t>第</w:t>
      </w:r>
      <w:r>
        <w:rPr>
          <w:rFonts w:ascii="宋体" w:hAnsi="宋体" w:hint="eastAsia"/>
          <w:sz w:val="24"/>
        </w:rPr>
        <w:t>n</w:t>
      </w:r>
      <w:r>
        <w:rPr>
          <w:rFonts w:ascii="宋体" w:hAnsi="宋体" w:hint="eastAsia"/>
          <w:sz w:val="24"/>
        </w:rPr>
        <w:t>校准点基本误差；</w:t>
      </w:r>
    </w:p>
    <w:p w:rsidR="00994AB1" w:rsidRDefault="00CA0EAA">
      <w:pPr>
        <w:spacing w:line="360" w:lineRule="auto"/>
        <w:jc w:val="left"/>
        <w:rPr>
          <w:rFonts w:ascii="Cambria Math" w:hAnsi="Cambria Math"/>
          <w:sz w:val="24"/>
        </w:rPr>
      </w:pPr>
      <m:oMath>
        <m:r>
          <w:rPr>
            <w:rFonts w:ascii="Cambria Math" w:hAnsi="Cambria Math"/>
            <w:sz w:val="24"/>
          </w:rPr>
          <m:t xml:space="preserve">         </m:t>
        </m:r>
        <m:sSubSup>
          <m:sSubSupPr>
            <m:ctrlPr>
              <w:rPr>
                <w:rFonts w:ascii="Cambria Math" w:hAnsi="Cambria Math"/>
                <w:sz w:val="24"/>
              </w:rPr>
            </m:ctrlPr>
          </m:sSubSupPr>
          <m:e>
            <m:r>
              <m:rPr>
                <m:sty m:val="p"/>
              </m:rPr>
              <w:rPr>
                <w:rFonts w:ascii="Cambria Math" w:hAnsi="Cambria Math"/>
                <w:sz w:val="24"/>
              </w:rPr>
              <m:t>F</m:t>
            </m:r>
          </m:e>
          <m:sub>
            <m:r>
              <m:rPr>
                <m:sty m:val="p"/>
              </m:rPr>
              <w:rPr>
                <w:rFonts w:ascii="Cambria Math" w:hAnsi="Cambria Math"/>
                <w:sz w:val="24"/>
              </w:rPr>
              <m:t>n</m:t>
            </m:r>
          </m:sub>
          <m:sup>
            <m:r>
              <m:rPr>
                <m:sty m:val="p"/>
              </m:rPr>
              <w:rPr>
                <w:rFonts w:ascii="Cambria Math" w:hAnsi="Cambria Math"/>
                <w:sz w:val="24"/>
              </w:rPr>
              <m:t>'</m:t>
            </m:r>
          </m:sup>
        </m:sSubSup>
      </m:oMath>
      <w:r>
        <w:rPr>
          <w:rFonts w:ascii="Cambria Math" w:hAnsi="Cambria Math" w:hint="eastAsia"/>
          <w:sz w:val="24"/>
        </w:rPr>
        <w:t>—</w:t>
      </w:r>
      <w:r>
        <w:rPr>
          <w:rFonts w:ascii="宋体" w:hAnsi="宋体" w:hint="eastAsia"/>
          <w:sz w:val="24"/>
        </w:rPr>
        <w:t>第</w:t>
      </w:r>
      <w:r>
        <w:rPr>
          <w:rFonts w:ascii="宋体" w:hAnsi="宋体" w:hint="eastAsia"/>
          <w:sz w:val="24"/>
        </w:rPr>
        <w:t>n</w:t>
      </w:r>
      <w:r>
        <w:rPr>
          <w:rFonts w:ascii="宋体" w:hAnsi="宋体" w:hint="eastAsia"/>
          <w:sz w:val="24"/>
        </w:rPr>
        <w:t>校准点悬重测量仪示值与初始载荷之和（</w:t>
      </w:r>
      <w:proofErr w:type="spellStart"/>
      <w:r>
        <w:rPr>
          <w:rFonts w:ascii="宋体" w:hAnsi="宋体" w:hint="eastAsia"/>
          <w:sz w:val="24"/>
        </w:rPr>
        <w:t>kN</w:t>
      </w:r>
      <w:proofErr w:type="spellEnd"/>
      <w:r>
        <w:rPr>
          <w:rFonts w:ascii="宋体" w:hAnsi="宋体" w:hint="eastAsia"/>
          <w:sz w:val="24"/>
        </w:rPr>
        <w:t>）；</w:t>
      </w:r>
    </w:p>
    <w:p w:rsidR="00994AB1" w:rsidRDefault="00CA0EAA">
      <w:pPr>
        <w:spacing w:line="360" w:lineRule="auto"/>
        <w:jc w:val="left"/>
        <w:rPr>
          <w:rFonts w:ascii="Cambria Math" w:hAnsi="Cambria Math"/>
          <w:sz w:val="24"/>
        </w:rPr>
      </w:pPr>
      <m:oMath>
        <m:sSub>
          <m:sSubPr>
            <m:ctrlPr>
              <w:rPr>
                <w:rFonts w:ascii="Cambria Math" w:hAnsi="Cambria Math"/>
                <w:sz w:val="24"/>
              </w:rPr>
            </m:ctrlPr>
          </m:sSubPr>
          <m:e>
            <m:r>
              <m:rPr>
                <m:sty m:val="p"/>
              </m:rPr>
              <w:rPr>
                <w:rFonts w:ascii="Cambria Math" w:hAnsi="Cambria Math"/>
                <w:sz w:val="24"/>
              </w:rPr>
              <m:t xml:space="preserve">         F</m:t>
            </m:r>
          </m:e>
          <m:sub>
            <m:r>
              <m:rPr>
                <m:sty m:val="p"/>
              </m:rPr>
              <w:rPr>
                <w:rFonts w:ascii="Cambria Math" w:hAnsi="Cambria Math"/>
                <w:sz w:val="24"/>
              </w:rPr>
              <m:t>n</m:t>
            </m:r>
          </m:sub>
        </m:sSub>
      </m:oMath>
      <w:r>
        <w:rPr>
          <w:rFonts w:ascii="Cambria Math" w:hAnsi="Cambria Math" w:hint="eastAsia"/>
          <w:sz w:val="24"/>
        </w:rPr>
        <w:t>—</w:t>
      </w:r>
      <w:r>
        <w:rPr>
          <w:rFonts w:ascii="宋体" w:hAnsi="宋体" w:hint="eastAsia"/>
          <w:sz w:val="24"/>
        </w:rPr>
        <w:t>第</w:t>
      </w:r>
      <w:r>
        <w:rPr>
          <w:rFonts w:ascii="宋体" w:hAnsi="宋体" w:hint="eastAsia"/>
          <w:sz w:val="24"/>
        </w:rPr>
        <w:t>n</w:t>
      </w:r>
      <w:r>
        <w:rPr>
          <w:rFonts w:ascii="宋体" w:hAnsi="宋体" w:hint="eastAsia"/>
          <w:sz w:val="24"/>
        </w:rPr>
        <w:t>校准点的重量指示仪示值（</w:t>
      </w:r>
      <w:proofErr w:type="spellStart"/>
      <w:r>
        <w:rPr>
          <w:rFonts w:ascii="宋体" w:hAnsi="宋体" w:hint="eastAsia"/>
          <w:sz w:val="24"/>
        </w:rPr>
        <w:t>kN</w:t>
      </w:r>
      <w:proofErr w:type="spellEnd"/>
      <w:r>
        <w:rPr>
          <w:rFonts w:ascii="宋体" w:hAnsi="宋体" w:hint="eastAsia"/>
          <w:sz w:val="24"/>
        </w:rPr>
        <w:t>）。</w:t>
      </w:r>
    </w:p>
    <w:p w:rsidR="00994AB1" w:rsidRDefault="00CA0EAA">
      <w:pPr>
        <w:pStyle w:val="afff2"/>
        <w:numPr>
          <w:ilvl w:val="1"/>
          <w:numId w:val="19"/>
        </w:numPr>
        <w:spacing w:before="156" w:after="156"/>
        <w:ind w:left="426" w:hanging="426"/>
        <w:rPr>
          <w:sz w:val="24"/>
          <w:szCs w:val="24"/>
        </w:rPr>
      </w:pPr>
      <w:bookmarkStart w:id="39" w:name="_Toc113977978"/>
      <w:r>
        <w:rPr>
          <w:rFonts w:hint="eastAsia"/>
          <w:sz w:val="24"/>
          <w:szCs w:val="24"/>
        </w:rPr>
        <w:t>轻敲位移</w:t>
      </w:r>
      <w:bookmarkEnd w:id="39"/>
    </w:p>
    <w:p w:rsidR="00994AB1" w:rsidRDefault="00CA0EAA">
      <w:pPr>
        <w:pStyle w:val="affa"/>
        <w:ind w:firstLine="480"/>
        <w:rPr>
          <w:sz w:val="24"/>
          <w:szCs w:val="24"/>
        </w:rPr>
      </w:pPr>
      <w:r>
        <w:rPr>
          <w:rFonts w:hint="eastAsia"/>
          <w:sz w:val="24"/>
          <w:szCs w:val="24"/>
        </w:rPr>
        <w:t>在同一校准点校准过程中，轻敲前、后的示值之差应符合</w:t>
      </w:r>
      <w:r>
        <w:rPr>
          <w:rFonts w:hint="eastAsia"/>
          <w:sz w:val="24"/>
          <w:szCs w:val="24"/>
        </w:rPr>
        <w:t>5.4</w:t>
      </w:r>
      <w:r>
        <w:rPr>
          <w:rFonts w:hint="eastAsia"/>
          <w:sz w:val="24"/>
          <w:szCs w:val="24"/>
        </w:rPr>
        <w:t>的规定。</w:t>
      </w:r>
    </w:p>
    <w:p w:rsidR="00994AB1" w:rsidRDefault="00CA0EAA">
      <w:pPr>
        <w:pStyle w:val="afff2"/>
        <w:numPr>
          <w:ilvl w:val="1"/>
          <w:numId w:val="19"/>
        </w:numPr>
        <w:spacing w:before="156" w:after="156"/>
        <w:ind w:left="426" w:hanging="426"/>
        <w:rPr>
          <w:sz w:val="24"/>
          <w:szCs w:val="24"/>
        </w:rPr>
      </w:pPr>
      <w:bookmarkStart w:id="40" w:name="_Toc113977979"/>
      <w:r>
        <w:rPr>
          <w:rFonts w:hint="eastAsia"/>
          <w:sz w:val="24"/>
          <w:szCs w:val="24"/>
        </w:rPr>
        <w:t>重量指示仪灵敏限</w:t>
      </w:r>
      <w:bookmarkEnd w:id="40"/>
    </w:p>
    <w:p w:rsidR="00994AB1" w:rsidRDefault="00CA0EAA">
      <w:pPr>
        <w:spacing w:line="360" w:lineRule="auto"/>
        <w:ind w:firstLineChars="200" w:firstLine="480"/>
        <w:rPr>
          <w:rFonts w:ascii="宋体" w:hAnsi="宋体"/>
          <w:sz w:val="24"/>
        </w:rPr>
      </w:pPr>
      <w:r>
        <w:rPr>
          <w:rFonts w:ascii="宋体" w:hAnsi="宋体" w:hint="eastAsia"/>
          <w:sz w:val="24"/>
        </w:rPr>
        <w:t>按照</w:t>
      </w:r>
      <w:r>
        <w:rPr>
          <w:rFonts w:ascii="宋体" w:hAnsi="宋体" w:hint="eastAsia"/>
          <w:sz w:val="24"/>
        </w:rPr>
        <w:t>7.2.1.2</w:t>
      </w:r>
      <w:r>
        <w:rPr>
          <w:rFonts w:ascii="宋体" w:hAnsi="宋体" w:hint="eastAsia"/>
          <w:sz w:val="24"/>
        </w:rPr>
        <w:t>的校准过程，在压力校验仪上安装标准压力表，分别在满量程的</w:t>
      </w:r>
      <w:r>
        <w:rPr>
          <w:rFonts w:ascii="宋体" w:hAnsi="宋体" w:hint="eastAsia"/>
          <w:sz w:val="24"/>
        </w:rPr>
        <w:t>20%</w:t>
      </w:r>
      <w:r>
        <w:rPr>
          <w:rFonts w:ascii="宋体" w:hAnsi="宋体" w:hint="eastAsia"/>
          <w:sz w:val="24"/>
        </w:rPr>
        <w:t>、</w:t>
      </w:r>
      <w:r>
        <w:rPr>
          <w:rFonts w:ascii="宋体" w:hAnsi="宋体" w:hint="eastAsia"/>
          <w:sz w:val="24"/>
        </w:rPr>
        <w:t>50%</w:t>
      </w:r>
      <w:r>
        <w:rPr>
          <w:rFonts w:ascii="宋体" w:hAnsi="宋体" w:hint="eastAsia"/>
          <w:sz w:val="24"/>
        </w:rPr>
        <w:t>、</w:t>
      </w:r>
      <w:r>
        <w:rPr>
          <w:rFonts w:ascii="宋体" w:hAnsi="宋体" w:hint="eastAsia"/>
          <w:sz w:val="24"/>
        </w:rPr>
        <w:t>80%</w:t>
      </w:r>
      <w:r>
        <w:rPr>
          <w:rFonts w:ascii="宋体" w:hAnsi="宋体" w:hint="eastAsia"/>
          <w:sz w:val="24"/>
        </w:rPr>
        <w:t>的位置上，通过压力校验仪施加压力载荷，使重量指示仪指针开始有明显移动。记录指针变动前后的压力变化量，重量指示仪灵敏限按公式（</w:t>
      </w:r>
      <w:r>
        <w:rPr>
          <w:rFonts w:ascii="宋体" w:hAnsi="宋体"/>
          <w:sz w:val="24"/>
        </w:rPr>
        <w:t>5</w:t>
      </w:r>
      <w:r>
        <w:rPr>
          <w:rFonts w:ascii="宋体" w:hAnsi="宋体" w:hint="eastAsia"/>
          <w:sz w:val="24"/>
        </w:rPr>
        <w:t>）计算，结果应满足</w:t>
      </w:r>
      <w:r>
        <w:rPr>
          <w:rFonts w:ascii="宋体" w:hAnsi="宋体" w:hint="eastAsia"/>
          <w:sz w:val="24"/>
        </w:rPr>
        <w:t>5.5</w:t>
      </w:r>
      <w:r>
        <w:rPr>
          <w:rFonts w:ascii="宋体" w:hAnsi="宋体" w:hint="eastAsia"/>
          <w:sz w:val="24"/>
        </w:rPr>
        <w:t>的规定。</w:t>
      </w:r>
    </w:p>
    <w:p w:rsidR="00994AB1" w:rsidRDefault="00CA0EAA">
      <w:pPr>
        <w:pStyle w:val="afffffff1"/>
        <w:spacing w:line="360" w:lineRule="auto"/>
        <w:ind w:left="720" w:firstLineChars="0" w:firstLine="0"/>
        <w:jc w:val="center"/>
        <w:rPr>
          <w:rFonts w:ascii="宋体" w:hAnsi="宋体"/>
          <w:sz w:val="24"/>
          <w:szCs w:val="24"/>
        </w:rPr>
      </w:pP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L</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m:t>
                    </m:r>
                    <m:r>
                      <w:rPr>
                        <w:rFonts w:ascii="Cambria Math" w:hAnsi="Cambria Math"/>
                        <w:sz w:val="24"/>
                        <w:szCs w:val="24"/>
                      </w:rPr>
                      <m:t>P</m:t>
                    </m:r>
                  </m:e>
                  <m:sub>
                    <m:r>
                      <w:rPr>
                        <w:rFonts w:ascii="Cambria Math" w:hAnsi="Cambria Math"/>
                        <w:sz w:val="24"/>
                        <w:szCs w:val="24"/>
                      </w:rPr>
                      <m:t>L</m:t>
                    </m:r>
                  </m:sub>
                </m:sSub>
                <m:r>
                  <w:rPr>
                    <w:rFonts w:ascii="Cambria Math" w:hAnsi="Cambria Math"/>
                    <w:sz w:val="24"/>
                    <w:szCs w:val="24"/>
                  </w:rPr>
                  <m:t>×</m:t>
                </m:r>
                <m:r>
                  <w:rPr>
                    <w:rFonts w:ascii="Cambria Math" w:hAnsi="Cambria Math"/>
                    <w:sz w:val="24"/>
                    <w:szCs w:val="24"/>
                  </w:rPr>
                  <m:t>F</m:t>
                </m:r>
              </m:e>
              <m:sub>
                <m:r>
                  <w:rPr>
                    <w:rFonts w:ascii="Cambria Math" w:hAnsi="Cambria Math"/>
                    <w:sz w:val="24"/>
                    <w:szCs w:val="24"/>
                  </w:rPr>
                  <m:t>max</m:t>
                </m:r>
              </m:sub>
            </m:sSub>
          </m:num>
          <m:den>
            <m:r>
              <w:rPr>
                <w:rFonts w:ascii="Cambria Math" w:hAnsi="Cambria Math"/>
                <w:sz w:val="24"/>
                <w:szCs w:val="24"/>
              </w:rPr>
              <m:t>P</m:t>
            </m:r>
          </m:den>
        </m:f>
      </m:oMath>
      <w:r>
        <w:rPr>
          <w:rFonts w:ascii="Cambria Math" w:hAnsi="Cambria Math" w:hint="eastAsia"/>
          <w:i/>
          <w:sz w:val="24"/>
          <w:szCs w:val="24"/>
        </w:rPr>
        <w:t xml:space="preserve"> </w:t>
      </w:r>
      <w:r>
        <w:rPr>
          <w:rFonts w:ascii="宋体" w:hAnsi="宋体" w:hint="eastAsia"/>
          <w:sz w:val="24"/>
          <w:szCs w:val="24"/>
        </w:rPr>
        <w:t>·······························（</w:t>
      </w:r>
      <w:r>
        <w:rPr>
          <w:rFonts w:ascii="宋体" w:hAnsi="宋体"/>
          <w:sz w:val="24"/>
          <w:szCs w:val="24"/>
        </w:rPr>
        <w:t>5</w:t>
      </w:r>
      <w:r>
        <w:rPr>
          <w:rFonts w:ascii="宋体" w:hAnsi="宋体" w:hint="eastAsia"/>
          <w:sz w:val="24"/>
          <w:szCs w:val="24"/>
        </w:rPr>
        <w:t>）</w:t>
      </w:r>
    </w:p>
    <w:p w:rsidR="00994AB1" w:rsidRDefault="00CA0EAA">
      <w:pPr>
        <w:pStyle w:val="afffffff1"/>
        <w:spacing w:line="360" w:lineRule="auto"/>
        <w:ind w:left="567" w:firstLineChars="0" w:firstLine="0"/>
        <w:rPr>
          <w:rFonts w:ascii="Cambria Math" w:hAnsi="Cambria Math"/>
          <w:sz w:val="24"/>
          <w:szCs w:val="24"/>
        </w:rPr>
      </w:pPr>
      <m:oMath>
        <m:sSub>
          <m:sSubPr>
            <m:ctrlPr>
              <w:rPr>
                <w:rFonts w:ascii="Cambria Math" w:hAnsi="Cambria Math"/>
                <w:sz w:val="24"/>
                <w:szCs w:val="24"/>
              </w:rPr>
            </m:ctrlPr>
          </m:sSubPr>
          <m:e>
            <m:r>
              <m:rPr>
                <m:sty m:val="p"/>
              </m:rPr>
              <w:rPr>
                <w:rFonts w:ascii="Cambria Math" w:hAnsi="Cambria Math"/>
                <w:sz w:val="24"/>
                <w:szCs w:val="24"/>
              </w:rPr>
              <m:t>F</m:t>
            </m:r>
          </m:e>
          <m:sub>
            <m:r>
              <m:rPr>
                <m:sty m:val="p"/>
              </m:rPr>
              <w:rPr>
                <w:rFonts w:ascii="Cambria Math" w:hAnsi="Cambria Math"/>
                <w:sz w:val="24"/>
                <w:szCs w:val="24"/>
              </w:rPr>
              <m:t>L</m:t>
            </m:r>
          </m:sub>
        </m:sSub>
      </m:oMath>
      <w:r>
        <w:rPr>
          <w:rFonts w:ascii="Cambria Math" w:hAnsi="Cambria Math" w:hint="eastAsia"/>
          <w:sz w:val="24"/>
          <w:szCs w:val="24"/>
        </w:rPr>
        <w:t>—</w:t>
      </w:r>
      <w:r>
        <w:rPr>
          <w:rFonts w:ascii="宋体" w:hAnsi="宋体" w:hint="eastAsia"/>
          <w:sz w:val="24"/>
          <w:szCs w:val="24"/>
        </w:rPr>
        <w:t>重量指示仪灵敏限（</w:t>
      </w:r>
      <w:proofErr w:type="spellStart"/>
      <w:r>
        <w:rPr>
          <w:rFonts w:ascii="宋体" w:hAnsi="宋体" w:hint="eastAsia"/>
          <w:sz w:val="24"/>
          <w:szCs w:val="24"/>
        </w:rPr>
        <w:t>kN</w:t>
      </w:r>
      <w:proofErr w:type="spellEnd"/>
      <w:r>
        <w:rPr>
          <w:rFonts w:ascii="宋体" w:hAnsi="宋体" w:hint="eastAsia"/>
          <w:sz w:val="24"/>
          <w:szCs w:val="24"/>
        </w:rPr>
        <w:t>）；</w:t>
      </w:r>
    </w:p>
    <w:p w:rsidR="00994AB1" w:rsidRDefault="00CA0EAA">
      <w:pPr>
        <w:pStyle w:val="afffffff1"/>
        <w:spacing w:line="360" w:lineRule="auto"/>
        <w:ind w:left="567" w:firstLineChars="0" w:firstLine="0"/>
        <w:rPr>
          <w:sz w:val="24"/>
          <w:szCs w:val="24"/>
        </w:rPr>
      </w:pPr>
      <m:oMath>
        <m:sSub>
          <m:sSubPr>
            <m:ctrlPr>
              <w:rPr>
                <w:rFonts w:ascii="Cambria Math" w:hAnsi="Cambria Math"/>
                <w:sz w:val="24"/>
                <w:szCs w:val="24"/>
              </w:rPr>
            </m:ctrlPr>
          </m:sSubPr>
          <m:e>
            <m:r>
              <m:rPr>
                <m:sty m:val="p"/>
              </m:rPr>
              <w:rPr>
                <w:rFonts w:ascii="Cambria Math" w:hAnsi="Cambria Math"/>
                <w:sz w:val="24"/>
                <w:szCs w:val="24"/>
              </w:rPr>
              <m:t>∆</m:t>
            </m:r>
            <m:r>
              <m:rPr>
                <m:sty m:val="p"/>
              </m:rPr>
              <w:rPr>
                <w:rFonts w:ascii="Cambria Math" w:hAnsi="Cambria Math"/>
                <w:sz w:val="24"/>
                <w:szCs w:val="24"/>
              </w:rPr>
              <m:t>P</m:t>
            </m:r>
          </m:e>
          <m:sub>
            <m:r>
              <m:rPr>
                <m:sty m:val="p"/>
              </m:rPr>
              <w:rPr>
                <w:rFonts w:ascii="Cambria Math" w:hAnsi="Cambria Math"/>
                <w:sz w:val="24"/>
                <w:szCs w:val="24"/>
              </w:rPr>
              <m:t>L</m:t>
            </m:r>
          </m:sub>
        </m:sSub>
      </m:oMath>
      <w:proofErr w:type="gramStart"/>
      <w:r>
        <w:rPr>
          <w:rFonts w:hint="eastAsia"/>
          <w:sz w:val="24"/>
          <w:szCs w:val="24"/>
        </w:rPr>
        <w:t>—使重量</w:t>
      </w:r>
      <w:proofErr w:type="gramEnd"/>
      <w:r>
        <w:rPr>
          <w:rFonts w:hint="eastAsia"/>
          <w:sz w:val="24"/>
          <w:szCs w:val="24"/>
        </w:rPr>
        <w:t>指示仪指针开始有明显移动的前后压力变化量（</w:t>
      </w:r>
      <w:r>
        <w:rPr>
          <w:rFonts w:hint="eastAsia"/>
          <w:sz w:val="24"/>
          <w:szCs w:val="24"/>
        </w:rPr>
        <w:t>MPa</w:t>
      </w:r>
      <w:r>
        <w:rPr>
          <w:rFonts w:hint="eastAsia"/>
          <w:sz w:val="24"/>
          <w:szCs w:val="24"/>
        </w:rPr>
        <w:t>）。</w:t>
      </w:r>
    </w:p>
    <w:p w:rsidR="00994AB1" w:rsidRDefault="00CA0EAA">
      <w:pPr>
        <w:pStyle w:val="afff2"/>
        <w:numPr>
          <w:ilvl w:val="1"/>
          <w:numId w:val="19"/>
        </w:numPr>
        <w:spacing w:before="156" w:after="156"/>
        <w:ind w:left="426" w:hanging="426"/>
        <w:rPr>
          <w:sz w:val="24"/>
          <w:szCs w:val="24"/>
        </w:rPr>
      </w:pPr>
      <w:bookmarkStart w:id="41" w:name="_Toc113977980"/>
      <w:r>
        <w:rPr>
          <w:rFonts w:hint="eastAsia"/>
          <w:sz w:val="24"/>
          <w:szCs w:val="24"/>
        </w:rPr>
        <w:t>指针偏转平稳性</w:t>
      </w:r>
      <w:bookmarkEnd w:id="41"/>
    </w:p>
    <w:p w:rsidR="00994AB1" w:rsidRDefault="00CA0EAA">
      <w:pPr>
        <w:spacing w:line="360" w:lineRule="auto"/>
        <w:ind w:firstLineChars="200" w:firstLine="480"/>
        <w:rPr>
          <w:rFonts w:ascii="宋体" w:hAnsi="宋体"/>
          <w:b/>
          <w:sz w:val="24"/>
        </w:rPr>
      </w:pPr>
      <w:r>
        <w:rPr>
          <w:rFonts w:ascii="宋体" w:hAnsi="宋体" w:hint="eastAsia"/>
          <w:sz w:val="24"/>
        </w:rPr>
        <w:t>在校准过程中，目测检查指针偏转的平稳性，指针不应有跳动和停滞现象，应符合</w:t>
      </w:r>
      <w:r>
        <w:rPr>
          <w:rFonts w:ascii="宋体" w:hAnsi="宋体" w:hint="eastAsia"/>
          <w:sz w:val="24"/>
        </w:rPr>
        <w:t>5.6</w:t>
      </w:r>
      <w:r>
        <w:rPr>
          <w:rFonts w:ascii="宋体" w:hAnsi="宋体" w:hint="eastAsia"/>
          <w:sz w:val="24"/>
        </w:rPr>
        <w:t>的规定。</w:t>
      </w:r>
    </w:p>
    <w:p w:rsidR="00994AB1" w:rsidRDefault="00CA0EAA">
      <w:pPr>
        <w:pStyle w:val="afff2"/>
        <w:numPr>
          <w:ilvl w:val="1"/>
          <w:numId w:val="19"/>
        </w:numPr>
        <w:spacing w:before="156" w:after="156"/>
        <w:ind w:left="426" w:hanging="426"/>
        <w:rPr>
          <w:sz w:val="24"/>
          <w:szCs w:val="24"/>
        </w:rPr>
      </w:pPr>
      <w:bookmarkStart w:id="42" w:name="_Toc113977981"/>
      <w:r>
        <w:rPr>
          <w:rFonts w:hint="eastAsia"/>
          <w:sz w:val="24"/>
          <w:szCs w:val="24"/>
        </w:rPr>
        <w:t>密封性能</w:t>
      </w:r>
      <w:bookmarkEnd w:id="42"/>
    </w:p>
    <w:p w:rsidR="00994AB1" w:rsidRDefault="00CA0EAA">
      <w:pPr>
        <w:ind w:firstLineChars="200" w:firstLine="480"/>
        <w:rPr>
          <w:rFonts w:ascii="宋体" w:hAnsi="宋体"/>
          <w:sz w:val="24"/>
        </w:rPr>
      </w:pPr>
      <w:r>
        <w:rPr>
          <w:rFonts w:ascii="宋体" w:hAnsi="宋体" w:hint="eastAsia"/>
          <w:sz w:val="24"/>
        </w:rPr>
        <w:t>密封性能在校准过程中进行试验，结果应符合</w:t>
      </w:r>
      <w:r>
        <w:rPr>
          <w:rFonts w:ascii="宋体" w:hAnsi="宋体" w:hint="eastAsia"/>
          <w:sz w:val="24"/>
        </w:rPr>
        <w:t>5.7</w:t>
      </w:r>
      <w:r>
        <w:rPr>
          <w:rFonts w:ascii="宋体" w:hAnsi="宋体" w:hint="eastAsia"/>
          <w:sz w:val="24"/>
        </w:rPr>
        <w:t>规定。</w:t>
      </w:r>
    </w:p>
    <w:p w:rsidR="00994AB1" w:rsidRDefault="00CA0EAA">
      <w:pPr>
        <w:pStyle w:val="afff2"/>
        <w:numPr>
          <w:ilvl w:val="1"/>
          <w:numId w:val="19"/>
        </w:numPr>
        <w:spacing w:before="156" w:after="156"/>
        <w:ind w:left="426" w:hanging="426"/>
        <w:rPr>
          <w:sz w:val="24"/>
          <w:szCs w:val="24"/>
        </w:rPr>
      </w:pPr>
      <w:bookmarkStart w:id="43" w:name="_Toc113977982"/>
      <w:r>
        <w:rPr>
          <w:rFonts w:hint="eastAsia"/>
          <w:sz w:val="24"/>
          <w:szCs w:val="24"/>
        </w:rPr>
        <w:t>记录仪时钟</w:t>
      </w:r>
      <w:bookmarkEnd w:id="43"/>
    </w:p>
    <w:p w:rsidR="00994AB1" w:rsidRDefault="00CA0EAA">
      <w:pPr>
        <w:ind w:firstLineChars="200" w:firstLine="480"/>
        <w:rPr>
          <w:rFonts w:ascii="宋体" w:hAnsi="宋体"/>
          <w:sz w:val="24"/>
        </w:rPr>
      </w:pPr>
      <w:r>
        <w:rPr>
          <w:rFonts w:ascii="宋体" w:hAnsi="宋体" w:hint="eastAsia"/>
          <w:sz w:val="24"/>
        </w:rPr>
        <w:t>用计时器比对，记录仪的时钟走时误差应符合</w:t>
      </w:r>
      <w:r>
        <w:rPr>
          <w:rFonts w:ascii="宋体" w:hAnsi="宋体" w:hint="eastAsia"/>
          <w:sz w:val="24"/>
        </w:rPr>
        <w:t>5.8</w:t>
      </w:r>
      <w:r>
        <w:rPr>
          <w:rFonts w:ascii="宋体" w:hAnsi="宋体" w:hint="eastAsia"/>
          <w:sz w:val="24"/>
        </w:rPr>
        <w:t>的规定。</w:t>
      </w:r>
    </w:p>
    <w:p w:rsidR="00994AB1" w:rsidRDefault="00CA0EAA">
      <w:pPr>
        <w:pStyle w:val="afff5"/>
        <w:numPr>
          <w:ilvl w:val="0"/>
          <w:numId w:val="19"/>
        </w:numPr>
        <w:tabs>
          <w:tab w:val="left" w:pos="284"/>
        </w:tabs>
        <w:spacing w:before="312" w:after="312"/>
        <w:ind w:left="284" w:hanging="284"/>
        <w:outlineLvl w:val="0"/>
        <w:rPr>
          <w:sz w:val="24"/>
          <w:szCs w:val="24"/>
        </w:rPr>
      </w:pPr>
      <w:bookmarkStart w:id="44" w:name="_Toc113977983"/>
      <w:bookmarkStart w:id="45" w:name="_Toc138496522"/>
      <w:r>
        <w:rPr>
          <w:rFonts w:hint="eastAsia"/>
          <w:sz w:val="24"/>
          <w:szCs w:val="24"/>
        </w:rPr>
        <w:t>校准结果</w:t>
      </w:r>
      <w:bookmarkEnd w:id="44"/>
      <w:bookmarkEnd w:id="45"/>
      <w:r>
        <w:rPr>
          <w:rFonts w:hint="eastAsia"/>
          <w:sz w:val="24"/>
          <w:szCs w:val="24"/>
        </w:rPr>
        <w:t>表达</w:t>
      </w:r>
    </w:p>
    <w:p w:rsidR="00994AB1" w:rsidRDefault="00CA0EAA">
      <w:pPr>
        <w:pStyle w:val="afff2"/>
        <w:tabs>
          <w:tab w:val="left" w:pos="709"/>
        </w:tabs>
        <w:spacing w:before="156" w:after="156"/>
        <w:rPr>
          <w:sz w:val="24"/>
          <w:szCs w:val="24"/>
        </w:rPr>
      </w:pPr>
      <w:bookmarkStart w:id="46" w:name="_Toc113977984"/>
      <w:r>
        <w:rPr>
          <w:rFonts w:hint="eastAsia"/>
          <w:sz w:val="24"/>
          <w:szCs w:val="24"/>
        </w:rPr>
        <w:t>8.1</w:t>
      </w:r>
      <w:r>
        <w:rPr>
          <w:rFonts w:hint="eastAsia"/>
          <w:sz w:val="24"/>
          <w:szCs w:val="24"/>
        </w:rPr>
        <w:t>校准记录</w:t>
      </w:r>
      <w:bookmarkEnd w:id="46"/>
    </w:p>
    <w:p w:rsidR="00994AB1" w:rsidRDefault="00CA0EAA">
      <w:pPr>
        <w:ind w:firstLineChars="200" w:firstLine="480"/>
        <w:rPr>
          <w:rFonts w:ascii="宋体" w:hAnsi="宋体"/>
          <w:sz w:val="24"/>
        </w:rPr>
      </w:pPr>
      <w:r>
        <w:rPr>
          <w:rFonts w:ascii="宋体" w:hAnsi="宋体" w:hint="eastAsia"/>
          <w:sz w:val="24"/>
        </w:rPr>
        <w:t>原始校准数据应填入校准记录中（格式参照附录</w:t>
      </w:r>
      <w:r>
        <w:rPr>
          <w:rFonts w:ascii="宋体" w:hAnsi="宋体" w:hint="eastAsia"/>
          <w:sz w:val="24"/>
        </w:rPr>
        <w:t>A</w:t>
      </w:r>
      <w:r>
        <w:rPr>
          <w:rFonts w:ascii="宋体" w:hAnsi="宋体" w:hint="eastAsia"/>
          <w:sz w:val="24"/>
        </w:rPr>
        <w:t>中）。</w:t>
      </w:r>
    </w:p>
    <w:p w:rsidR="00994AB1" w:rsidRDefault="00CA0EAA">
      <w:pPr>
        <w:pStyle w:val="afff2"/>
        <w:tabs>
          <w:tab w:val="left" w:pos="709"/>
        </w:tabs>
        <w:spacing w:before="156" w:after="156"/>
        <w:rPr>
          <w:sz w:val="24"/>
          <w:szCs w:val="24"/>
        </w:rPr>
      </w:pPr>
      <w:bookmarkStart w:id="47" w:name="_Toc113977985"/>
      <w:r>
        <w:rPr>
          <w:rFonts w:hint="eastAsia"/>
          <w:sz w:val="24"/>
          <w:szCs w:val="24"/>
        </w:rPr>
        <w:t>8.2</w:t>
      </w:r>
      <w:r>
        <w:rPr>
          <w:rFonts w:hint="eastAsia"/>
          <w:sz w:val="24"/>
          <w:szCs w:val="24"/>
        </w:rPr>
        <w:t>校准结果的处理</w:t>
      </w:r>
      <w:bookmarkEnd w:id="47"/>
    </w:p>
    <w:p w:rsidR="00994AB1" w:rsidRDefault="00CA0EAA">
      <w:pPr>
        <w:pStyle w:val="a1"/>
        <w:numPr>
          <w:ilvl w:val="2"/>
          <w:numId w:val="26"/>
        </w:numPr>
        <w:spacing w:before="156" w:after="156" w:line="360" w:lineRule="auto"/>
        <w:ind w:leftChars="202" w:left="424"/>
        <w:rPr>
          <w:rFonts w:ascii="Calibri" w:eastAsia="宋体" w:hAnsi="Calibri"/>
          <w:kern w:val="2"/>
          <w:sz w:val="24"/>
          <w:szCs w:val="24"/>
        </w:rPr>
      </w:pPr>
      <w:r>
        <w:rPr>
          <w:rFonts w:ascii="Calibri" w:eastAsia="宋体" w:hAnsi="Calibri" w:hint="eastAsia"/>
          <w:kern w:val="2"/>
          <w:sz w:val="24"/>
          <w:szCs w:val="24"/>
        </w:rPr>
        <w:t>对已校准的指重表出具校准证书。</w:t>
      </w:r>
    </w:p>
    <w:p w:rsidR="00994AB1" w:rsidRDefault="00CA0EAA">
      <w:pPr>
        <w:pStyle w:val="a1"/>
        <w:spacing w:before="156" w:after="156" w:line="360" w:lineRule="auto"/>
        <w:ind w:leftChars="202" w:left="585" w:hangingChars="67" w:hanging="161"/>
        <w:rPr>
          <w:rFonts w:ascii="Calibri" w:eastAsia="宋体" w:hAnsi="Calibri"/>
          <w:kern w:val="2"/>
          <w:sz w:val="24"/>
          <w:szCs w:val="24"/>
        </w:rPr>
      </w:pPr>
      <w:r>
        <w:rPr>
          <w:rFonts w:ascii="Calibri" w:eastAsia="宋体" w:hAnsi="Calibri" w:hint="eastAsia"/>
          <w:kern w:val="2"/>
          <w:sz w:val="24"/>
          <w:szCs w:val="24"/>
        </w:rPr>
        <w:t>系统校准的，校准证书封面中的器具名称为“指重表”；只校准重量指示仪或死绳</w:t>
      </w:r>
    </w:p>
    <w:p w:rsidR="00994AB1" w:rsidRDefault="00CA0EAA">
      <w:pPr>
        <w:pStyle w:val="a1"/>
        <w:numPr>
          <w:ilvl w:val="2"/>
          <w:numId w:val="0"/>
        </w:numPr>
        <w:spacing w:before="156" w:after="156" w:line="360" w:lineRule="auto"/>
        <w:rPr>
          <w:rFonts w:ascii="Calibri" w:eastAsia="宋体" w:hAnsi="Calibri"/>
          <w:kern w:val="2"/>
          <w:sz w:val="24"/>
          <w:szCs w:val="24"/>
        </w:rPr>
      </w:pPr>
      <w:r>
        <w:rPr>
          <w:rFonts w:ascii="Calibri" w:eastAsia="宋体" w:hAnsi="Calibri" w:hint="eastAsia"/>
          <w:kern w:val="2"/>
          <w:sz w:val="24"/>
          <w:szCs w:val="24"/>
        </w:rPr>
        <w:t>固定器的校准证书封面中的器具名称为“重量指示仪”或“死绳固定器”；校准数据结果根据相应校准项目变动。</w:t>
      </w:r>
    </w:p>
    <w:p w:rsidR="00994AB1" w:rsidRDefault="00CA0EAA">
      <w:pPr>
        <w:pStyle w:val="a1"/>
        <w:spacing w:before="156" w:after="156" w:line="360" w:lineRule="auto"/>
        <w:ind w:leftChars="201" w:left="422" w:firstLine="2"/>
        <w:rPr>
          <w:rFonts w:ascii="宋体" w:eastAsia="宋体" w:hAnsi="宋体"/>
          <w:kern w:val="2"/>
          <w:sz w:val="24"/>
          <w:szCs w:val="24"/>
        </w:rPr>
      </w:pPr>
      <w:r>
        <w:rPr>
          <w:rFonts w:ascii="宋体" w:eastAsia="宋体" w:hAnsi="宋体" w:hint="eastAsia"/>
          <w:kern w:val="2"/>
          <w:sz w:val="24"/>
          <w:szCs w:val="24"/>
        </w:rPr>
        <w:t>校准证书正文中给出所有校准项目的校准结果。正文格式及内容参考附录</w:t>
      </w:r>
      <w:r>
        <w:rPr>
          <w:rFonts w:ascii="宋体" w:eastAsia="宋体" w:hAnsi="宋体" w:hint="eastAsia"/>
          <w:kern w:val="2"/>
          <w:sz w:val="24"/>
          <w:szCs w:val="24"/>
        </w:rPr>
        <w:t>B</w:t>
      </w:r>
      <w:r>
        <w:rPr>
          <w:rFonts w:ascii="宋体" w:eastAsia="宋体" w:hAnsi="宋体" w:hint="eastAsia"/>
          <w:kern w:val="2"/>
          <w:sz w:val="24"/>
          <w:szCs w:val="24"/>
        </w:rPr>
        <w:t>。</w:t>
      </w:r>
    </w:p>
    <w:p w:rsidR="00994AB1" w:rsidRDefault="00CA0EAA">
      <w:pPr>
        <w:pStyle w:val="afff5"/>
        <w:tabs>
          <w:tab w:val="left" w:pos="284"/>
        </w:tabs>
        <w:spacing w:before="312" w:after="312"/>
        <w:outlineLvl w:val="0"/>
        <w:rPr>
          <w:sz w:val="24"/>
          <w:szCs w:val="24"/>
        </w:rPr>
      </w:pPr>
      <w:bookmarkStart w:id="48" w:name="_Toc138496523"/>
      <w:bookmarkStart w:id="49" w:name="_Toc113977986"/>
      <w:r>
        <w:rPr>
          <w:rFonts w:hint="eastAsia"/>
          <w:sz w:val="24"/>
          <w:szCs w:val="24"/>
        </w:rPr>
        <w:t>9</w:t>
      </w:r>
      <w:r>
        <w:rPr>
          <w:rFonts w:hint="eastAsia"/>
          <w:sz w:val="24"/>
          <w:szCs w:val="24"/>
        </w:rPr>
        <w:t>复校时间间隔</w:t>
      </w:r>
      <w:bookmarkEnd w:id="48"/>
      <w:bookmarkEnd w:id="49"/>
    </w:p>
    <w:p w:rsidR="00994AB1" w:rsidRDefault="00CA0EAA">
      <w:pPr>
        <w:ind w:firstLineChars="200" w:firstLine="480"/>
        <w:rPr>
          <w:rFonts w:ascii="宋体" w:hAnsi="宋体"/>
          <w:sz w:val="24"/>
        </w:rPr>
      </w:pPr>
      <w:r>
        <w:rPr>
          <w:rFonts w:ascii="宋体" w:hAnsi="宋体" w:hint="eastAsia"/>
          <w:sz w:val="24"/>
        </w:rPr>
        <w:t>复校时间间隔由用户根据使用情况自行确定，建议复校时间间隔不超过</w:t>
      </w:r>
      <w:r>
        <w:rPr>
          <w:rFonts w:ascii="宋体" w:hAnsi="宋体" w:hint="eastAsia"/>
          <w:sz w:val="24"/>
        </w:rPr>
        <w:t>6</w:t>
      </w:r>
      <w:r>
        <w:rPr>
          <w:rFonts w:ascii="宋体" w:hAnsi="宋体" w:hint="eastAsia"/>
          <w:sz w:val="24"/>
        </w:rPr>
        <w:t>个月。</w:t>
      </w: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994AB1">
      <w:pPr>
        <w:pStyle w:val="affa"/>
      </w:pPr>
    </w:p>
    <w:p w:rsidR="00994AB1" w:rsidRDefault="00CA0EAA">
      <w:pPr>
        <w:pStyle w:val="af3"/>
        <w:rPr>
          <w:sz w:val="28"/>
          <w:szCs w:val="28"/>
        </w:rPr>
      </w:pPr>
      <w:r>
        <w:rPr>
          <w:sz w:val="28"/>
          <w:szCs w:val="28"/>
        </w:rPr>
        <w:br/>
      </w:r>
      <w:bookmarkStart w:id="50" w:name="_Toc138496524"/>
      <w:r>
        <w:rPr>
          <w:rFonts w:hint="eastAsia"/>
          <w:sz w:val="28"/>
          <w:szCs w:val="28"/>
        </w:rPr>
        <w:t>校准参考记录格式</w:t>
      </w:r>
      <w:bookmarkEnd w:id="50"/>
    </w:p>
    <w:p w:rsidR="00994AB1" w:rsidRDefault="00CA0EAA">
      <w:pPr>
        <w:jc w:val="left"/>
        <w:rPr>
          <w:rFonts w:ascii="黑体" w:eastAsia="黑体"/>
          <w:kern w:val="0"/>
          <w:szCs w:val="20"/>
        </w:rPr>
      </w:pPr>
      <w:r>
        <w:rPr>
          <w:rFonts w:ascii="黑体" w:eastAsia="黑体" w:hint="eastAsia"/>
          <w:kern w:val="0"/>
          <w:szCs w:val="20"/>
        </w:rPr>
        <w:t>重量指示仪校准记录格式，见表</w:t>
      </w:r>
      <w:r>
        <w:rPr>
          <w:rFonts w:ascii="黑体" w:eastAsia="黑体" w:hint="eastAsia"/>
          <w:kern w:val="0"/>
          <w:szCs w:val="20"/>
        </w:rPr>
        <w:t>A.1</w:t>
      </w:r>
      <w:r>
        <w:rPr>
          <w:rFonts w:ascii="黑体" w:eastAsia="黑体" w:hint="eastAsia"/>
          <w:kern w:val="0"/>
          <w:szCs w:val="20"/>
        </w:rPr>
        <w:t>。</w:t>
      </w:r>
    </w:p>
    <w:p w:rsidR="00994AB1" w:rsidRDefault="00CA0EAA">
      <w:pPr>
        <w:jc w:val="center"/>
        <w:rPr>
          <w:rFonts w:ascii="黑体" w:eastAsia="黑体"/>
          <w:kern w:val="0"/>
          <w:szCs w:val="20"/>
        </w:rPr>
      </w:pPr>
      <w:r>
        <w:rPr>
          <w:rFonts w:ascii="黑体" w:eastAsia="黑体" w:hint="eastAsia"/>
          <w:kern w:val="0"/>
          <w:szCs w:val="20"/>
        </w:rPr>
        <w:t>表</w:t>
      </w:r>
      <w:r>
        <w:rPr>
          <w:rFonts w:ascii="黑体" w:eastAsia="黑体" w:hint="eastAsia"/>
          <w:kern w:val="0"/>
          <w:szCs w:val="20"/>
        </w:rPr>
        <w:t>A.1</w:t>
      </w:r>
      <w:r>
        <w:rPr>
          <w:rFonts w:ascii="黑体" w:eastAsia="黑体" w:hint="eastAsia"/>
          <w:kern w:val="0"/>
          <w:szCs w:val="20"/>
        </w:rPr>
        <w:t>重量指示仪校准记录</w:t>
      </w:r>
    </w:p>
    <w:p w:rsidR="00994AB1" w:rsidRDefault="00CA0EAA">
      <w:pPr>
        <w:ind w:right="960"/>
        <w:jc w:val="right"/>
        <w:rPr>
          <w:rFonts w:ascii="黑体" w:eastAsia="黑体" w:hAnsi="黑体" w:cs="黑体"/>
          <w:kern w:val="0"/>
          <w:szCs w:val="21"/>
        </w:rPr>
      </w:pPr>
      <w:r>
        <w:rPr>
          <w:rFonts w:ascii="黑体" w:eastAsia="黑体" w:hAnsi="黑体" w:cs="黑体" w:hint="eastAsia"/>
          <w:kern w:val="0"/>
          <w:szCs w:val="21"/>
        </w:rPr>
        <w:t>记录编号：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835"/>
        <w:gridCol w:w="765"/>
        <w:gridCol w:w="765"/>
        <w:gridCol w:w="765"/>
        <w:gridCol w:w="765"/>
        <w:gridCol w:w="763"/>
        <w:gridCol w:w="767"/>
        <w:gridCol w:w="762"/>
        <w:gridCol w:w="767"/>
        <w:gridCol w:w="747"/>
        <w:gridCol w:w="803"/>
      </w:tblGrid>
      <w:tr w:rsidR="00994AB1">
        <w:trPr>
          <w:trHeight w:val="390"/>
        </w:trPr>
        <w:tc>
          <w:tcPr>
            <w:tcW w:w="9356" w:type="dxa"/>
            <w:gridSpan w:val="12"/>
            <w:vMerge w:val="restart"/>
          </w:tcPr>
          <w:p w:rsidR="00994AB1" w:rsidRDefault="00CA0EAA">
            <w:pPr>
              <w:widowControl/>
              <w:jc w:val="left"/>
              <w:rPr>
                <w:rFonts w:ascii="宋体" w:hAnsi="宋体" w:cs="黑体"/>
                <w:kern w:val="0"/>
                <w:szCs w:val="21"/>
              </w:rPr>
            </w:pPr>
            <w:r>
              <w:rPr>
                <w:rFonts w:ascii="宋体" w:hAnsi="宋体" w:cs="黑体" w:hint="eastAsia"/>
                <w:kern w:val="0"/>
                <w:szCs w:val="21"/>
              </w:rPr>
              <w:t>委托方：</w:t>
            </w:r>
            <w:r>
              <w:rPr>
                <w:rFonts w:ascii="宋体" w:hAnsi="宋体" w:cs="黑体" w:hint="eastAsia"/>
                <w:kern w:val="0"/>
                <w:szCs w:val="21"/>
              </w:rPr>
              <w:t xml:space="preserve">                       </w:t>
            </w:r>
            <w:r>
              <w:rPr>
                <w:rFonts w:ascii="宋体" w:hAnsi="宋体" w:cs="黑体" w:hint="eastAsia"/>
                <w:kern w:val="0"/>
                <w:szCs w:val="21"/>
              </w:rPr>
              <w:t>地址：</w:t>
            </w:r>
          </w:p>
          <w:p w:rsidR="00994AB1" w:rsidRDefault="00CA0EAA">
            <w:pPr>
              <w:widowControl/>
              <w:jc w:val="left"/>
              <w:rPr>
                <w:rFonts w:ascii="宋体" w:hAnsi="宋体" w:cs="黑体"/>
                <w:kern w:val="0"/>
                <w:szCs w:val="21"/>
              </w:rPr>
            </w:pPr>
            <w:r>
              <w:rPr>
                <w:rFonts w:ascii="宋体" w:hAnsi="宋体" w:cs="黑体" w:hint="eastAsia"/>
                <w:kern w:val="0"/>
                <w:szCs w:val="21"/>
              </w:rPr>
              <w:t>器具名称：</w:t>
            </w:r>
            <w:r>
              <w:rPr>
                <w:rFonts w:ascii="宋体" w:hAnsi="宋体" w:cs="黑体" w:hint="eastAsia"/>
                <w:kern w:val="0"/>
                <w:szCs w:val="21"/>
              </w:rPr>
              <w:t xml:space="preserve">                    </w:t>
            </w:r>
            <w:r>
              <w:rPr>
                <w:rFonts w:ascii="宋体" w:hAnsi="宋体" w:cs="黑体" w:hint="eastAsia"/>
                <w:kern w:val="0"/>
                <w:szCs w:val="21"/>
              </w:rPr>
              <w:t>型号、规格：</w:t>
            </w:r>
            <w:r>
              <w:rPr>
                <w:rFonts w:ascii="宋体" w:hAnsi="宋体" w:cs="黑体" w:hint="eastAsia"/>
                <w:kern w:val="0"/>
                <w:szCs w:val="21"/>
              </w:rPr>
              <w:t xml:space="preserve">                </w:t>
            </w:r>
            <w:r>
              <w:rPr>
                <w:rFonts w:ascii="宋体" w:hAnsi="宋体" w:cs="黑体" w:hint="eastAsia"/>
                <w:kern w:val="0"/>
                <w:szCs w:val="21"/>
              </w:rPr>
              <w:t>器具编号：</w:t>
            </w:r>
          </w:p>
          <w:p w:rsidR="00994AB1" w:rsidRDefault="00CA0EAA">
            <w:pPr>
              <w:widowControl/>
              <w:jc w:val="left"/>
              <w:rPr>
                <w:rFonts w:ascii="宋体" w:hAnsi="宋体" w:cs="黑体"/>
                <w:kern w:val="0"/>
                <w:szCs w:val="21"/>
              </w:rPr>
            </w:pPr>
            <w:r>
              <w:rPr>
                <w:rFonts w:ascii="宋体" w:hAnsi="宋体" w:cs="黑体" w:hint="eastAsia"/>
                <w:kern w:val="0"/>
                <w:szCs w:val="21"/>
              </w:rPr>
              <w:t>出厂日期：</w:t>
            </w:r>
            <w:r>
              <w:rPr>
                <w:rFonts w:ascii="宋体" w:hAnsi="宋体" w:cs="黑体" w:hint="eastAsia"/>
                <w:kern w:val="0"/>
                <w:szCs w:val="21"/>
              </w:rPr>
              <w:t xml:space="preserve">                   </w:t>
            </w:r>
            <w:r>
              <w:rPr>
                <w:rFonts w:ascii="宋体" w:hAnsi="宋体" w:cs="黑体" w:hint="eastAsia"/>
                <w:kern w:val="0"/>
                <w:szCs w:val="21"/>
              </w:rPr>
              <w:t>制造厂家：</w:t>
            </w:r>
          </w:p>
          <w:p w:rsidR="00994AB1" w:rsidRDefault="00CA0EAA">
            <w:pPr>
              <w:widowControl/>
              <w:jc w:val="left"/>
              <w:rPr>
                <w:rFonts w:ascii="宋体" w:hAnsi="宋体" w:cs="黑体"/>
                <w:kern w:val="0"/>
                <w:szCs w:val="21"/>
              </w:rPr>
            </w:pPr>
            <w:r>
              <w:rPr>
                <w:rFonts w:ascii="宋体" w:hAnsi="宋体" w:cs="黑体"/>
                <w:kern w:val="0"/>
                <w:szCs w:val="21"/>
                <w:lang w:eastAsia="uk-UA"/>
              </w:rPr>
              <w:t>本次校准所依据</w:t>
            </w:r>
            <w:r>
              <w:rPr>
                <w:rFonts w:ascii="宋体" w:hAnsi="宋体" w:cs="黑体"/>
                <w:kern w:val="0"/>
                <w:szCs w:val="21"/>
                <w:lang w:eastAsia="uk-UA"/>
              </w:rPr>
              <w:t>/</w:t>
            </w:r>
            <w:r>
              <w:rPr>
                <w:rFonts w:ascii="宋体" w:hAnsi="宋体" w:cs="黑体"/>
                <w:kern w:val="0"/>
                <w:szCs w:val="21"/>
                <w:lang w:eastAsia="uk-UA"/>
              </w:rPr>
              <w:t>参照的技术文件</w:t>
            </w:r>
            <w:r>
              <w:rPr>
                <w:rFonts w:ascii="宋体" w:hAnsi="宋体" w:cs="黑体" w:hint="eastAsia"/>
                <w:kern w:val="0"/>
                <w:szCs w:val="21"/>
              </w:rPr>
              <w:t>：</w:t>
            </w:r>
          </w:p>
          <w:p w:rsidR="00994AB1" w:rsidRDefault="00CA0EAA">
            <w:pPr>
              <w:widowControl/>
              <w:jc w:val="left"/>
              <w:rPr>
                <w:rFonts w:ascii="宋体" w:hAnsi="宋体"/>
                <w:kern w:val="0"/>
                <w:szCs w:val="21"/>
              </w:rPr>
            </w:pPr>
            <w:r>
              <w:rPr>
                <w:rFonts w:ascii="宋体" w:hAnsi="宋体" w:cs="黑体"/>
                <w:kern w:val="0"/>
                <w:szCs w:val="21"/>
                <w:lang w:eastAsia="uk-UA"/>
              </w:rPr>
              <w:t>本次校准所使用的计量标准器具</w:t>
            </w:r>
            <w:r>
              <w:rPr>
                <w:rFonts w:ascii="宋体" w:hAnsi="宋体" w:cs="黑体" w:hint="eastAsia"/>
                <w:kern w:val="0"/>
                <w:szCs w:val="21"/>
              </w:rPr>
              <w:t>：</w:t>
            </w:r>
          </w:p>
          <w:p w:rsidR="00994AB1" w:rsidRDefault="00CA0EAA">
            <w:pPr>
              <w:widowControl/>
              <w:ind w:firstLine="420"/>
              <w:jc w:val="left"/>
              <w:rPr>
                <w:rFonts w:ascii="宋体" w:hAnsi="宋体" w:cs="宋体"/>
                <w:kern w:val="0"/>
                <w:szCs w:val="21"/>
              </w:rPr>
            </w:pPr>
            <w:r>
              <w:rPr>
                <w:rFonts w:ascii="宋体" w:hAnsi="宋体" w:cs="宋体"/>
                <w:kern w:val="0"/>
                <w:szCs w:val="21"/>
                <w:lang w:eastAsia="uk-UA"/>
              </w:rPr>
              <w:t>名称：</w:t>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型号</w:t>
            </w:r>
            <w:r>
              <w:rPr>
                <w:rFonts w:ascii="宋体" w:hAnsi="宋体" w:cs="宋体"/>
                <w:kern w:val="0"/>
                <w:szCs w:val="21"/>
                <w:lang w:eastAsia="uk-UA"/>
              </w:rPr>
              <w:t>/</w:t>
            </w:r>
            <w:r>
              <w:rPr>
                <w:rFonts w:ascii="宋体" w:hAnsi="宋体" w:cs="宋体"/>
                <w:kern w:val="0"/>
                <w:szCs w:val="21"/>
                <w:lang w:eastAsia="uk-UA"/>
              </w:rPr>
              <w:t>编号：</w:t>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测量范围：</w:t>
            </w:r>
          </w:p>
          <w:p w:rsidR="00994AB1" w:rsidRDefault="00CA0EAA">
            <w:pPr>
              <w:widowControl/>
              <w:ind w:firstLine="420"/>
              <w:jc w:val="left"/>
              <w:rPr>
                <w:rFonts w:ascii="宋体" w:hAnsi="宋体" w:cs="宋体"/>
                <w:kern w:val="0"/>
                <w:szCs w:val="21"/>
              </w:rPr>
            </w:pPr>
            <w:r>
              <w:rPr>
                <w:rFonts w:ascii="宋体" w:hAnsi="宋体" w:cs="宋体"/>
                <w:kern w:val="0"/>
                <w:szCs w:val="21"/>
                <w:lang w:eastAsia="uk-UA"/>
              </w:rPr>
              <w:t>不确定度</w:t>
            </w:r>
            <w:r>
              <w:rPr>
                <w:rFonts w:ascii="宋体" w:hAnsi="宋体" w:cs="宋体"/>
                <w:kern w:val="0"/>
                <w:szCs w:val="21"/>
                <w:lang w:eastAsia="uk-UA"/>
              </w:rPr>
              <w:t>/</w:t>
            </w:r>
            <w:r>
              <w:rPr>
                <w:rFonts w:ascii="宋体" w:hAnsi="宋体" w:cs="宋体"/>
                <w:kern w:val="0"/>
                <w:szCs w:val="21"/>
                <w:lang w:eastAsia="uk-UA"/>
              </w:rPr>
              <w:t>准确度</w:t>
            </w:r>
            <w:r>
              <w:rPr>
                <w:rFonts w:ascii="宋体" w:hAnsi="宋体" w:cs="宋体"/>
                <w:kern w:val="0"/>
                <w:szCs w:val="21"/>
                <w:lang w:eastAsia="uk-UA"/>
              </w:rPr>
              <w:t>/</w:t>
            </w:r>
            <w:r>
              <w:rPr>
                <w:rFonts w:ascii="宋体" w:hAnsi="宋体" w:cs="宋体"/>
                <w:kern w:val="0"/>
                <w:szCs w:val="21"/>
                <w:lang w:eastAsia="uk-UA"/>
              </w:rPr>
              <w:t>最大允许误差：</w:t>
            </w:r>
            <w:r>
              <w:rPr>
                <w:rFonts w:ascii="宋体" w:hAnsi="宋体" w:cs="宋体" w:hint="eastAsia"/>
                <w:kern w:val="0"/>
                <w:szCs w:val="21"/>
              </w:rPr>
              <w:t xml:space="preserve">    </w:t>
            </w:r>
            <w:r>
              <w:rPr>
                <w:rFonts w:ascii="宋体" w:hAnsi="宋体" w:cs="宋体"/>
                <w:kern w:val="0"/>
                <w:szCs w:val="21"/>
                <w:lang w:eastAsia="uk-UA"/>
              </w:rPr>
              <w:t>证书编号：</w:t>
            </w:r>
            <w:r>
              <w:rPr>
                <w:rFonts w:ascii="宋体" w:hAnsi="宋体" w:cs="宋体" w:hint="eastAsia"/>
                <w:kern w:val="0"/>
                <w:szCs w:val="21"/>
              </w:rPr>
              <w:t xml:space="preserve">         </w:t>
            </w:r>
            <w:r>
              <w:rPr>
                <w:rFonts w:ascii="宋体" w:hAnsi="宋体" w:cs="宋体"/>
                <w:kern w:val="0"/>
                <w:szCs w:val="21"/>
                <w:lang w:eastAsia="uk-UA"/>
              </w:rPr>
              <w:t>有效期：</w:t>
            </w:r>
          </w:p>
          <w:p w:rsidR="00994AB1" w:rsidRDefault="00CA0EAA">
            <w:pPr>
              <w:widowControl/>
              <w:jc w:val="left"/>
              <w:rPr>
                <w:rFonts w:ascii="宋体" w:hAnsi="宋体" w:cs="宋体"/>
                <w:kern w:val="0"/>
                <w:szCs w:val="21"/>
                <w:lang w:eastAsia="uk-UA"/>
              </w:rPr>
            </w:pPr>
            <w:r>
              <w:rPr>
                <w:rFonts w:ascii="宋体" w:hAnsi="宋体" w:cs="宋体"/>
                <w:kern w:val="0"/>
                <w:szCs w:val="21"/>
                <w:lang w:eastAsia="uk-UA"/>
              </w:rPr>
              <w:t>溯源性</w:t>
            </w:r>
            <w:r>
              <w:rPr>
                <w:rFonts w:ascii="宋体" w:hAnsi="宋体" w:cs="宋体" w:hint="eastAsia"/>
                <w:kern w:val="0"/>
                <w:szCs w:val="21"/>
              </w:rPr>
              <w:t>：</w:t>
            </w:r>
            <w:r>
              <w:rPr>
                <w:rFonts w:ascii="宋体" w:hAnsi="宋体" w:cs="宋体"/>
                <w:kern w:val="0"/>
                <w:szCs w:val="21"/>
                <w:lang w:eastAsia="uk-UA"/>
              </w:rPr>
              <w:t>本次检测所使用的计量标准均可溯源到国家计量基准</w:t>
            </w:r>
          </w:p>
          <w:p w:rsidR="00994AB1" w:rsidRDefault="00CA0EAA">
            <w:pPr>
              <w:widowControl/>
              <w:jc w:val="left"/>
              <w:rPr>
                <w:rFonts w:ascii="宋体" w:hAnsi="宋体"/>
                <w:kern w:val="0"/>
                <w:szCs w:val="21"/>
              </w:rPr>
            </w:pPr>
            <w:r>
              <w:rPr>
                <w:rFonts w:ascii="宋体" w:hAnsi="宋体" w:cs="黑体" w:hint="eastAsia"/>
                <w:kern w:val="0"/>
                <w:szCs w:val="21"/>
              </w:rPr>
              <w:t>本次</w:t>
            </w:r>
            <w:r>
              <w:rPr>
                <w:rFonts w:ascii="宋体" w:hAnsi="宋体" w:cs="黑体"/>
                <w:kern w:val="0"/>
                <w:szCs w:val="21"/>
                <w:lang w:eastAsia="uk-UA"/>
              </w:rPr>
              <w:t>检测环境条件</w:t>
            </w:r>
            <w:r>
              <w:rPr>
                <w:rFonts w:ascii="宋体" w:hAnsi="宋体" w:cs="黑体" w:hint="eastAsia"/>
                <w:kern w:val="0"/>
                <w:szCs w:val="21"/>
              </w:rPr>
              <w:t>：</w:t>
            </w:r>
          </w:p>
          <w:p w:rsidR="00994AB1" w:rsidRDefault="00CA0EAA">
            <w:pPr>
              <w:widowControl/>
              <w:jc w:val="left"/>
              <w:rPr>
                <w:rFonts w:ascii="宋体" w:hAnsi="宋体"/>
                <w:kern w:val="0"/>
                <w:szCs w:val="21"/>
                <w:lang w:eastAsia="uk-UA"/>
              </w:rPr>
            </w:pP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温度</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w:t>
            </w:r>
            <w:r>
              <w:rPr>
                <w:rFonts w:ascii="宋体" w:hAnsi="宋体" w:cs="宋体"/>
                <w:kern w:val="0"/>
                <w:szCs w:val="21"/>
                <w:lang w:eastAsia="uk-UA"/>
              </w:rPr>
              <w:tab/>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ab/>
            </w:r>
            <w:r>
              <w:rPr>
                <w:rFonts w:ascii="宋体" w:hAnsi="宋体" w:cs="宋体"/>
                <w:kern w:val="0"/>
                <w:szCs w:val="21"/>
                <w:lang w:eastAsia="uk-UA"/>
              </w:rPr>
              <w:t>其它</w:t>
            </w:r>
            <w:r>
              <w:rPr>
                <w:rFonts w:ascii="宋体" w:hAnsi="宋体" w:cs="宋体"/>
                <w:kern w:val="0"/>
                <w:szCs w:val="21"/>
                <w:lang w:eastAsia="uk-UA"/>
              </w:rPr>
              <w:t>:</w:t>
            </w:r>
          </w:p>
          <w:p w:rsidR="00994AB1" w:rsidRDefault="00CA0EAA">
            <w:pPr>
              <w:widowControl/>
              <w:jc w:val="left"/>
              <w:rPr>
                <w:rFonts w:ascii="黑体" w:eastAsia="黑体" w:hAnsi="黑体"/>
                <w:kern w:val="0"/>
                <w:sz w:val="24"/>
              </w:rPr>
            </w:pPr>
            <w:r>
              <w:rPr>
                <w:rFonts w:ascii="宋体" w:hAnsi="宋体" w:cs="黑体" w:hint="eastAsia"/>
                <w:kern w:val="0"/>
                <w:szCs w:val="21"/>
              </w:rPr>
              <w:t>本次</w:t>
            </w:r>
            <w:r>
              <w:rPr>
                <w:rFonts w:ascii="宋体" w:hAnsi="宋体" w:cs="黑体"/>
                <w:kern w:val="0"/>
                <w:szCs w:val="21"/>
                <w:lang w:eastAsia="uk-UA"/>
              </w:rPr>
              <w:t>检测</w:t>
            </w:r>
            <w:r>
              <w:rPr>
                <w:rFonts w:ascii="宋体" w:hAnsi="宋体" w:cs="宋体"/>
                <w:kern w:val="0"/>
                <w:szCs w:val="21"/>
                <w:lang w:eastAsia="uk-UA"/>
              </w:rPr>
              <w:t>地点</w:t>
            </w:r>
            <w:r>
              <w:rPr>
                <w:rFonts w:ascii="宋体" w:hAnsi="宋体" w:cs="宋体" w:hint="eastAsia"/>
                <w:kern w:val="0"/>
                <w:szCs w:val="21"/>
              </w:rPr>
              <w:t>：</w:t>
            </w: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tcPr>
          <w:p w:rsidR="00994AB1" w:rsidRDefault="00994AB1">
            <w:pPr>
              <w:widowControl/>
              <w:jc w:val="left"/>
              <w:rPr>
                <w:rFonts w:ascii="黑体" w:eastAsia="黑体" w:hAnsi="黑体"/>
                <w:kern w:val="0"/>
                <w:sz w:val="24"/>
                <w:lang w:eastAsia="uk-UA"/>
              </w:rPr>
            </w:pPr>
          </w:p>
        </w:tc>
      </w:tr>
      <w:tr w:rsidR="00994AB1">
        <w:trPr>
          <w:trHeight w:val="312"/>
        </w:trPr>
        <w:tc>
          <w:tcPr>
            <w:tcW w:w="9356" w:type="dxa"/>
            <w:gridSpan w:val="12"/>
            <w:vMerge w:val="restart"/>
            <w:vAlign w:val="center"/>
          </w:tcPr>
          <w:p w:rsidR="00994AB1" w:rsidRDefault="00CA0EAA">
            <w:pPr>
              <w:widowControl/>
              <w:jc w:val="left"/>
              <w:rPr>
                <w:rFonts w:ascii="宋体" w:hAnsi="宋体"/>
                <w:kern w:val="0"/>
                <w:szCs w:val="21"/>
              </w:rPr>
            </w:pPr>
            <w:r>
              <w:rPr>
                <w:rFonts w:ascii="宋体" w:hAnsi="宋体" w:cs="宋体" w:hint="eastAsia"/>
                <w:kern w:val="0"/>
                <w:szCs w:val="21"/>
                <w:lang w:eastAsia="uk-UA"/>
              </w:rPr>
              <w:t>最大死绳拉力</w:t>
            </w:r>
            <w:r>
              <w:rPr>
                <w:rFonts w:ascii="宋体" w:hAnsi="宋体" w:cs="Arial"/>
                <w:kern w:val="0"/>
                <w:szCs w:val="21"/>
                <w:lang w:eastAsia="uk-UA"/>
              </w:rPr>
              <w:t>:</w:t>
            </w:r>
            <w:r>
              <w:rPr>
                <w:rFonts w:ascii="宋体" w:hAnsi="宋体" w:cs="Arial" w:hint="eastAsia"/>
                <w:kern w:val="0"/>
                <w:szCs w:val="21"/>
              </w:rPr>
              <w:t xml:space="preserve">        </w:t>
            </w:r>
            <w:r>
              <w:rPr>
                <w:rFonts w:ascii="宋体" w:hAnsi="宋体" w:cs="Arial"/>
                <w:kern w:val="0"/>
                <w:szCs w:val="21"/>
                <w:lang w:eastAsia="uk-UA"/>
              </w:rPr>
              <w:t xml:space="preserve"> </w:t>
            </w:r>
            <w:proofErr w:type="spellStart"/>
            <w:r>
              <w:rPr>
                <w:rFonts w:ascii="宋体" w:hAnsi="宋体" w:cs="Arial"/>
                <w:kern w:val="0"/>
                <w:szCs w:val="21"/>
                <w:lang w:eastAsia="uk-UA"/>
              </w:rPr>
              <w:t>kN</w:t>
            </w:r>
            <w:proofErr w:type="spellEnd"/>
          </w:p>
          <w:p w:rsidR="00994AB1" w:rsidRDefault="00CA0EAA">
            <w:pPr>
              <w:widowControl/>
              <w:rPr>
                <w:rFonts w:ascii="宋体" w:hAnsi="宋体"/>
                <w:kern w:val="0"/>
                <w:szCs w:val="21"/>
              </w:rPr>
            </w:pPr>
            <w:r>
              <w:rPr>
                <w:rFonts w:ascii="宋体" w:hAnsi="宋体" w:cs="宋体" w:hint="eastAsia"/>
                <w:kern w:val="0"/>
                <w:szCs w:val="21"/>
                <w:lang w:eastAsia="uk-UA"/>
              </w:rPr>
              <w:t>配套表盘股绳</w:t>
            </w:r>
            <w:r>
              <w:rPr>
                <w:rFonts w:ascii="宋体" w:hAnsi="宋体" w:cs="Arial"/>
                <w:kern w:val="0"/>
                <w:szCs w:val="21"/>
                <w:lang w:eastAsia="uk-UA"/>
              </w:rPr>
              <w:t xml:space="preserve">:       </w:t>
            </w:r>
            <w:r>
              <w:rPr>
                <w:rFonts w:ascii="宋体" w:hAnsi="宋体" w:cs="宋体" w:hint="eastAsia"/>
                <w:kern w:val="0"/>
                <w:szCs w:val="21"/>
                <w:lang w:eastAsia="uk-UA"/>
              </w:rPr>
              <w:t>测量范围：</w:t>
            </w:r>
            <w:r>
              <w:rPr>
                <w:rFonts w:ascii="宋体" w:hAnsi="宋体" w:cs="宋体" w:hint="eastAsia"/>
                <w:kern w:val="0"/>
                <w:szCs w:val="21"/>
              </w:rPr>
              <w:t xml:space="preserve">       </w:t>
            </w:r>
            <w:r>
              <w:rPr>
                <w:rFonts w:ascii="宋体" w:hAnsi="宋体" w:cs="Arial"/>
                <w:kern w:val="0"/>
                <w:szCs w:val="21"/>
                <w:lang w:eastAsia="uk-UA"/>
              </w:rPr>
              <w:t xml:space="preserve"> </w:t>
            </w:r>
            <w:proofErr w:type="spellStart"/>
            <w:r>
              <w:rPr>
                <w:rFonts w:ascii="宋体" w:hAnsi="宋体" w:cs="Arial"/>
                <w:kern w:val="0"/>
                <w:szCs w:val="21"/>
                <w:lang w:eastAsia="uk-UA"/>
              </w:rPr>
              <w:t>kN</w:t>
            </w:r>
            <w:proofErr w:type="spellEnd"/>
          </w:p>
        </w:tc>
      </w:tr>
      <w:tr w:rsidR="00994AB1">
        <w:trPr>
          <w:trHeight w:val="312"/>
        </w:trPr>
        <w:tc>
          <w:tcPr>
            <w:tcW w:w="9356" w:type="dxa"/>
            <w:gridSpan w:val="12"/>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12"/>
            <w:vMerge/>
          </w:tcPr>
          <w:p w:rsidR="00994AB1" w:rsidRDefault="00994AB1">
            <w:pPr>
              <w:widowControl/>
              <w:jc w:val="left"/>
              <w:rPr>
                <w:rFonts w:ascii="宋体" w:hAnsi="宋体"/>
                <w:kern w:val="0"/>
                <w:szCs w:val="21"/>
                <w:lang w:eastAsia="uk-UA"/>
              </w:rPr>
            </w:pPr>
          </w:p>
        </w:tc>
      </w:tr>
      <w:tr w:rsidR="00994AB1">
        <w:trPr>
          <w:trHeight w:val="460"/>
        </w:trPr>
        <w:tc>
          <w:tcPr>
            <w:tcW w:w="852" w:type="dxa"/>
            <w:vMerge w:val="restart"/>
            <w:vAlign w:val="center"/>
          </w:tcPr>
          <w:p w:rsidR="00994AB1" w:rsidRDefault="00CA0EAA">
            <w:pPr>
              <w:widowControl/>
              <w:jc w:val="center"/>
              <w:rPr>
                <w:rFonts w:ascii="宋体" w:hAnsi="宋体"/>
                <w:kern w:val="0"/>
                <w:szCs w:val="21"/>
                <w:lang w:eastAsia="uk-UA"/>
              </w:rPr>
            </w:pPr>
            <w:r>
              <w:rPr>
                <w:rFonts w:ascii="宋体" w:hAnsi="宋体" w:cs="宋体" w:hint="eastAsia"/>
                <w:kern w:val="0"/>
                <w:szCs w:val="21"/>
              </w:rPr>
              <w:t>标准压力值（</w:t>
            </w:r>
            <w:r>
              <w:rPr>
                <w:rFonts w:ascii="宋体" w:hAnsi="宋体" w:cs="宋体"/>
                <w:kern w:val="0"/>
                <w:szCs w:val="21"/>
                <w:lang w:eastAsia="uk-UA"/>
              </w:rPr>
              <w:t>MPa</w:t>
            </w:r>
            <w:r>
              <w:rPr>
                <w:rFonts w:ascii="宋体" w:hAnsi="宋体" w:cs="宋体" w:hint="eastAsia"/>
                <w:kern w:val="0"/>
                <w:szCs w:val="21"/>
              </w:rPr>
              <w:t>）</w:t>
            </w:r>
          </w:p>
        </w:tc>
        <w:tc>
          <w:tcPr>
            <w:tcW w:w="835" w:type="dxa"/>
            <w:vMerge w:val="restart"/>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对应</w:t>
            </w:r>
          </w:p>
          <w:p w:rsidR="00994AB1" w:rsidRDefault="00CA0EAA">
            <w:pPr>
              <w:widowControl/>
              <w:jc w:val="center"/>
              <w:rPr>
                <w:rFonts w:ascii="宋体" w:hAnsi="宋体"/>
                <w:kern w:val="0"/>
                <w:szCs w:val="21"/>
                <w:lang w:eastAsia="uk-UA"/>
              </w:rPr>
            </w:pPr>
            <w:r>
              <w:rPr>
                <w:rFonts w:ascii="宋体" w:hAnsi="宋体" w:cs="宋体"/>
                <w:kern w:val="0"/>
                <w:szCs w:val="21"/>
                <w:lang w:eastAsia="uk-UA"/>
              </w:rPr>
              <w:t>标准</w:t>
            </w:r>
            <w:r>
              <w:rPr>
                <w:rFonts w:ascii="宋体" w:hAnsi="宋体" w:cs="宋体" w:hint="eastAsia"/>
                <w:kern w:val="0"/>
                <w:szCs w:val="21"/>
              </w:rPr>
              <w:t>载荷</w:t>
            </w:r>
            <w:r>
              <w:rPr>
                <w:rFonts w:ascii="宋体" w:hAnsi="宋体" w:cs="宋体"/>
                <w:kern w:val="0"/>
                <w:szCs w:val="21"/>
                <w:lang w:eastAsia="uk-UA"/>
              </w:rPr>
              <w:t>值</w:t>
            </w:r>
          </w:p>
          <w:p w:rsidR="00994AB1" w:rsidRDefault="00CA0EAA">
            <w:pPr>
              <w:widowControl/>
              <w:jc w:val="center"/>
              <w:rPr>
                <w:rFonts w:ascii="宋体" w:hAnsi="宋体"/>
                <w:kern w:val="0"/>
                <w:szCs w:val="21"/>
                <w:lang w:eastAsia="uk-UA"/>
              </w:rPr>
            </w:pPr>
            <w:r>
              <w:rPr>
                <w:rFonts w:ascii="宋体" w:hAnsi="宋体" w:cs="宋体" w:hint="eastAsia"/>
                <w:kern w:val="0"/>
                <w:szCs w:val="21"/>
              </w:rPr>
              <w:t>（</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c>
          <w:tcPr>
            <w:tcW w:w="4590" w:type="dxa"/>
            <w:gridSpan w:val="6"/>
            <w:vAlign w:val="center"/>
          </w:tcPr>
          <w:p w:rsidR="00994AB1" w:rsidRDefault="00CA0EAA">
            <w:pPr>
              <w:widowControl/>
              <w:jc w:val="center"/>
              <w:rPr>
                <w:rFonts w:ascii="宋体" w:hAnsi="宋体"/>
                <w:kern w:val="0"/>
                <w:szCs w:val="21"/>
                <w:lang w:eastAsia="uk-UA"/>
              </w:rPr>
            </w:pPr>
            <w:r>
              <w:rPr>
                <w:rFonts w:ascii="宋体" w:hAnsi="宋体" w:cs="宋体" w:hint="eastAsia"/>
                <w:kern w:val="0"/>
                <w:szCs w:val="21"/>
              </w:rPr>
              <w:t>被检仪表轻敲后</w:t>
            </w:r>
            <w:r>
              <w:rPr>
                <w:rFonts w:ascii="宋体" w:hAnsi="宋体" w:cs="宋体"/>
                <w:kern w:val="0"/>
                <w:szCs w:val="21"/>
                <w:lang w:eastAsia="uk-UA"/>
              </w:rPr>
              <w:t>示值</w:t>
            </w:r>
            <w:r>
              <w:rPr>
                <w:rFonts w:ascii="宋体" w:hAnsi="宋体" w:cs="宋体" w:hint="eastAsia"/>
                <w:kern w:val="0"/>
                <w:szCs w:val="21"/>
              </w:rPr>
              <w:t>（</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c>
          <w:tcPr>
            <w:tcW w:w="1529" w:type="dxa"/>
            <w:gridSpan w:val="2"/>
            <w:vMerge w:val="restart"/>
            <w:vAlign w:val="center"/>
          </w:tcPr>
          <w:p w:rsidR="00994AB1" w:rsidRDefault="00CA0EAA">
            <w:pPr>
              <w:widowControl/>
              <w:jc w:val="center"/>
              <w:rPr>
                <w:rFonts w:ascii="宋体" w:hAnsi="宋体"/>
                <w:kern w:val="0"/>
                <w:szCs w:val="21"/>
              </w:rPr>
            </w:pPr>
            <w:r>
              <w:rPr>
                <w:rFonts w:ascii="宋体" w:hAnsi="宋体" w:cs="宋体" w:hint="eastAsia"/>
                <w:kern w:val="0"/>
                <w:szCs w:val="21"/>
              </w:rPr>
              <w:t>平均值（</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c>
          <w:tcPr>
            <w:tcW w:w="747" w:type="dxa"/>
            <w:vMerge w:val="restart"/>
            <w:vAlign w:val="center"/>
          </w:tcPr>
          <w:p w:rsidR="00994AB1" w:rsidRDefault="00CA0EAA">
            <w:pPr>
              <w:widowControl/>
              <w:jc w:val="center"/>
              <w:rPr>
                <w:rFonts w:ascii="宋体" w:hAnsi="宋体"/>
                <w:kern w:val="0"/>
                <w:szCs w:val="21"/>
              </w:rPr>
            </w:pPr>
            <w:r>
              <w:rPr>
                <w:rFonts w:ascii="宋体" w:hAnsi="宋体" w:cs="宋体" w:hint="eastAsia"/>
                <w:kern w:val="0"/>
                <w:szCs w:val="21"/>
              </w:rPr>
              <w:t>回程误差（</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c>
          <w:tcPr>
            <w:tcW w:w="803" w:type="dxa"/>
            <w:vMerge w:val="restart"/>
            <w:vAlign w:val="center"/>
          </w:tcPr>
          <w:p w:rsidR="00994AB1" w:rsidRDefault="00CA0EAA">
            <w:pPr>
              <w:widowControl/>
              <w:jc w:val="center"/>
              <w:rPr>
                <w:rFonts w:ascii="宋体" w:hAnsi="宋体" w:cs="宋体"/>
                <w:kern w:val="0"/>
                <w:szCs w:val="21"/>
              </w:rPr>
            </w:pPr>
            <w:r>
              <w:rPr>
                <w:rFonts w:ascii="宋体" w:hAnsi="宋体" w:cs="宋体" w:hint="eastAsia"/>
                <w:kern w:val="0"/>
                <w:szCs w:val="21"/>
              </w:rPr>
              <w:t>示值</w:t>
            </w:r>
          </w:p>
          <w:p w:rsidR="00994AB1" w:rsidRDefault="00CA0EAA">
            <w:pPr>
              <w:widowControl/>
              <w:jc w:val="center"/>
              <w:rPr>
                <w:rFonts w:ascii="宋体" w:hAnsi="宋体" w:cs="宋体"/>
                <w:kern w:val="0"/>
                <w:szCs w:val="21"/>
              </w:rPr>
            </w:pPr>
            <w:r>
              <w:rPr>
                <w:rFonts w:ascii="宋体" w:hAnsi="宋体" w:cs="宋体" w:hint="eastAsia"/>
                <w:kern w:val="0"/>
                <w:szCs w:val="21"/>
              </w:rPr>
              <w:t>误差</w:t>
            </w:r>
          </w:p>
          <w:p w:rsidR="00994AB1" w:rsidRDefault="00CA0EAA">
            <w:pPr>
              <w:widowControl/>
              <w:jc w:val="center"/>
              <w:rPr>
                <w:rFonts w:ascii="宋体" w:hAnsi="宋体"/>
                <w:kern w:val="0"/>
                <w:szCs w:val="21"/>
              </w:rPr>
            </w:pP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w:t>
            </w:r>
          </w:p>
        </w:tc>
      </w:tr>
      <w:tr w:rsidR="00994AB1">
        <w:trPr>
          <w:trHeight w:val="460"/>
        </w:trPr>
        <w:tc>
          <w:tcPr>
            <w:tcW w:w="852" w:type="dxa"/>
            <w:vMerge/>
          </w:tcPr>
          <w:p w:rsidR="00994AB1" w:rsidRDefault="00994AB1">
            <w:pPr>
              <w:widowControl/>
              <w:jc w:val="left"/>
              <w:rPr>
                <w:rFonts w:ascii="宋体" w:hAnsi="宋体"/>
                <w:kern w:val="0"/>
                <w:szCs w:val="21"/>
                <w:lang w:eastAsia="uk-UA"/>
              </w:rPr>
            </w:pPr>
          </w:p>
        </w:tc>
        <w:tc>
          <w:tcPr>
            <w:tcW w:w="835" w:type="dxa"/>
            <w:vMerge/>
          </w:tcPr>
          <w:p w:rsidR="00994AB1" w:rsidRDefault="00994AB1">
            <w:pPr>
              <w:widowControl/>
              <w:jc w:val="left"/>
              <w:rPr>
                <w:rFonts w:ascii="宋体" w:hAnsi="宋体"/>
                <w:kern w:val="0"/>
                <w:szCs w:val="21"/>
                <w:lang w:eastAsia="uk-UA"/>
              </w:rPr>
            </w:pPr>
          </w:p>
        </w:tc>
        <w:tc>
          <w:tcPr>
            <w:tcW w:w="1530" w:type="dxa"/>
            <w:gridSpan w:val="2"/>
            <w:vAlign w:val="center"/>
          </w:tcPr>
          <w:p w:rsidR="00994AB1" w:rsidRDefault="00CA0EAA">
            <w:pPr>
              <w:widowControl/>
              <w:jc w:val="center"/>
              <w:rPr>
                <w:rFonts w:ascii="宋体" w:hAnsi="宋体"/>
                <w:kern w:val="0"/>
                <w:szCs w:val="21"/>
              </w:rPr>
            </w:pPr>
            <w:r>
              <w:rPr>
                <w:rFonts w:ascii="宋体" w:hAnsi="宋体" w:cs="宋体" w:hint="eastAsia"/>
                <w:kern w:val="0"/>
                <w:szCs w:val="21"/>
              </w:rPr>
              <w:t>1</w:t>
            </w:r>
            <w:r>
              <w:rPr>
                <w:rFonts w:ascii="宋体" w:hAnsi="宋体" w:cs="宋体" w:hint="eastAsia"/>
                <w:kern w:val="0"/>
                <w:szCs w:val="21"/>
              </w:rPr>
              <w:t>次</w:t>
            </w:r>
          </w:p>
        </w:tc>
        <w:tc>
          <w:tcPr>
            <w:tcW w:w="1530" w:type="dxa"/>
            <w:gridSpan w:val="2"/>
            <w:vAlign w:val="center"/>
          </w:tcPr>
          <w:p w:rsidR="00994AB1" w:rsidRDefault="00CA0EAA">
            <w:pPr>
              <w:widowControl/>
              <w:jc w:val="center"/>
              <w:rPr>
                <w:rFonts w:ascii="宋体" w:hAnsi="宋体"/>
                <w:kern w:val="0"/>
                <w:szCs w:val="21"/>
              </w:rPr>
            </w:pPr>
            <w:r>
              <w:rPr>
                <w:rFonts w:ascii="宋体" w:hAnsi="宋体" w:cs="宋体" w:hint="eastAsia"/>
                <w:kern w:val="0"/>
                <w:szCs w:val="21"/>
              </w:rPr>
              <w:t>2</w:t>
            </w:r>
            <w:r>
              <w:rPr>
                <w:rFonts w:ascii="宋体" w:hAnsi="宋体" w:cs="宋体" w:hint="eastAsia"/>
                <w:kern w:val="0"/>
                <w:szCs w:val="21"/>
              </w:rPr>
              <w:t>次</w:t>
            </w:r>
          </w:p>
        </w:tc>
        <w:tc>
          <w:tcPr>
            <w:tcW w:w="1530" w:type="dxa"/>
            <w:gridSpan w:val="2"/>
            <w:vAlign w:val="center"/>
          </w:tcPr>
          <w:p w:rsidR="00994AB1" w:rsidRDefault="00CA0EAA">
            <w:pPr>
              <w:widowControl/>
              <w:jc w:val="center"/>
              <w:rPr>
                <w:rFonts w:ascii="宋体" w:hAnsi="宋体"/>
                <w:kern w:val="0"/>
                <w:szCs w:val="21"/>
              </w:rPr>
            </w:pPr>
            <w:r>
              <w:rPr>
                <w:rFonts w:ascii="宋体" w:hAnsi="宋体" w:cs="宋体" w:hint="eastAsia"/>
                <w:kern w:val="0"/>
                <w:szCs w:val="21"/>
              </w:rPr>
              <w:t>3</w:t>
            </w:r>
            <w:r>
              <w:rPr>
                <w:rFonts w:ascii="宋体" w:hAnsi="宋体" w:cs="宋体" w:hint="eastAsia"/>
                <w:kern w:val="0"/>
                <w:szCs w:val="21"/>
              </w:rPr>
              <w:t>次</w:t>
            </w:r>
          </w:p>
        </w:tc>
        <w:tc>
          <w:tcPr>
            <w:tcW w:w="1529" w:type="dxa"/>
            <w:gridSpan w:val="2"/>
            <w:vMerge/>
            <w:vAlign w:val="center"/>
          </w:tcPr>
          <w:p w:rsidR="00994AB1" w:rsidRDefault="00994AB1">
            <w:pPr>
              <w:widowControl/>
              <w:jc w:val="center"/>
              <w:rPr>
                <w:rFonts w:ascii="宋体" w:hAnsi="宋体"/>
                <w:kern w:val="0"/>
                <w:szCs w:val="21"/>
                <w:lang w:eastAsia="uk-UA"/>
              </w:rPr>
            </w:pPr>
          </w:p>
        </w:tc>
        <w:tc>
          <w:tcPr>
            <w:tcW w:w="747" w:type="dxa"/>
            <w:vMerge/>
            <w:vAlign w:val="center"/>
          </w:tcPr>
          <w:p w:rsidR="00994AB1" w:rsidRDefault="00994AB1">
            <w:pPr>
              <w:widowControl/>
              <w:jc w:val="center"/>
              <w:rPr>
                <w:rFonts w:ascii="宋体" w:hAnsi="宋体"/>
                <w:kern w:val="0"/>
                <w:szCs w:val="21"/>
              </w:rPr>
            </w:pPr>
          </w:p>
        </w:tc>
        <w:tc>
          <w:tcPr>
            <w:tcW w:w="803" w:type="dxa"/>
            <w:vMerge/>
            <w:vAlign w:val="center"/>
          </w:tcPr>
          <w:p w:rsidR="00994AB1" w:rsidRDefault="00994AB1">
            <w:pPr>
              <w:widowControl/>
              <w:jc w:val="center"/>
              <w:rPr>
                <w:rFonts w:ascii="宋体" w:hAnsi="宋体"/>
                <w:kern w:val="0"/>
                <w:szCs w:val="21"/>
              </w:rPr>
            </w:pPr>
          </w:p>
        </w:tc>
      </w:tr>
      <w:tr w:rsidR="00994AB1">
        <w:trPr>
          <w:trHeight w:val="460"/>
        </w:trPr>
        <w:tc>
          <w:tcPr>
            <w:tcW w:w="852" w:type="dxa"/>
            <w:vMerge/>
          </w:tcPr>
          <w:p w:rsidR="00994AB1" w:rsidRDefault="00994AB1">
            <w:pPr>
              <w:widowControl/>
              <w:jc w:val="left"/>
              <w:rPr>
                <w:rFonts w:ascii="宋体" w:hAnsi="宋体"/>
                <w:kern w:val="0"/>
                <w:szCs w:val="21"/>
                <w:lang w:eastAsia="uk-UA"/>
              </w:rPr>
            </w:pPr>
          </w:p>
        </w:tc>
        <w:tc>
          <w:tcPr>
            <w:tcW w:w="835" w:type="dxa"/>
            <w:vMerge/>
          </w:tcPr>
          <w:p w:rsidR="00994AB1" w:rsidRDefault="00994AB1">
            <w:pPr>
              <w:widowControl/>
              <w:jc w:val="left"/>
              <w:rPr>
                <w:rFonts w:ascii="宋体" w:hAnsi="宋体"/>
                <w:kern w:val="0"/>
                <w:szCs w:val="21"/>
                <w:lang w:eastAsia="uk-UA"/>
              </w:rPr>
            </w:pPr>
          </w:p>
        </w:tc>
        <w:tc>
          <w:tcPr>
            <w:tcW w:w="765"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上行</w:t>
            </w:r>
          </w:p>
        </w:tc>
        <w:tc>
          <w:tcPr>
            <w:tcW w:w="765"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下行</w:t>
            </w:r>
          </w:p>
        </w:tc>
        <w:tc>
          <w:tcPr>
            <w:tcW w:w="765"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上行</w:t>
            </w:r>
          </w:p>
        </w:tc>
        <w:tc>
          <w:tcPr>
            <w:tcW w:w="765"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下行</w:t>
            </w:r>
          </w:p>
        </w:tc>
        <w:tc>
          <w:tcPr>
            <w:tcW w:w="763"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上行</w:t>
            </w:r>
          </w:p>
        </w:tc>
        <w:tc>
          <w:tcPr>
            <w:tcW w:w="767"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下行</w:t>
            </w:r>
          </w:p>
        </w:tc>
        <w:tc>
          <w:tcPr>
            <w:tcW w:w="762"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上行</w:t>
            </w:r>
          </w:p>
        </w:tc>
        <w:tc>
          <w:tcPr>
            <w:tcW w:w="767"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下行</w:t>
            </w:r>
          </w:p>
        </w:tc>
        <w:tc>
          <w:tcPr>
            <w:tcW w:w="747" w:type="dxa"/>
            <w:vMerge/>
            <w:vAlign w:val="center"/>
          </w:tcPr>
          <w:p w:rsidR="00994AB1" w:rsidRDefault="00994AB1">
            <w:pPr>
              <w:widowControl/>
              <w:jc w:val="center"/>
              <w:rPr>
                <w:rFonts w:ascii="宋体" w:hAnsi="宋体"/>
                <w:kern w:val="0"/>
                <w:szCs w:val="21"/>
                <w:lang w:eastAsia="uk-UA"/>
              </w:rPr>
            </w:pPr>
          </w:p>
        </w:tc>
        <w:tc>
          <w:tcPr>
            <w:tcW w:w="803" w:type="dxa"/>
            <w:vMerge/>
            <w:vAlign w:val="center"/>
          </w:tcPr>
          <w:p w:rsidR="00994AB1" w:rsidRDefault="00994AB1">
            <w:pPr>
              <w:widowControl/>
              <w:jc w:val="center"/>
              <w:rPr>
                <w:rFonts w:ascii="宋体" w:hAnsi="宋体"/>
                <w:kern w:val="0"/>
                <w:szCs w:val="21"/>
                <w:lang w:eastAsia="uk-UA"/>
              </w:rPr>
            </w:pPr>
          </w:p>
        </w:tc>
      </w:tr>
      <w:tr w:rsidR="00994AB1">
        <w:trPr>
          <w:trHeight w:val="460"/>
        </w:trPr>
        <w:tc>
          <w:tcPr>
            <w:tcW w:w="852" w:type="dxa"/>
            <w:vAlign w:val="center"/>
          </w:tcPr>
          <w:p w:rsidR="00994AB1" w:rsidRDefault="00994AB1">
            <w:pPr>
              <w:widowControl/>
              <w:jc w:val="center"/>
              <w:rPr>
                <w:rFonts w:ascii="宋体" w:hAnsi="宋体"/>
                <w:kern w:val="0"/>
                <w:szCs w:val="21"/>
                <w:lang w:eastAsia="uk-UA"/>
              </w:rPr>
            </w:pPr>
          </w:p>
        </w:tc>
        <w:tc>
          <w:tcPr>
            <w:tcW w:w="83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3"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62"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47" w:type="dxa"/>
            <w:vAlign w:val="center"/>
          </w:tcPr>
          <w:p w:rsidR="00994AB1" w:rsidRDefault="00994AB1">
            <w:pPr>
              <w:widowControl/>
              <w:jc w:val="center"/>
              <w:rPr>
                <w:rFonts w:ascii="宋体" w:hAnsi="宋体"/>
                <w:kern w:val="0"/>
                <w:szCs w:val="21"/>
                <w:lang w:eastAsia="uk-UA"/>
              </w:rPr>
            </w:pPr>
          </w:p>
        </w:tc>
        <w:tc>
          <w:tcPr>
            <w:tcW w:w="803"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852" w:type="dxa"/>
            <w:vAlign w:val="center"/>
          </w:tcPr>
          <w:p w:rsidR="00994AB1" w:rsidRDefault="00994AB1">
            <w:pPr>
              <w:widowControl/>
              <w:jc w:val="center"/>
              <w:rPr>
                <w:rFonts w:ascii="宋体" w:hAnsi="宋体"/>
                <w:kern w:val="0"/>
                <w:szCs w:val="21"/>
                <w:lang w:eastAsia="uk-UA"/>
              </w:rPr>
            </w:pPr>
          </w:p>
        </w:tc>
        <w:tc>
          <w:tcPr>
            <w:tcW w:w="83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3"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62"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47" w:type="dxa"/>
            <w:vAlign w:val="center"/>
          </w:tcPr>
          <w:p w:rsidR="00994AB1" w:rsidRDefault="00994AB1">
            <w:pPr>
              <w:widowControl/>
              <w:jc w:val="center"/>
              <w:rPr>
                <w:rFonts w:ascii="宋体" w:hAnsi="宋体"/>
                <w:kern w:val="0"/>
                <w:szCs w:val="21"/>
                <w:lang w:eastAsia="uk-UA"/>
              </w:rPr>
            </w:pPr>
          </w:p>
        </w:tc>
        <w:tc>
          <w:tcPr>
            <w:tcW w:w="803"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852" w:type="dxa"/>
            <w:vAlign w:val="center"/>
          </w:tcPr>
          <w:p w:rsidR="00994AB1" w:rsidRDefault="00994AB1">
            <w:pPr>
              <w:widowControl/>
              <w:jc w:val="center"/>
              <w:rPr>
                <w:rFonts w:ascii="宋体" w:hAnsi="宋体"/>
                <w:kern w:val="0"/>
                <w:szCs w:val="21"/>
                <w:lang w:eastAsia="uk-UA"/>
              </w:rPr>
            </w:pPr>
          </w:p>
        </w:tc>
        <w:tc>
          <w:tcPr>
            <w:tcW w:w="83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3"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62"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47" w:type="dxa"/>
            <w:vAlign w:val="center"/>
          </w:tcPr>
          <w:p w:rsidR="00994AB1" w:rsidRDefault="00994AB1">
            <w:pPr>
              <w:widowControl/>
              <w:jc w:val="center"/>
              <w:rPr>
                <w:rFonts w:ascii="宋体" w:hAnsi="宋体"/>
                <w:kern w:val="0"/>
                <w:szCs w:val="21"/>
                <w:lang w:eastAsia="uk-UA"/>
              </w:rPr>
            </w:pPr>
          </w:p>
        </w:tc>
        <w:tc>
          <w:tcPr>
            <w:tcW w:w="803"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852" w:type="dxa"/>
            <w:vAlign w:val="center"/>
          </w:tcPr>
          <w:p w:rsidR="00994AB1" w:rsidRDefault="00994AB1">
            <w:pPr>
              <w:widowControl/>
              <w:jc w:val="center"/>
              <w:rPr>
                <w:rFonts w:ascii="宋体" w:hAnsi="宋体"/>
                <w:kern w:val="0"/>
                <w:szCs w:val="21"/>
                <w:lang w:eastAsia="uk-UA"/>
              </w:rPr>
            </w:pPr>
          </w:p>
        </w:tc>
        <w:tc>
          <w:tcPr>
            <w:tcW w:w="83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3"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62"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47" w:type="dxa"/>
            <w:vAlign w:val="center"/>
          </w:tcPr>
          <w:p w:rsidR="00994AB1" w:rsidRDefault="00994AB1">
            <w:pPr>
              <w:widowControl/>
              <w:jc w:val="center"/>
              <w:rPr>
                <w:rFonts w:ascii="宋体" w:hAnsi="宋体"/>
                <w:kern w:val="0"/>
                <w:szCs w:val="21"/>
                <w:lang w:eastAsia="uk-UA"/>
              </w:rPr>
            </w:pPr>
          </w:p>
        </w:tc>
        <w:tc>
          <w:tcPr>
            <w:tcW w:w="803"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852" w:type="dxa"/>
            <w:vAlign w:val="center"/>
          </w:tcPr>
          <w:p w:rsidR="00994AB1" w:rsidRDefault="00994AB1">
            <w:pPr>
              <w:widowControl/>
              <w:jc w:val="center"/>
              <w:rPr>
                <w:rFonts w:ascii="宋体" w:hAnsi="宋体"/>
                <w:kern w:val="0"/>
                <w:szCs w:val="21"/>
                <w:lang w:eastAsia="uk-UA"/>
              </w:rPr>
            </w:pPr>
          </w:p>
        </w:tc>
        <w:tc>
          <w:tcPr>
            <w:tcW w:w="83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3"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62"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47" w:type="dxa"/>
            <w:vAlign w:val="center"/>
          </w:tcPr>
          <w:p w:rsidR="00994AB1" w:rsidRDefault="00994AB1">
            <w:pPr>
              <w:widowControl/>
              <w:jc w:val="center"/>
              <w:rPr>
                <w:rFonts w:ascii="宋体" w:hAnsi="宋体"/>
                <w:kern w:val="0"/>
                <w:szCs w:val="21"/>
                <w:lang w:eastAsia="uk-UA"/>
              </w:rPr>
            </w:pPr>
          </w:p>
        </w:tc>
        <w:tc>
          <w:tcPr>
            <w:tcW w:w="803"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852" w:type="dxa"/>
            <w:vAlign w:val="center"/>
          </w:tcPr>
          <w:p w:rsidR="00994AB1" w:rsidRDefault="00994AB1">
            <w:pPr>
              <w:widowControl/>
              <w:jc w:val="center"/>
              <w:rPr>
                <w:rFonts w:ascii="宋体" w:hAnsi="宋体"/>
                <w:kern w:val="0"/>
                <w:szCs w:val="21"/>
                <w:lang w:eastAsia="uk-UA"/>
              </w:rPr>
            </w:pPr>
          </w:p>
        </w:tc>
        <w:tc>
          <w:tcPr>
            <w:tcW w:w="83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5" w:type="dxa"/>
            <w:vAlign w:val="center"/>
          </w:tcPr>
          <w:p w:rsidR="00994AB1" w:rsidRDefault="00994AB1">
            <w:pPr>
              <w:widowControl/>
              <w:jc w:val="center"/>
              <w:rPr>
                <w:rFonts w:ascii="宋体" w:hAnsi="宋体"/>
                <w:kern w:val="0"/>
                <w:szCs w:val="21"/>
                <w:lang w:eastAsia="uk-UA"/>
              </w:rPr>
            </w:pPr>
          </w:p>
        </w:tc>
        <w:tc>
          <w:tcPr>
            <w:tcW w:w="763"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62" w:type="dxa"/>
            <w:vAlign w:val="center"/>
          </w:tcPr>
          <w:p w:rsidR="00994AB1" w:rsidRDefault="00994AB1">
            <w:pPr>
              <w:widowControl/>
              <w:jc w:val="center"/>
              <w:rPr>
                <w:rFonts w:ascii="宋体" w:hAnsi="宋体"/>
                <w:kern w:val="0"/>
                <w:szCs w:val="21"/>
                <w:lang w:eastAsia="uk-UA"/>
              </w:rPr>
            </w:pPr>
          </w:p>
        </w:tc>
        <w:tc>
          <w:tcPr>
            <w:tcW w:w="767" w:type="dxa"/>
            <w:vAlign w:val="center"/>
          </w:tcPr>
          <w:p w:rsidR="00994AB1" w:rsidRDefault="00994AB1">
            <w:pPr>
              <w:widowControl/>
              <w:jc w:val="center"/>
              <w:rPr>
                <w:rFonts w:ascii="宋体" w:hAnsi="宋体"/>
                <w:kern w:val="0"/>
                <w:szCs w:val="21"/>
                <w:lang w:eastAsia="uk-UA"/>
              </w:rPr>
            </w:pPr>
          </w:p>
        </w:tc>
        <w:tc>
          <w:tcPr>
            <w:tcW w:w="747" w:type="dxa"/>
            <w:vAlign w:val="center"/>
          </w:tcPr>
          <w:p w:rsidR="00994AB1" w:rsidRDefault="00994AB1">
            <w:pPr>
              <w:widowControl/>
              <w:jc w:val="center"/>
              <w:rPr>
                <w:rFonts w:ascii="宋体" w:hAnsi="宋体"/>
                <w:kern w:val="0"/>
                <w:szCs w:val="21"/>
                <w:lang w:eastAsia="uk-UA"/>
              </w:rPr>
            </w:pPr>
          </w:p>
        </w:tc>
        <w:tc>
          <w:tcPr>
            <w:tcW w:w="803"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9356" w:type="dxa"/>
            <w:gridSpan w:val="12"/>
            <w:vAlign w:val="center"/>
          </w:tcPr>
          <w:p w:rsidR="00994AB1" w:rsidRDefault="00CA0EAA">
            <w:pPr>
              <w:widowControl/>
              <w:jc w:val="left"/>
              <w:rPr>
                <w:rFonts w:ascii="宋体" w:hAnsi="宋体" w:cs="宋体"/>
                <w:kern w:val="0"/>
                <w:szCs w:val="21"/>
              </w:rPr>
            </w:pPr>
            <w:r>
              <w:rPr>
                <w:rFonts w:ascii="宋体" w:hAnsi="宋体" w:cs="宋体" w:hint="eastAsia"/>
                <w:kern w:val="0"/>
                <w:szCs w:val="21"/>
              </w:rPr>
              <w:t>密封性：</w:t>
            </w:r>
            <w:r>
              <w:rPr>
                <w:rFonts w:ascii="宋体" w:hAnsi="宋体" w:cs="宋体" w:hint="eastAsia"/>
                <w:kern w:val="0"/>
                <w:szCs w:val="21"/>
              </w:rPr>
              <w:t xml:space="preserve">       </w:t>
            </w:r>
            <w:r>
              <w:rPr>
                <w:rFonts w:ascii="宋体" w:hAnsi="宋体" w:cs="宋体"/>
                <w:kern w:val="0"/>
                <w:szCs w:val="21"/>
                <w:lang w:eastAsia="uk-UA"/>
              </w:rPr>
              <w:t>灵敏限：</w:t>
            </w:r>
            <w:r>
              <w:rPr>
                <w:rFonts w:ascii="宋体" w:hAnsi="宋体" w:cs="宋体"/>
                <w:kern w:val="0"/>
                <w:szCs w:val="21"/>
                <w:lang w:eastAsia="uk-UA"/>
              </w:rPr>
              <w:t xml:space="preserve"> </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指针偏转平稳性：</w:t>
            </w:r>
            <w:r>
              <w:rPr>
                <w:rFonts w:ascii="宋体" w:hAnsi="宋体" w:cs="宋体" w:hint="eastAsia"/>
                <w:kern w:val="0"/>
                <w:szCs w:val="21"/>
              </w:rPr>
              <w:t xml:space="preserve">          </w:t>
            </w:r>
            <w:r>
              <w:rPr>
                <w:rFonts w:ascii="宋体" w:hAnsi="宋体" w:cs="宋体" w:hint="eastAsia"/>
                <w:kern w:val="0"/>
                <w:szCs w:val="21"/>
              </w:rPr>
              <w:t>记录走时误差：</w:t>
            </w:r>
            <w:r>
              <w:rPr>
                <w:rFonts w:ascii="宋体" w:hAnsi="宋体" w:cs="宋体" w:hint="eastAsia"/>
                <w:kern w:val="0"/>
                <w:szCs w:val="21"/>
              </w:rPr>
              <w:t xml:space="preserve">    min</w:t>
            </w:r>
          </w:p>
          <w:p w:rsidR="00994AB1" w:rsidRDefault="00CA0EAA">
            <w:pPr>
              <w:widowControl/>
              <w:jc w:val="left"/>
              <w:rPr>
                <w:rFonts w:ascii="宋体" w:hAnsi="宋体" w:cs="宋体"/>
                <w:kern w:val="0"/>
                <w:szCs w:val="21"/>
              </w:rPr>
            </w:pPr>
            <w:r>
              <w:rPr>
                <w:rFonts w:ascii="宋体" w:hAnsi="宋体" w:cs="宋体" w:hint="eastAsia"/>
                <w:kern w:val="0"/>
                <w:szCs w:val="21"/>
              </w:rPr>
              <w:t>最大轻敲变动量：悬重</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钻压</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记录仪：</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p>
          <w:p w:rsidR="00994AB1" w:rsidRDefault="00CA0EAA">
            <w:pPr>
              <w:widowControl/>
              <w:jc w:val="left"/>
              <w:rPr>
                <w:rFonts w:ascii="宋体" w:hAnsi="宋体" w:cs="宋体"/>
                <w:kern w:val="0"/>
                <w:szCs w:val="21"/>
              </w:rPr>
            </w:pPr>
            <w:r>
              <w:rPr>
                <w:rFonts w:ascii="宋体" w:hAnsi="宋体" w:cs="宋体" w:hint="eastAsia"/>
                <w:kern w:val="0"/>
                <w:szCs w:val="21"/>
              </w:rPr>
              <w:t>最大回程误差：悬重</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钻压</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记录仪：</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p>
          <w:p w:rsidR="00994AB1" w:rsidRDefault="00CA0EAA">
            <w:pPr>
              <w:widowControl/>
              <w:jc w:val="left"/>
              <w:rPr>
                <w:rFonts w:ascii="宋体" w:hAnsi="宋体"/>
                <w:kern w:val="0"/>
                <w:szCs w:val="21"/>
              </w:rPr>
            </w:pPr>
            <w:r>
              <w:rPr>
                <w:rFonts w:ascii="宋体" w:hAnsi="宋体" w:cs="宋体" w:hint="eastAsia"/>
                <w:kern w:val="0"/>
                <w:szCs w:val="21"/>
              </w:rPr>
              <w:t>重量指示相对扩展不确定度：</w:t>
            </w:r>
            <w:proofErr w:type="spellStart"/>
            <w:r>
              <w:rPr>
                <w:rFonts w:ascii="宋体" w:hAnsi="宋体" w:cs="宋体" w:hint="eastAsia"/>
                <w:i/>
                <w:kern w:val="0"/>
                <w:szCs w:val="21"/>
              </w:rPr>
              <w:t>U</w:t>
            </w:r>
            <w:r>
              <w:rPr>
                <w:rFonts w:ascii="宋体" w:hAnsi="宋体" w:cs="宋体" w:hint="eastAsia"/>
                <w:kern w:val="0"/>
                <w:szCs w:val="21"/>
                <w:vertAlign w:val="subscript"/>
              </w:rPr>
              <w:t>rel</w:t>
            </w:r>
            <w:proofErr w:type="spellEnd"/>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hint="eastAsia"/>
                <w:kern w:val="0"/>
                <w:szCs w:val="21"/>
              </w:rPr>
              <w:t>；</w:t>
            </w:r>
            <w:r>
              <w:rPr>
                <w:rFonts w:ascii="宋体" w:hAnsi="宋体" w:cs="宋体" w:hint="eastAsia"/>
                <w:kern w:val="0"/>
                <w:szCs w:val="21"/>
              </w:rPr>
              <w:t>k=2</w:t>
            </w:r>
          </w:p>
        </w:tc>
      </w:tr>
    </w:tbl>
    <w:p w:rsidR="00994AB1" w:rsidRDefault="00CA0EAA">
      <w:pPr>
        <w:widowControl/>
        <w:spacing w:line="300" w:lineRule="auto"/>
        <w:ind w:firstLineChars="250" w:firstLine="525"/>
        <w:jc w:val="left"/>
        <w:rPr>
          <w:rFonts w:ascii="宋体" w:hAnsi="宋体" w:cs="宋体"/>
          <w:kern w:val="0"/>
          <w:szCs w:val="21"/>
        </w:rPr>
      </w:pPr>
      <w:r>
        <w:rPr>
          <w:rFonts w:ascii="宋体" w:hAnsi="宋体" w:cs="宋体"/>
          <w:kern w:val="0"/>
          <w:szCs w:val="21"/>
          <w:lang w:eastAsia="uk-UA"/>
        </w:rPr>
        <w:t>校准人</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kern w:val="0"/>
          <w:szCs w:val="21"/>
          <w:lang w:eastAsia="uk-UA"/>
        </w:rPr>
        <w:t>复核人</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kern w:val="0"/>
          <w:szCs w:val="21"/>
          <w:lang w:eastAsia="uk-UA"/>
        </w:rPr>
        <w:t>校准日期</w:t>
      </w:r>
      <w:r>
        <w:rPr>
          <w:rFonts w:ascii="宋体" w:hAnsi="宋体" w:cs="宋体" w:hint="eastAsia"/>
          <w:kern w:val="0"/>
          <w:szCs w:val="21"/>
        </w:rPr>
        <w:t>：</w:t>
      </w:r>
      <w:r>
        <w:rPr>
          <w:rFonts w:ascii="宋体" w:hAnsi="宋体" w:cs="宋体" w:hint="eastAsia"/>
          <w:kern w:val="0"/>
          <w:szCs w:val="21"/>
        </w:rPr>
        <w:t xml:space="preserve"> </w:t>
      </w:r>
      <w:r>
        <w:rPr>
          <w:rFonts w:ascii="宋体" w:hAnsi="宋体" w:cs="宋体" w:hint="eastAsia"/>
          <w:kern w:val="0"/>
          <w:szCs w:val="21"/>
        </w:rPr>
        <w:t>年</w:t>
      </w:r>
      <w:r>
        <w:rPr>
          <w:rFonts w:ascii="宋体" w:hAnsi="宋体" w:cs="宋体" w:hint="eastAsia"/>
          <w:kern w:val="0"/>
          <w:szCs w:val="21"/>
        </w:rPr>
        <w:t xml:space="preserve">  </w:t>
      </w:r>
      <w:r>
        <w:rPr>
          <w:rFonts w:ascii="宋体" w:hAnsi="宋体" w:cs="宋体" w:hint="eastAsia"/>
          <w:kern w:val="0"/>
          <w:szCs w:val="21"/>
        </w:rPr>
        <w:t>月</w:t>
      </w:r>
      <w:r>
        <w:rPr>
          <w:rFonts w:ascii="宋体" w:hAnsi="宋体" w:cs="宋体" w:hint="eastAsia"/>
          <w:kern w:val="0"/>
          <w:szCs w:val="21"/>
        </w:rPr>
        <w:t xml:space="preserve">  </w:t>
      </w:r>
      <w:r>
        <w:rPr>
          <w:rFonts w:ascii="宋体" w:hAnsi="宋体" w:cs="宋体" w:hint="eastAsia"/>
          <w:kern w:val="0"/>
          <w:szCs w:val="21"/>
        </w:rPr>
        <w:t>日</w:t>
      </w:r>
    </w:p>
    <w:p w:rsidR="00994AB1" w:rsidRDefault="00994AB1">
      <w:pPr>
        <w:jc w:val="left"/>
        <w:rPr>
          <w:rFonts w:ascii="黑体" w:eastAsia="黑体"/>
          <w:kern w:val="0"/>
          <w:szCs w:val="20"/>
        </w:rPr>
      </w:pPr>
    </w:p>
    <w:p w:rsidR="00994AB1" w:rsidRDefault="00CA0EAA">
      <w:pPr>
        <w:jc w:val="left"/>
        <w:rPr>
          <w:rFonts w:ascii="黑体" w:eastAsia="黑体"/>
          <w:kern w:val="0"/>
          <w:szCs w:val="20"/>
        </w:rPr>
      </w:pPr>
      <w:r>
        <w:rPr>
          <w:rFonts w:ascii="黑体" w:eastAsia="黑体" w:hint="eastAsia"/>
          <w:kern w:val="0"/>
          <w:szCs w:val="20"/>
        </w:rPr>
        <w:t>死绳固定器校准记录格式，见表</w:t>
      </w:r>
      <w:r>
        <w:rPr>
          <w:rFonts w:ascii="黑体" w:eastAsia="黑体" w:hint="eastAsia"/>
          <w:kern w:val="0"/>
          <w:szCs w:val="20"/>
        </w:rPr>
        <w:t>A.2</w:t>
      </w:r>
      <w:r>
        <w:rPr>
          <w:rFonts w:ascii="黑体" w:eastAsia="黑体" w:hint="eastAsia"/>
          <w:kern w:val="0"/>
          <w:szCs w:val="20"/>
        </w:rPr>
        <w:t>。</w:t>
      </w:r>
    </w:p>
    <w:p w:rsidR="00994AB1" w:rsidRDefault="00CA0EAA">
      <w:pPr>
        <w:jc w:val="center"/>
        <w:rPr>
          <w:rFonts w:ascii="黑体" w:eastAsia="黑体"/>
          <w:kern w:val="0"/>
          <w:szCs w:val="20"/>
        </w:rPr>
      </w:pPr>
      <w:r>
        <w:rPr>
          <w:rFonts w:ascii="黑体" w:eastAsia="黑体" w:hint="eastAsia"/>
          <w:kern w:val="0"/>
          <w:szCs w:val="20"/>
        </w:rPr>
        <w:t>表</w:t>
      </w:r>
      <w:r>
        <w:rPr>
          <w:rFonts w:ascii="黑体" w:eastAsia="黑体" w:hint="eastAsia"/>
          <w:kern w:val="0"/>
          <w:szCs w:val="20"/>
        </w:rPr>
        <w:t>A.2</w:t>
      </w:r>
      <w:r>
        <w:rPr>
          <w:rFonts w:ascii="黑体" w:eastAsia="黑体" w:hint="eastAsia"/>
          <w:kern w:val="0"/>
          <w:szCs w:val="20"/>
        </w:rPr>
        <w:t>死绳固定器校准记录</w:t>
      </w:r>
    </w:p>
    <w:p w:rsidR="00994AB1" w:rsidRDefault="00CA0EAA">
      <w:pPr>
        <w:ind w:right="960"/>
        <w:jc w:val="right"/>
        <w:rPr>
          <w:rFonts w:ascii="黑体" w:eastAsia="黑体" w:hAnsi="黑体" w:cs="黑体"/>
          <w:kern w:val="0"/>
          <w:szCs w:val="21"/>
        </w:rPr>
      </w:pPr>
      <w:r>
        <w:rPr>
          <w:rFonts w:ascii="黑体" w:eastAsia="黑体" w:hAnsi="黑体" w:cs="黑体" w:hint="eastAsia"/>
          <w:kern w:val="0"/>
          <w:szCs w:val="21"/>
        </w:rPr>
        <w:t>记录编号：</w:t>
      </w:r>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2"/>
        <w:gridCol w:w="2660"/>
        <w:gridCol w:w="2360"/>
        <w:gridCol w:w="2656"/>
      </w:tblGrid>
      <w:tr w:rsidR="00994AB1">
        <w:trPr>
          <w:trHeight w:val="460"/>
          <w:jc w:val="center"/>
        </w:trPr>
        <w:tc>
          <w:tcPr>
            <w:tcW w:w="9528" w:type="dxa"/>
            <w:gridSpan w:val="4"/>
            <w:vAlign w:val="center"/>
          </w:tcPr>
          <w:p w:rsidR="00994AB1" w:rsidRDefault="00CA0EAA">
            <w:pPr>
              <w:widowControl/>
              <w:jc w:val="left"/>
              <w:rPr>
                <w:rFonts w:ascii="宋体" w:hAnsi="宋体" w:cs="黑体"/>
                <w:kern w:val="0"/>
                <w:szCs w:val="21"/>
              </w:rPr>
            </w:pPr>
            <w:r>
              <w:rPr>
                <w:rFonts w:ascii="宋体" w:hAnsi="宋体" w:cs="黑体" w:hint="eastAsia"/>
                <w:kern w:val="0"/>
                <w:szCs w:val="21"/>
              </w:rPr>
              <w:t>委托方：</w:t>
            </w:r>
            <w:r>
              <w:rPr>
                <w:rFonts w:ascii="宋体" w:hAnsi="宋体" w:cs="黑体" w:hint="eastAsia"/>
                <w:kern w:val="0"/>
                <w:szCs w:val="21"/>
              </w:rPr>
              <w:t xml:space="preserve">                       </w:t>
            </w:r>
            <w:r>
              <w:rPr>
                <w:rFonts w:ascii="宋体" w:hAnsi="宋体" w:cs="黑体" w:hint="eastAsia"/>
                <w:kern w:val="0"/>
                <w:szCs w:val="21"/>
              </w:rPr>
              <w:t>地址：</w:t>
            </w:r>
          </w:p>
          <w:p w:rsidR="00994AB1" w:rsidRDefault="00CA0EAA">
            <w:pPr>
              <w:widowControl/>
              <w:jc w:val="left"/>
              <w:rPr>
                <w:rFonts w:ascii="宋体" w:hAnsi="宋体" w:cs="黑体"/>
                <w:kern w:val="0"/>
                <w:szCs w:val="21"/>
              </w:rPr>
            </w:pPr>
            <w:r>
              <w:rPr>
                <w:rFonts w:ascii="宋体" w:hAnsi="宋体" w:cs="黑体" w:hint="eastAsia"/>
                <w:kern w:val="0"/>
                <w:szCs w:val="21"/>
              </w:rPr>
              <w:t>器具名称：</w:t>
            </w:r>
            <w:r>
              <w:rPr>
                <w:rFonts w:ascii="宋体" w:hAnsi="宋体" w:cs="黑体" w:hint="eastAsia"/>
                <w:kern w:val="0"/>
                <w:szCs w:val="21"/>
              </w:rPr>
              <w:t xml:space="preserve">                    </w:t>
            </w:r>
            <w:r>
              <w:rPr>
                <w:rFonts w:ascii="宋体" w:hAnsi="宋体" w:cs="黑体" w:hint="eastAsia"/>
                <w:kern w:val="0"/>
                <w:szCs w:val="21"/>
              </w:rPr>
              <w:t>型号、规格：</w:t>
            </w:r>
            <w:r>
              <w:rPr>
                <w:rFonts w:ascii="宋体" w:hAnsi="宋体" w:cs="黑体" w:hint="eastAsia"/>
                <w:kern w:val="0"/>
                <w:szCs w:val="21"/>
              </w:rPr>
              <w:t xml:space="preserve">                </w:t>
            </w:r>
            <w:r>
              <w:rPr>
                <w:rFonts w:ascii="宋体" w:hAnsi="宋体" w:cs="黑体" w:hint="eastAsia"/>
                <w:kern w:val="0"/>
                <w:szCs w:val="21"/>
              </w:rPr>
              <w:t>器具编号：</w:t>
            </w:r>
          </w:p>
          <w:p w:rsidR="00994AB1" w:rsidRDefault="00CA0EAA">
            <w:pPr>
              <w:widowControl/>
              <w:jc w:val="left"/>
              <w:rPr>
                <w:rFonts w:ascii="宋体" w:hAnsi="宋体" w:cs="黑体"/>
                <w:kern w:val="0"/>
                <w:szCs w:val="21"/>
              </w:rPr>
            </w:pPr>
            <w:r>
              <w:rPr>
                <w:rFonts w:ascii="宋体" w:hAnsi="宋体" w:cs="黑体" w:hint="eastAsia"/>
                <w:kern w:val="0"/>
                <w:szCs w:val="21"/>
              </w:rPr>
              <w:t>出厂日期：</w:t>
            </w:r>
            <w:r>
              <w:rPr>
                <w:rFonts w:ascii="宋体" w:hAnsi="宋体" w:cs="黑体" w:hint="eastAsia"/>
                <w:kern w:val="0"/>
                <w:szCs w:val="21"/>
              </w:rPr>
              <w:t xml:space="preserve">                   </w:t>
            </w:r>
            <w:r>
              <w:rPr>
                <w:rFonts w:ascii="宋体" w:hAnsi="宋体" w:cs="黑体" w:hint="eastAsia"/>
                <w:kern w:val="0"/>
                <w:szCs w:val="21"/>
              </w:rPr>
              <w:t>制造厂家：</w:t>
            </w:r>
          </w:p>
          <w:p w:rsidR="00994AB1" w:rsidRDefault="00CA0EAA">
            <w:pPr>
              <w:widowControl/>
              <w:jc w:val="left"/>
              <w:rPr>
                <w:rFonts w:ascii="宋体" w:hAnsi="宋体" w:cs="黑体"/>
                <w:kern w:val="0"/>
                <w:szCs w:val="21"/>
              </w:rPr>
            </w:pPr>
            <w:r>
              <w:rPr>
                <w:rFonts w:ascii="宋体" w:hAnsi="宋体" w:cs="黑体"/>
                <w:kern w:val="0"/>
                <w:szCs w:val="21"/>
                <w:lang w:eastAsia="uk-UA"/>
              </w:rPr>
              <w:t>本次校准所依据</w:t>
            </w:r>
            <w:r>
              <w:rPr>
                <w:rFonts w:ascii="宋体" w:hAnsi="宋体" w:cs="黑体"/>
                <w:kern w:val="0"/>
                <w:szCs w:val="21"/>
                <w:lang w:eastAsia="uk-UA"/>
              </w:rPr>
              <w:t>/</w:t>
            </w:r>
            <w:r>
              <w:rPr>
                <w:rFonts w:ascii="宋体" w:hAnsi="宋体" w:cs="黑体"/>
                <w:kern w:val="0"/>
                <w:szCs w:val="21"/>
                <w:lang w:eastAsia="uk-UA"/>
              </w:rPr>
              <w:t>参照的技术文件</w:t>
            </w:r>
            <w:r>
              <w:rPr>
                <w:rFonts w:ascii="宋体" w:hAnsi="宋体" w:cs="黑体" w:hint="eastAsia"/>
                <w:kern w:val="0"/>
                <w:szCs w:val="21"/>
              </w:rPr>
              <w:t>：</w:t>
            </w:r>
          </w:p>
          <w:p w:rsidR="00994AB1" w:rsidRDefault="00CA0EAA">
            <w:pPr>
              <w:widowControl/>
              <w:jc w:val="left"/>
              <w:rPr>
                <w:rFonts w:ascii="宋体" w:hAnsi="宋体"/>
                <w:kern w:val="0"/>
                <w:szCs w:val="21"/>
              </w:rPr>
            </w:pPr>
            <w:r>
              <w:rPr>
                <w:rFonts w:ascii="宋体" w:hAnsi="宋体" w:cs="黑体"/>
                <w:kern w:val="0"/>
                <w:szCs w:val="21"/>
                <w:lang w:eastAsia="uk-UA"/>
              </w:rPr>
              <w:t>本次校准所使用的计量标准器具</w:t>
            </w:r>
            <w:r>
              <w:rPr>
                <w:rFonts w:ascii="宋体" w:hAnsi="宋体" w:cs="黑体" w:hint="eastAsia"/>
                <w:kern w:val="0"/>
                <w:szCs w:val="21"/>
              </w:rPr>
              <w:t>：</w:t>
            </w:r>
          </w:p>
          <w:p w:rsidR="00994AB1" w:rsidRDefault="00CA0EAA">
            <w:pPr>
              <w:widowControl/>
              <w:ind w:firstLineChars="200" w:firstLine="420"/>
              <w:jc w:val="left"/>
              <w:rPr>
                <w:rFonts w:ascii="宋体" w:hAnsi="宋体" w:cs="宋体"/>
                <w:kern w:val="0"/>
                <w:szCs w:val="21"/>
              </w:rPr>
            </w:pPr>
            <w:r>
              <w:rPr>
                <w:rFonts w:ascii="宋体" w:hAnsi="宋体" w:cs="宋体"/>
                <w:kern w:val="0"/>
                <w:szCs w:val="21"/>
                <w:lang w:eastAsia="uk-UA"/>
              </w:rPr>
              <w:t>名称：</w:t>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型号</w:t>
            </w:r>
            <w:r>
              <w:rPr>
                <w:rFonts w:ascii="宋体" w:hAnsi="宋体" w:cs="宋体"/>
                <w:kern w:val="0"/>
                <w:szCs w:val="21"/>
                <w:lang w:eastAsia="uk-UA"/>
              </w:rPr>
              <w:t>/</w:t>
            </w:r>
            <w:r>
              <w:rPr>
                <w:rFonts w:ascii="宋体" w:hAnsi="宋体" w:cs="宋体"/>
                <w:kern w:val="0"/>
                <w:szCs w:val="21"/>
                <w:lang w:eastAsia="uk-UA"/>
              </w:rPr>
              <w:t>编号：</w:t>
            </w:r>
            <w:r>
              <w:rPr>
                <w:rFonts w:ascii="宋体" w:hAnsi="宋体" w:cs="宋体" w:hint="eastAsia"/>
                <w:kern w:val="0"/>
                <w:szCs w:val="21"/>
              </w:rPr>
              <w:t xml:space="preserve">   </w:t>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测量范围：</w:t>
            </w:r>
          </w:p>
          <w:p w:rsidR="00994AB1" w:rsidRDefault="00CA0EAA">
            <w:pPr>
              <w:widowControl/>
              <w:ind w:firstLineChars="200" w:firstLine="420"/>
              <w:jc w:val="left"/>
              <w:rPr>
                <w:rFonts w:ascii="宋体" w:hAnsi="宋体" w:cs="宋体"/>
                <w:kern w:val="0"/>
                <w:szCs w:val="21"/>
              </w:rPr>
            </w:pPr>
            <w:r>
              <w:rPr>
                <w:rFonts w:ascii="宋体" w:hAnsi="宋体" w:cs="宋体"/>
                <w:kern w:val="0"/>
                <w:szCs w:val="21"/>
                <w:lang w:eastAsia="uk-UA"/>
              </w:rPr>
              <w:t>不确定度</w:t>
            </w:r>
            <w:r>
              <w:rPr>
                <w:rFonts w:ascii="宋体" w:hAnsi="宋体" w:cs="宋体"/>
                <w:kern w:val="0"/>
                <w:szCs w:val="21"/>
                <w:lang w:eastAsia="uk-UA"/>
              </w:rPr>
              <w:t>/</w:t>
            </w:r>
            <w:r>
              <w:rPr>
                <w:rFonts w:ascii="宋体" w:hAnsi="宋体" w:cs="宋体"/>
                <w:kern w:val="0"/>
                <w:szCs w:val="21"/>
                <w:lang w:eastAsia="uk-UA"/>
              </w:rPr>
              <w:t>准确度</w:t>
            </w:r>
            <w:r>
              <w:rPr>
                <w:rFonts w:ascii="宋体" w:hAnsi="宋体" w:cs="宋体"/>
                <w:kern w:val="0"/>
                <w:szCs w:val="21"/>
                <w:lang w:eastAsia="uk-UA"/>
              </w:rPr>
              <w:t>/</w:t>
            </w:r>
            <w:r>
              <w:rPr>
                <w:rFonts w:ascii="宋体" w:hAnsi="宋体" w:cs="宋体"/>
                <w:kern w:val="0"/>
                <w:szCs w:val="21"/>
                <w:lang w:eastAsia="uk-UA"/>
              </w:rPr>
              <w:t>最大允许误差：</w:t>
            </w:r>
            <w:r>
              <w:rPr>
                <w:rFonts w:ascii="宋体" w:hAnsi="宋体" w:cs="宋体" w:hint="eastAsia"/>
                <w:kern w:val="0"/>
                <w:szCs w:val="21"/>
              </w:rPr>
              <w:t xml:space="preserve">    </w:t>
            </w:r>
            <w:r>
              <w:rPr>
                <w:rFonts w:ascii="宋体" w:hAnsi="宋体" w:cs="宋体"/>
                <w:kern w:val="0"/>
                <w:szCs w:val="21"/>
                <w:lang w:eastAsia="uk-UA"/>
              </w:rPr>
              <w:t>证书编号：</w:t>
            </w:r>
            <w:r>
              <w:rPr>
                <w:rFonts w:ascii="宋体" w:hAnsi="宋体" w:cs="宋体" w:hint="eastAsia"/>
                <w:kern w:val="0"/>
                <w:szCs w:val="21"/>
              </w:rPr>
              <w:t xml:space="preserve">         </w:t>
            </w:r>
            <w:r>
              <w:rPr>
                <w:rFonts w:ascii="宋体" w:hAnsi="宋体" w:cs="宋体"/>
                <w:kern w:val="0"/>
                <w:szCs w:val="21"/>
                <w:lang w:eastAsia="uk-UA"/>
              </w:rPr>
              <w:t>有效期：</w:t>
            </w:r>
          </w:p>
          <w:p w:rsidR="00994AB1" w:rsidRDefault="00CA0EAA">
            <w:pPr>
              <w:widowControl/>
              <w:jc w:val="left"/>
              <w:rPr>
                <w:rFonts w:ascii="宋体" w:hAnsi="宋体" w:cs="宋体"/>
                <w:kern w:val="0"/>
                <w:szCs w:val="21"/>
                <w:lang w:eastAsia="uk-UA"/>
              </w:rPr>
            </w:pPr>
            <w:r>
              <w:rPr>
                <w:rFonts w:ascii="宋体" w:hAnsi="宋体" w:cs="宋体"/>
                <w:kern w:val="0"/>
                <w:szCs w:val="21"/>
                <w:lang w:eastAsia="uk-UA"/>
              </w:rPr>
              <w:t>溯源性</w:t>
            </w:r>
            <w:r>
              <w:rPr>
                <w:rFonts w:ascii="宋体" w:hAnsi="宋体" w:cs="宋体" w:hint="eastAsia"/>
                <w:kern w:val="0"/>
                <w:szCs w:val="21"/>
              </w:rPr>
              <w:t>：</w:t>
            </w:r>
            <w:r>
              <w:rPr>
                <w:rFonts w:ascii="宋体" w:hAnsi="宋体" w:cs="宋体"/>
                <w:kern w:val="0"/>
                <w:szCs w:val="21"/>
                <w:lang w:eastAsia="uk-UA"/>
              </w:rPr>
              <w:t>本次检测所使用的计量标准均可溯源到国家计量基准</w:t>
            </w:r>
          </w:p>
          <w:p w:rsidR="00994AB1" w:rsidRDefault="00CA0EAA">
            <w:pPr>
              <w:widowControl/>
              <w:jc w:val="left"/>
              <w:rPr>
                <w:rFonts w:ascii="宋体" w:hAnsi="宋体"/>
                <w:kern w:val="0"/>
                <w:szCs w:val="21"/>
              </w:rPr>
            </w:pPr>
            <w:r>
              <w:rPr>
                <w:rFonts w:ascii="宋体" w:hAnsi="宋体" w:cs="黑体" w:hint="eastAsia"/>
                <w:kern w:val="0"/>
                <w:szCs w:val="21"/>
              </w:rPr>
              <w:t>本次</w:t>
            </w:r>
            <w:r>
              <w:rPr>
                <w:rFonts w:ascii="宋体" w:hAnsi="宋体" w:cs="黑体"/>
                <w:kern w:val="0"/>
                <w:szCs w:val="21"/>
                <w:lang w:eastAsia="uk-UA"/>
              </w:rPr>
              <w:t>检测环境条件</w:t>
            </w:r>
            <w:r>
              <w:rPr>
                <w:rFonts w:ascii="宋体" w:hAnsi="宋体" w:cs="黑体" w:hint="eastAsia"/>
                <w:kern w:val="0"/>
                <w:szCs w:val="21"/>
              </w:rPr>
              <w:t>：</w:t>
            </w:r>
          </w:p>
          <w:p w:rsidR="00994AB1" w:rsidRDefault="00CA0EAA">
            <w:pPr>
              <w:widowControl/>
              <w:ind w:firstLineChars="200" w:firstLine="420"/>
              <w:jc w:val="left"/>
              <w:rPr>
                <w:rFonts w:ascii="宋体" w:hAnsi="宋体"/>
                <w:kern w:val="0"/>
                <w:szCs w:val="21"/>
                <w:lang w:eastAsia="uk-UA"/>
              </w:rPr>
            </w:pPr>
            <w:r>
              <w:rPr>
                <w:rFonts w:ascii="宋体" w:hAnsi="宋体" w:cs="宋体"/>
                <w:kern w:val="0"/>
                <w:szCs w:val="21"/>
                <w:lang w:eastAsia="uk-UA"/>
              </w:rPr>
              <w:t>温度</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w:t>
            </w:r>
            <w:r>
              <w:rPr>
                <w:rFonts w:ascii="宋体" w:hAnsi="宋体" w:cs="宋体"/>
                <w:kern w:val="0"/>
                <w:szCs w:val="21"/>
                <w:lang w:eastAsia="uk-UA"/>
              </w:rPr>
              <w:tab/>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ab/>
            </w:r>
            <w:r>
              <w:rPr>
                <w:rFonts w:ascii="宋体" w:hAnsi="宋体" w:cs="宋体"/>
                <w:kern w:val="0"/>
                <w:szCs w:val="21"/>
                <w:lang w:eastAsia="uk-UA"/>
              </w:rPr>
              <w:t>其它</w:t>
            </w:r>
            <w:r>
              <w:rPr>
                <w:rFonts w:ascii="宋体" w:hAnsi="宋体" w:cs="宋体"/>
                <w:kern w:val="0"/>
                <w:szCs w:val="21"/>
                <w:lang w:eastAsia="uk-UA"/>
              </w:rPr>
              <w:t>:</w:t>
            </w:r>
          </w:p>
          <w:p w:rsidR="00994AB1" w:rsidRDefault="00CA0EAA">
            <w:pPr>
              <w:pStyle w:val="affa"/>
              <w:ind w:firstLineChars="0" w:firstLine="0"/>
              <w:jc w:val="left"/>
              <w:rPr>
                <w:rFonts w:hAnsi="宋体" w:cs="黑体"/>
                <w:szCs w:val="21"/>
              </w:rPr>
            </w:pPr>
            <w:r>
              <w:rPr>
                <w:rFonts w:hAnsi="宋体" w:cs="黑体" w:hint="eastAsia"/>
                <w:szCs w:val="21"/>
              </w:rPr>
              <w:t>本次</w:t>
            </w:r>
            <w:r>
              <w:rPr>
                <w:rFonts w:hAnsi="宋体" w:cs="黑体"/>
                <w:szCs w:val="21"/>
                <w:lang w:eastAsia="uk-UA"/>
              </w:rPr>
              <w:t>检测</w:t>
            </w:r>
            <w:r>
              <w:rPr>
                <w:rFonts w:hAnsi="宋体" w:cs="宋体"/>
                <w:szCs w:val="21"/>
                <w:lang w:eastAsia="uk-UA"/>
              </w:rPr>
              <w:t>地点</w:t>
            </w:r>
            <w:r>
              <w:rPr>
                <w:rFonts w:hAnsi="宋体" w:cs="宋体" w:hint="eastAsia"/>
                <w:szCs w:val="21"/>
              </w:rPr>
              <w:t>：</w:t>
            </w:r>
          </w:p>
        </w:tc>
      </w:tr>
      <w:tr w:rsidR="00994AB1">
        <w:trPr>
          <w:trHeight w:val="460"/>
          <w:jc w:val="center"/>
        </w:trPr>
        <w:tc>
          <w:tcPr>
            <w:tcW w:w="9528" w:type="dxa"/>
            <w:gridSpan w:val="4"/>
            <w:vAlign w:val="center"/>
          </w:tcPr>
          <w:p w:rsidR="00994AB1" w:rsidRDefault="00CA0EAA">
            <w:pPr>
              <w:pStyle w:val="affa"/>
              <w:ind w:firstLineChars="0" w:firstLine="0"/>
              <w:jc w:val="left"/>
            </w:pPr>
            <w:r>
              <w:rPr>
                <w:rFonts w:hint="eastAsia"/>
              </w:rPr>
              <w:t>初始载荷（</w:t>
            </w:r>
            <w:proofErr w:type="spellStart"/>
            <w:r>
              <w:t>kN</w:t>
            </w:r>
            <w:proofErr w:type="spellEnd"/>
            <w:r>
              <w:rPr>
                <w:rFonts w:hint="eastAsia"/>
              </w:rPr>
              <w:t>）：</w:t>
            </w:r>
            <w:r>
              <w:rPr>
                <w:rFonts w:hint="eastAsia"/>
              </w:rPr>
              <w:t xml:space="preserve">        </w:t>
            </w:r>
            <w:r>
              <w:rPr>
                <w:rFonts w:hint="eastAsia"/>
              </w:rPr>
              <w:t>对应压力（</w:t>
            </w:r>
            <w:r>
              <w:rPr>
                <w:rFonts w:hint="eastAsia"/>
              </w:rPr>
              <w:t>MPa</w:t>
            </w:r>
            <w:r>
              <w:rPr>
                <w:rFonts w:hint="eastAsia"/>
              </w:rPr>
              <w:t>）：</w:t>
            </w:r>
          </w:p>
        </w:tc>
      </w:tr>
      <w:tr w:rsidR="00994AB1">
        <w:trPr>
          <w:trHeight w:val="900"/>
          <w:jc w:val="center"/>
        </w:trPr>
        <w:tc>
          <w:tcPr>
            <w:tcW w:w="1852" w:type="dxa"/>
            <w:vAlign w:val="center"/>
          </w:tcPr>
          <w:p w:rsidR="00994AB1" w:rsidRDefault="00CA0EAA">
            <w:pPr>
              <w:pStyle w:val="affa"/>
              <w:ind w:firstLineChars="0" w:firstLine="0"/>
              <w:jc w:val="left"/>
            </w:pPr>
            <w:r>
              <w:rPr>
                <w:rFonts w:hint="eastAsia"/>
              </w:rPr>
              <w:t>标准器示值（</w:t>
            </w:r>
            <w:proofErr w:type="spellStart"/>
            <w:r>
              <w:t>kN</w:t>
            </w:r>
            <w:proofErr w:type="spellEnd"/>
            <w:r>
              <w:rPr>
                <w:rFonts w:hint="eastAsia"/>
              </w:rPr>
              <w:t>）</w:t>
            </w:r>
          </w:p>
        </w:tc>
        <w:tc>
          <w:tcPr>
            <w:tcW w:w="2660" w:type="dxa"/>
            <w:vAlign w:val="center"/>
          </w:tcPr>
          <w:p w:rsidR="00994AB1" w:rsidRDefault="00CA0EAA">
            <w:pPr>
              <w:pStyle w:val="affa"/>
              <w:ind w:firstLineChars="0" w:firstLine="0"/>
              <w:jc w:val="left"/>
            </w:pPr>
            <w:r>
              <w:rPr>
                <w:rFonts w:hint="eastAsia"/>
              </w:rPr>
              <w:t>被检仪实测压力</w:t>
            </w:r>
            <w:r>
              <w:t>值</w:t>
            </w:r>
            <w:r>
              <w:rPr>
                <w:rFonts w:hint="eastAsia"/>
              </w:rPr>
              <w:t>（</w:t>
            </w:r>
            <w:r>
              <w:rPr>
                <w:rFonts w:hint="eastAsia"/>
              </w:rPr>
              <w:t>MPa</w:t>
            </w:r>
            <w:r>
              <w:rPr>
                <w:rFonts w:hint="eastAsia"/>
              </w:rPr>
              <w:t>）</w:t>
            </w:r>
          </w:p>
        </w:tc>
        <w:tc>
          <w:tcPr>
            <w:tcW w:w="2360" w:type="dxa"/>
            <w:vAlign w:val="center"/>
          </w:tcPr>
          <w:p w:rsidR="00994AB1" w:rsidRDefault="00CA0EAA">
            <w:pPr>
              <w:pStyle w:val="affa"/>
              <w:ind w:firstLineChars="0" w:firstLine="0"/>
              <w:jc w:val="left"/>
            </w:pPr>
            <w:r>
              <w:rPr>
                <w:rFonts w:hint="eastAsia"/>
              </w:rPr>
              <w:t>对应标准压力值（</w:t>
            </w:r>
            <w:r>
              <w:t>MPa</w:t>
            </w:r>
            <w:r>
              <w:rPr>
                <w:rFonts w:hint="eastAsia"/>
              </w:rPr>
              <w:t>）</w:t>
            </w:r>
          </w:p>
        </w:tc>
        <w:tc>
          <w:tcPr>
            <w:tcW w:w="2656" w:type="dxa"/>
            <w:vAlign w:val="center"/>
          </w:tcPr>
          <w:p w:rsidR="00994AB1" w:rsidRDefault="00CA0EAA">
            <w:pPr>
              <w:pStyle w:val="affa"/>
              <w:ind w:firstLineChars="0" w:firstLine="0"/>
              <w:jc w:val="center"/>
            </w:pPr>
            <w:r>
              <w:rPr>
                <w:rFonts w:hint="eastAsia"/>
              </w:rPr>
              <w:t>示值误差（</w:t>
            </w:r>
            <w:r>
              <w:rPr>
                <w:rFonts w:hint="eastAsia"/>
              </w:rPr>
              <w:t>MPa</w:t>
            </w:r>
            <w:r>
              <w:rPr>
                <w:rFonts w:hint="eastAsia"/>
              </w:rPr>
              <w:t>）</w:t>
            </w:r>
          </w:p>
        </w:tc>
      </w:tr>
      <w:tr w:rsidR="00994AB1">
        <w:trPr>
          <w:trHeight w:val="44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1852" w:type="dxa"/>
            <w:vAlign w:val="center"/>
          </w:tcPr>
          <w:p w:rsidR="00994AB1" w:rsidRDefault="00994AB1">
            <w:pPr>
              <w:pStyle w:val="affa"/>
            </w:pPr>
          </w:p>
        </w:tc>
        <w:tc>
          <w:tcPr>
            <w:tcW w:w="2660" w:type="dxa"/>
            <w:vAlign w:val="center"/>
          </w:tcPr>
          <w:p w:rsidR="00994AB1" w:rsidRDefault="00994AB1">
            <w:pPr>
              <w:pStyle w:val="affa"/>
            </w:pPr>
          </w:p>
        </w:tc>
        <w:tc>
          <w:tcPr>
            <w:tcW w:w="2360" w:type="dxa"/>
            <w:vAlign w:val="center"/>
          </w:tcPr>
          <w:p w:rsidR="00994AB1" w:rsidRDefault="00994AB1">
            <w:pPr>
              <w:pStyle w:val="affa"/>
            </w:pPr>
          </w:p>
        </w:tc>
        <w:tc>
          <w:tcPr>
            <w:tcW w:w="2656" w:type="dxa"/>
            <w:vAlign w:val="center"/>
          </w:tcPr>
          <w:p w:rsidR="00994AB1" w:rsidRDefault="00994AB1">
            <w:pPr>
              <w:pStyle w:val="affa"/>
            </w:pPr>
          </w:p>
        </w:tc>
      </w:tr>
      <w:tr w:rsidR="00994AB1">
        <w:trPr>
          <w:trHeight w:val="460"/>
          <w:jc w:val="center"/>
        </w:trPr>
        <w:tc>
          <w:tcPr>
            <w:tcW w:w="4512" w:type="dxa"/>
            <w:gridSpan w:val="2"/>
            <w:vAlign w:val="center"/>
          </w:tcPr>
          <w:p w:rsidR="00994AB1" w:rsidRDefault="00CA0EAA">
            <w:pPr>
              <w:pStyle w:val="affa"/>
              <w:ind w:firstLineChars="0" w:firstLine="0"/>
              <w:jc w:val="left"/>
            </w:pPr>
            <w:r>
              <w:rPr>
                <w:rFonts w:hint="eastAsia"/>
              </w:rPr>
              <w:t>死绳固定器</w:t>
            </w:r>
            <w:r>
              <w:t>扩展不确定度</w:t>
            </w:r>
          </w:p>
        </w:tc>
        <w:tc>
          <w:tcPr>
            <w:tcW w:w="5016" w:type="dxa"/>
            <w:gridSpan w:val="2"/>
            <w:vAlign w:val="center"/>
          </w:tcPr>
          <w:p w:rsidR="00994AB1" w:rsidRDefault="00CA0EAA">
            <w:pPr>
              <w:pStyle w:val="affa"/>
            </w:pPr>
            <w:proofErr w:type="spellStart"/>
            <w:r>
              <w:rPr>
                <w:rFonts w:hint="eastAsia"/>
                <w:i/>
              </w:rPr>
              <w:t>U</w:t>
            </w:r>
            <w:r>
              <w:rPr>
                <w:rFonts w:hint="eastAsia"/>
                <w:vertAlign w:val="subscript"/>
              </w:rPr>
              <w:t>rel</w:t>
            </w:r>
            <w:proofErr w:type="spellEnd"/>
            <w:r>
              <w:rPr>
                <w:rFonts w:hint="eastAsia"/>
              </w:rPr>
              <w:t xml:space="preserve">=   </w:t>
            </w:r>
            <w:r>
              <w:t xml:space="preserve"> %</w:t>
            </w:r>
            <w:r>
              <w:rPr>
                <w:rFonts w:hint="eastAsia"/>
              </w:rPr>
              <w:t>；</w:t>
            </w:r>
            <w:r>
              <w:rPr>
                <w:rFonts w:hint="eastAsia"/>
              </w:rPr>
              <w:t>k=2</w:t>
            </w:r>
          </w:p>
        </w:tc>
      </w:tr>
    </w:tbl>
    <w:p w:rsidR="00994AB1" w:rsidRDefault="00CA0EAA">
      <w:pPr>
        <w:pStyle w:val="affa"/>
      </w:pPr>
      <w:r>
        <w:t>校准人</w:t>
      </w:r>
      <w:r>
        <w:t xml:space="preserve">:           </w:t>
      </w:r>
      <w:r>
        <w:rPr>
          <w:rFonts w:hint="eastAsia"/>
        </w:rPr>
        <w:t xml:space="preserve">       </w:t>
      </w:r>
      <w:r>
        <w:t xml:space="preserve"> </w:t>
      </w:r>
      <w:r>
        <w:t>复核人</w:t>
      </w:r>
      <w:r>
        <w:t xml:space="preserve">:          </w:t>
      </w:r>
      <w:r>
        <w:rPr>
          <w:rFonts w:hint="eastAsia"/>
        </w:rPr>
        <w:t xml:space="preserve">     </w:t>
      </w:r>
      <w:r>
        <w:t xml:space="preserve">  </w:t>
      </w:r>
      <w:r>
        <w:t>校准日期</w:t>
      </w:r>
      <w:r>
        <w:rPr>
          <w:rFonts w:hint="eastAsia"/>
        </w:rPr>
        <w:t>：</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994AB1" w:rsidRDefault="00994AB1">
      <w:pPr>
        <w:pStyle w:val="affa"/>
      </w:pPr>
    </w:p>
    <w:p w:rsidR="00994AB1" w:rsidRDefault="00994AB1">
      <w:pPr>
        <w:jc w:val="left"/>
        <w:rPr>
          <w:rFonts w:ascii="黑体" w:eastAsia="黑体"/>
          <w:kern w:val="0"/>
          <w:szCs w:val="20"/>
        </w:rPr>
      </w:pPr>
    </w:p>
    <w:p w:rsidR="00994AB1" w:rsidRDefault="00CA0EAA">
      <w:pPr>
        <w:jc w:val="left"/>
        <w:rPr>
          <w:rFonts w:ascii="黑体" w:eastAsia="黑体"/>
          <w:kern w:val="0"/>
          <w:szCs w:val="20"/>
        </w:rPr>
      </w:pPr>
      <w:r>
        <w:rPr>
          <w:rFonts w:ascii="黑体" w:eastAsia="黑体" w:hint="eastAsia"/>
          <w:kern w:val="0"/>
          <w:szCs w:val="20"/>
        </w:rPr>
        <w:t>指重表校准记录格式，见表</w:t>
      </w:r>
      <w:r>
        <w:rPr>
          <w:rFonts w:ascii="黑体" w:eastAsia="黑体" w:hint="eastAsia"/>
          <w:kern w:val="0"/>
          <w:szCs w:val="20"/>
        </w:rPr>
        <w:t>A.3</w:t>
      </w:r>
      <w:r>
        <w:rPr>
          <w:rFonts w:ascii="黑体" w:eastAsia="黑体" w:hint="eastAsia"/>
          <w:kern w:val="0"/>
          <w:szCs w:val="20"/>
        </w:rPr>
        <w:t>。</w:t>
      </w:r>
    </w:p>
    <w:p w:rsidR="00994AB1" w:rsidRDefault="00CA0EAA">
      <w:pPr>
        <w:spacing w:line="480" w:lineRule="auto"/>
        <w:jc w:val="center"/>
        <w:rPr>
          <w:rFonts w:ascii="黑体" w:eastAsia="黑体" w:hAnsi="黑体"/>
          <w:szCs w:val="21"/>
        </w:rPr>
      </w:pPr>
      <w:r>
        <w:rPr>
          <w:rFonts w:ascii="黑体" w:eastAsia="黑体" w:hAnsi="黑体" w:hint="eastAsia"/>
          <w:szCs w:val="21"/>
        </w:rPr>
        <w:t>表</w:t>
      </w:r>
      <w:r>
        <w:rPr>
          <w:rFonts w:ascii="黑体" w:eastAsia="黑体" w:hAnsi="黑体" w:hint="eastAsia"/>
          <w:szCs w:val="21"/>
        </w:rPr>
        <w:t>A.3</w:t>
      </w:r>
      <w:r>
        <w:rPr>
          <w:rFonts w:ascii="黑体" w:eastAsia="黑体" w:hAnsi="黑体" w:hint="eastAsia"/>
          <w:szCs w:val="21"/>
        </w:rPr>
        <w:t>指重表校准记录</w:t>
      </w:r>
    </w:p>
    <w:p w:rsidR="00994AB1" w:rsidRDefault="00CA0EAA">
      <w:pPr>
        <w:ind w:right="960"/>
        <w:jc w:val="right"/>
        <w:rPr>
          <w:rFonts w:ascii="宋体" w:hAnsi="宋体" w:cs="黑体"/>
          <w:kern w:val="0"/>
          <w:szCs w:val="21"/>
        </w:rPr>
      </w:pPr>
      <w:r>
        <w:rPr>
          <w:rFonts w:ascii="宋体" w:hAnsi="宋体" w:cs="黑体" w:hint="eastAsia"/>
          <w:kern w:val="0"/>
          <w:szCs w:val="21"/>
        </w:rPr>
        <w:t>记录编号：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2126"/>
        <w:gridCol w:w="1701"/>
        <w:gridCol w:w="1701"/>
      </w:tblGrid>
      <w:tr w:rsidR="00994AB1">
        <w:trPr>
          <w:trHeight w:val="390"/>
        </w:trPr>
        <w:tc>
          <w:tcPr>
            <w:tcW w:w="9356" w:type="dxa"/>
            <w:gridSpan w:val="5"/>
            <w:vMerge w:val="restart"/>
          </w:tcPr>
          <w:p w:rsidR="00994AB1" w:rsidRDefault="00CA0EAA">
            <w:pPr>
              <w:widowControl/>
              <w:jc w:val="left"/>
              <w:rPr>
                <w:rFonts w:ascii="宋体" w:hAnsi="宋体" w:cs="黑体"/>
                <w:kern w:val="0"/>
                <w:szCs w:val="21"/>
              </w:rPr>
            </w:pPr>
            <w:r>
              <w:rPr>
                <w:rFonts w:ascii="宋体" w:hAnsi="宋体" w:cs="黑体" w:hint="eastAsia"/>
                <w:kern w:val="0"/>
                <w:szCs w:val="21"/>
              </w:rPr>
              <w:t>委托方：</w:t>
            </w:r>
            <w:r>
              <w:rPr>
                <w:rFonts w:ascii="宋体" w:hAnsi="宋体" w:cs="黑体" w:hint="eastAsia"/>
                <w:kern w:val="0"/>
                <w:szCs w:val="21"/>
              </w:rPr>
              <w:t xml:space="preserve">                       </w:t>
            </w:r>
            <w:r>
              <w:rPr>
                <w:rFonts w:ascii="宋体" w:hAnsi="宋体" w:cs="黑体" w:hint="eastAsia"/>
                <w:kern w:val="0"/>
                <w:szCs w:val="21"/>
              </w:rPr>
              <w:t>地址：</w:t>
            </w:r>
          </w:p>
          <w:p w:rsidR="00994AB1" w:rsidRDefault="00CA0EAA">
            <w:pPr>
              <w:widowControl/>
              <w:jc w:val="left"/>
              <w:rPr>
                <w:rFonts w:ascii="宋体" w:hAnsi="宋体" w:cs="黑体"/>
                <w:kern w:val="0"/>
                <w:szCs w:val="21"/>
              </w:rPr>
            </w:pPr>
            <w:r>
              <w:rPr>
                <w:rFonts w:ascii="宋体" w:hAnsi="宋体" w:cs="黑体" w:hint="eastAsia"/>
                <w:kern w:val="0"/>
                <w:szCs w:val="21"/>
              </w:rPr>
              <w:t>器具名称：</w:t>
            </w:r>
            <w:r>
              <w:rPr>
                <w:rFonts w:ascii="宋体" w:hAnsi="宋体" w:cs="黑体" w:hint="eastAsia"/>
                <w:kern w:val="0"/>
                <w:szCs w:val="21"/>
              </w:rPr>
              <w:t xml:space="preserve">                    </w:t>
            </w:r>
            <w:r>
              <w:rPr>
                <w:rFonts w:ascii="宋体" w:hAnsi="宋体" w:cs="黑体" w:hint="eastAsia"/>
                <w:kern w:val="0"/>
                <w:szCs w:val="21"/>
              </w:rPr>
              <w:t>型号、规格：</w:t>
            </w:r>
            <w:r>
              <w:rPr>
                <w:rFonts w:ascii="宋体" w:hAnsi="宋体" w:cs="黑体" w:hint="eastAsia"/>
                <w:kern w:val="0"/>
                <w:szCs w:val="21"/>
              </w:rPr>
              <w:t xml:space="preserve">                </w:t>
            </w:r>
            <w:r>
              <w:rPr>
                <w:rFonts w:ascii="宋体" w:hAnsi="宋体" w:cs="黑体" w:hint="eastAsia"/>
                <w:kern w:val="0"/>
                <w:szCs w:val="21"/>
              </w:rPr>
              <w:t>器具编号：</w:t>
            </w:r>
          </w:p>
          <w:p w:rsidR="00994AB1" w:rsidRDefault="00CA0EAA">
            <w:pPr>
              <w:widowControl/>
              <w:jc w:val="left"/>
              <w:rPr>
                <w:rFonts w:ascii="宋体" w:hAnsi="宋体" w:cs="黑体"/>
                <w:kern w:val="0"/>
                <w:szCs w:val="21"/>
              </w:rPr>
            </w:pPr>
            <w:r>
              <w:rPr>
                <w:rFonts w:ascii="宋体" w:hAnsi="宋体" w:cs="黑体" w:hint="eastAsia"/>
                <w:kern w:val="0"/>
                <w:szCs w:val="21"/>
              </w:rPr>
              <w:t>制造单位：</w:t>
            </w:r>
            <w:r>
              <w:rPr>
                <w:rFonts w:ascii="宋体" w:hAnsi="宋体" w:cs="黑体" w:hint="eastAsia"/>
                <w:kern w:val="0"/>
                <w:szCs w:val="21"/>
              </w:rPr>
              <w:t xml:space="preserve">                    </w:t>
            </w:r>
            <w:r>
              <w:rPr>
                <w:rFonts w:ascii="宋体" w:hAnsi="宋体" w:cs="黑体" w:hint="eastAsia"/>
                <w:kern w:val="0"/>
                <w:szCs w:val="21"/>
              </w:rPr>
              <w:t>生产日期：</w:t>
            </w:r>
          </w:p>
          <w:p w:rsidR="00994AB1" w:rsidRDefault="00CA0EAA">
            <w:pPr>
              <w:widowControl/>
              <w:jc w:val="left"/>
              <w:rPr>
                <w:rFonts w:ascii="宋体" w:hAnsi="宋体"/>
                <w:kern w:val="0"/>
                <w:szCs w:val="21"/>
                <w:lang w:eastAsia="uk-UA"/>
              </w:rPr>
            </w:pPr>
            <w:r>
              <w:rPr>
                <w:rFonts w:ascii="宋体" w:hAnsi="宋体" w:cs="黑体"/>
                <w:kern w:val="0"/>
                <w:szCs w:val="21"/>
                <w:lang w:eastAsia="uk-UA"/>
              </w:rPr>
              <w:t>本次校准所依据</w:t>
            </w:r>
            <w:r>
              <w:rPr>
                <w:rFonts w:ascii="宋体" w:hAnsi="宋体" w:cs="黑体"/>
                <w:kern w:val="0"/>
                <w:szCs w:val="21"/>
                <w:lang w:eastAsia="uk-UA"/>
              </w:rPr>
              <w:t>/</w:t>
            </w:r>
            <w:r>
              <w:rPr>
                <w:rFonts w:ascii="宋体" w:hAnsi="宋体" w:cs="黑体"/>
                <w:kern w:val="0"/>
                <w:szCs w:val="21"/>
                <w:lang w:eastAsia="uk-UA"/>
              </w:rPr>
              <w:t>参照的技术文件</w:t>
            </w:r>
            <w:r>
              <w:rPr>
                <w:rFonts w:ascii="宋体" w:hAnsi="宋体" w:cs="黑体" w:hint="eastAsia"/>
                <w:kern w:val="0"/>
                <w:szCs w:val="21"/>
              </w:rPr>
              <w:t>：</w:t>
            </w:r>
          </w:p>
          <w:p w:rsidR="00994AB1" w:rsidRDefault="00CA0EAA">
            <w:pPr>
              <w:widowControl/>
              <w:jc w:val="left"/>
              <w:rPr>
                <w:rFonts w:ascii="宋体" w:hAnsi="宋体"/>
                <w:kern w:val="0"/>
                <w:szCs w:val="21"/>
              </w:rPr>
            </w:pPr>
            <w:r>
              <w:rPr>
                <w:rFonts w:ascii="宋体" w:hAnsi="宋体" w:cs="黑体"/>
                <w:kern w:val="0"/>
                <w:szCs w:val="21"/>
                <w:lang w:eastAsia="uk-UA"/>
              </w:rPr>
              <w:t>本次校准所使用的计量标准器具</w:t>
            </w:r>
            <w:r>
              <w:rPr>
                <w:rFonts w:ascii="宋体" w:hAnsi="宋体" w:cs="黑体" w:hint="eastAsia"/>
                <w:kern w:val="0"/>
                <w:szCs w:val="21"/>
              </w:rPr>
              <w:t>：</w:t>
            </w:r>
          </w:p>
          <w:p w:rsidR="00994AB1" w:rsidRDefault="00CA0EAA">
            <w:pPr>
              <w:widowControl/>
              <w:ind w:firstLine="420"/>
              <w:jc w:val="left"/>
              <w:rPr>
                <w:rFonts w:ascii="宋体" w:hAnsi="宋体" w:cs="宋体"/>
                <w:kern w:val="0"/>
                <w:szCs w:val="21"/>
              </w:rPr>
            </w:pPr>
            <w:r>
              <w:rPr>
                <w:rFonts w:ascii="宋体" w:hAnsi="宋体" w:cs="宋体"/>
                <w:kern w:val="0"/>
                <w:szCs w:val="21"/>
                <w:lang w:eastAsia="uk-UA"/>
              </w:rPr>
              <w:t>名称：</w:t>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型号</w:t>
            </w:r>
            <w:r>
              <w:rPr>
                <w:rFonts w:ascii="宋体" w:hAnsi="宋体" w:cs="宋体"/>
                <w:kern w:val="0"/>
                <w:szCs w:val="21"/>
                <w:lang w:eastAsia="uk-UA"/>
              </w:rPr>
              <w:t>/</w:t>
            </w:r>
            <w:r>
              <w:rPr>
                <w:rFonts w:ascii="宋体" w:hAnsi="宋体" w:cs="宋体"/>
                <w:kern w:val="0"/>
                <w:szCs w:val="21"/>
                <w:lang w:eastAsia="uk-UA"/>
              </w:rPr>
              <w:t>编号：</w:t>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测量范围：</w:t>
            </w:r>
          </w:p>
          <w:p w:rsidR="00994AB1" w:rsidRDefault="00CA0EAA">
            <w:pPr>
              <w:widowControl/>
              <w:ind w:firstLine="420"/>
              <w:jc w:val="left"/>
              <w:rPr>
                <w:rFonts w:ascii="宋体" w:hAnsi="宋体" w:cs="宋体"/>
                <w:kern w:val="0"/>
                <w:szCs w:val="21"/>
              </w:rPr>
            </w:pPr>
            <w:r>
              <w:rPr>
                <w:rFonts w:ascii="宋体" w:hAnsi="宋体" w:cs="宋体"/>
                <w:kern w:val="0"/>
                <w:szCs w:val="21"/>
                <w:lang w:eastAsia="uk-UA"/>
              </w:rPr>
              <w:t>不确定度</w:t>
            </w:r>
            <w:r>
              <w:rPr>
                <w:rFonts w:ascii="宋体" w:hAnsi="宋体" w:cs="宋体"/>
                <w:kern w:val="0"/>
                <w:szCs w:val="21"/>
                <w:lang w:eastAsia="uk-UA"/>
              </w:rPr>
              <w:t>/</w:t>
            </w:r>
            <w:r>
              <w:rPr>
                <w:rFonts w:ascii="宋体" w:hAnsi="宋体" w:cs="宋体"/>
                <w:kern w:val="0"/>
                <w:szCs w:val="21"/>
                <w:lang w:eastAsia="uk-UA"/>
              </w:rPr>
              <w:t>准确度</w:t>
            </w:r>
            <w:r>
              <w:rPr>
                <w:rFonts w:ascii="宋体" w:hAnsi="宋体" w:cs="宋体"/>
                <w:kern w:val="0"/>
                <w:szCs w:val="21"/>
                <w:lang w:eastAsia="uk-UA"/>
              </w:rPr>
              <w:t>/</w:t>
            </w:r>
            <w:r>
              <w:rPr>
                <w:rFonts w:ascii="宋体" w:hAnsi="宋体" w:cs="宋体"/>
                <w:kern w:val="0"/>
                <w:szCs w:val="21"/>
                <w:lang w:eastAsia="uk-UA"/>
              </w:rPr>
              <w:t>最大允许误差：</w:t>
            </w:r>
            <w:r>
              <w:rPr>
                <w:rFonts w:ascii="宋体" w:hAnsi="宋体" w:cs="宋体" w:hint="eastAsia"/>
                <w:kern w:val="0"/>
                <w:szCs w:val="21"/>
              </w:rPr>
              <w:t xml:space="preserve">    </w:t>
            </w:r>
            <w:r>
              <w:rPr>
                <w:rFonts w:ascii="宋体" w:hAnsi="宋体" w:cs="宋体"/>
                <w:kern w:val="0"/>
                <w:szCs w:val="21"/>
                <w:lang w:eastAsia="uk-UA"/>
              </w:rPr>
              <w:t>证书编号：</w:t>
            </w:r>
            <w:r>
              <w:rPr>
                <w:rFonts w:ascii="宋体" w:hAnsi="宋体" w:cs="宋体" w:hint="eastAsia"/>
                <w:kern w:val="0"/>
                <w:szCs w:val="21"/>
              </w:rPr>
              <w:t xml:space="preserve">         </w:t>
            </w:r>
            <w:r>
              <w:rPr>
                <w:rFonts w:ascii="宋体" w:hAnsi="宋体" w:cs="宋体"/>
                <w:kern w:val="0"/>
                <w:szCs w:val="21"/>
                <w:lang w:eastAsia="uk-UA"/>
              </w:rPr>
              <w:t>有效期：</w:t>
            </w:r>
          </w:p>
          <w:p w:rsidR="00994AB1" w:rsidRDefault="00CA0EAA">
            <w:pPr>
              <w:widowControl/>
              <w:jc w:val="left"/>
              <w:rPr>
                <w:rFonts w:ascii="宋体" w:hAnsi="宋体" w:cs="宋体"/>
                <w:kern w:val="0"/>
                <w:szCs w:val="21"/>
                <w:lang w:eastAsia="uk-UA"/>
              </w:rPr>
            </w:pPr>
            <w:r>
              <w:rPr>
                <w:rFonts w:ascii="宋体" w:hAnsi="宋体" w:cs="宋体"/>
                <w:kern w:val="0"/>
                <w:szCs w:val="21"/>
                <w:lang w:eastAsia="uk-UA"/>
              </w:rPr>
              <w:t>溯源性</w:t>
            </w:r>
            <w:r>
              <w:rPr>
                <w:rFonts w:ascii="宋体" w:hAnsi="宋体" w:cs="宋体" w:hint="eastAsia"/>
                <w:kern w:val="0"/>
                <w:szCs w:val="21"/>
              </w:rPr>
              <w:t>：</w:t>
            </w:r>
            <w:r>
              <w:rPr>
                <w:rFonts w:ascii="宋体" w:hAnsi="宋体" w:cs="宋体"/>
                <w:kern w:val="0"/>
                <w:szCs w:val="21"/>
                <w:lang w:eastAsia="uk-UA"/>
              </w:rPr>
              <w:t>本次检测所使用的计量标准均可溯源到国家计量基准</w:t>
            </w:r>
          </w:p>
          <w:p w:rsidR="00994AB1" w:rsidRDefault="00CA0EAA">
            <w:pPr>
              <w:widowControl/>
              <w:jc w:val="left"/>
              <w:rPr>
                <w:rFonts w:ascii="宋体" w:hAnsi="宋体"/>
                <w:kern w:val="0"/>
                <w:szCs w:val="21"/>
              </w:rPr>
            </w:pPr>
            <w:r>
              <w:rPr>
                <w:rFonts w:ascii="宋体" w:hAnsi="宋体" w:cs="黑体" w:hint="eastAsia"/>
                <w:kern w:val="0"/>
                <w:szCs w:val="21"/>
              </w:rPr>
              <w:t>本次</w:t>
            </w:r>
            <w:r>
              <w:rPr>
                <w:rFonts w:ascii="宋体" w:hAnsi="宋体" w:cs="黑体"/>
                <w:kern w:val="0"/>
                <w:szCs w:val="21"/>
                <w:lang w:eastAsia="uk-UA"/>
              </w:rPr>
              <w:t>检测环境条件</w:t>
            </w:r>
            <w:r>
              <w:rPr>
                <w:rFonts w:ascii="宋体" w:hAnsi="宋体" w:cs="黑体" w:hint="eastAsia"/>
                <w:kern w:val="0"/>
                <w:szCs w:val="21"/>
              </w:rPr>
              <w:t>：</w:t>
            </w:r>
          </w:p>
          <w:p w:rsidR="00994AB1" w:rsidRDefault="00CA0EAA">
            <w:pPr>
              <w:widowControl/>
              <w:jc w:val="left"/>
              <w:rPr>
                <w:rFonts w:ascii="宋体" w:hAnsi="宋体"/>
                <w:kern w:val="0"/>
                <w:szCs w:val="21"/>
                <w:lang w:eastAsia="uk-UA"/>
              </w:rPr>
            </w:pP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温度</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w:t>
            </w:r>
            <w:r>
              <w:rPr>
                <w:rFonts w:ascii="宋体" w:hAnsi="宋体" w:cs="宋体"/>
                <w:kern w:val="0"/>
                <w:szCs w:val="21"/>
                <w:lang w:eastAsia="uk-UA"/>
              </w:rPr>
              <w:tab/>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其它</w:t>
            </w:r>
            <w:r>
              <w:rPr>
                <w:rFonts w:ascii="宋体" w:hAnsi="宋体" w:cs="宋体"/>
                <w:kern w:val="0"/>
                <w:szCs w:val="21"/>
                <w:lang w:eastAsia="uk-UA"/>
              </w:rPr>
              <w:t>:</w:t>
            </w:r>
          </w:p>
          <w:p w:rsidR="00994AB1" w:rsidRDefault="00CA0EAA">
            <w:pPr>
              <w:widowControl/>
              <w:jc w:val="left"/>
              <w:rPr>
                <w:rFonts w:ascii="宋体" w:hAnsi="宋体"/>
                <w:kern w:val="0"/>
                <w:szCs w:val="21"/>
              </w:rPr>
            </w:pPr>
            <w:r>
              <w:rPr>
                <w:rFonts w:ascii="宋体" w:hAnsi="宋体" w:cs="黑体" w:hint="eastAsia"/>
                <w:kern w:val="0"/>
                <w:szCs w:val="21"/>
              </w:rPr>
              <w:t>本次</w:t>
            </w:r>
            <w:r>
              <w:rPr>
                <w:rFonts w:ascii="宋体" w:hAnsi="宋体" w:cs="黑体"/>
                <w:kern w:val="0"/>
                <w:szCs w:val="21"/>
                <w:lang w:eastAsia="uk-UA"/>
              </w:rPr>
              <w:t>检测</w:t>
            </w:r>
            <w:r>
              <w:rPr>
                <w:rFonts w:ascii="宋体" w:hAnsi="宋体" w:cs="宋体"/>
                <w:kern w:val="0"/>
                <w:szCs w:val="21"/>
                <w:lang w:eastAsia="uk-UA"/>
              </w:rPr>
              <w:t>地点</w:t>
            </w:r>
            <w:r>
              <w:rPr>
                <w:rFonts w:ascii="宋体" w:hAnsi="宋体" w:cs="宋体" w:hint="eastAsia"/>
                <w:kern w:val="0"/>
                <w:szCs w:val="21"/>
              </w:rPr>
              <w:t>：</w:t>
            </w: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val="restart"/>
            <w:vAlign w:val="center"/>
          </w:tcPr>
          <w:p w:rsidR="00994AB1" w:rsidRDefault="00CA0EAA">
            <w:pPr>
              <w:widowControl/>
              <w:jc w:val="left"/>
              <w:rPr>
                <w:rFonts w:ascii="宋体" w:hAnsi="宋体" w:cs="宋体"/>
                <w:kern w:val="0"/>
                <w:szCs w:val="21"/>
              </w:rPr>
            </w:pPr>
            <w:r>
              <w:rPr>
                <w:rFonts w:ascii="宋体" w:hAnsi="宋体" w:cs="宋体" w:hint="eastAsia"/>
                <w:kern w:val="0"/>
                <w:szCs w:val="21"/>
              </w:rPr>
              <w:t>配套重量指示仪：</w:t>
            </w:r>
          </w:p>
          <w:p w:rsidR="00994AB1" w:rsidRDefault="00CA0EAA">
            <w:pPr>
              <w:widowControl/>
              <w:jc w:val="left"/>
              <w:rPr>
                <w:rFonts w:ascii="宋体" w:hAnsi="宋体" w:cs="黑体"/>
                <w:kern w:val="0"/>
                <w:szCs w:val="21"/>
              </w:rPr>
            </w:pPr>
            <w:r>
              <w:rPr>
                <w:rFonts w:ascii="宋体" w:hAnsi="宋体" w:cs="黑体" w:hint="eastAsia"/>
                <w:kern w:val="0"/>
                <w:szCs w:val="21"/>
              </w:rPr>
              <w:t>型号、规格：</w:t>
            </w:r>
            <w:r>
              <w:rPr>
                <w:rFonts w:ascii="宋体" w:hAnsi="宋体" w:cs="黑体" w:hint="eastAsia"/>
                <w:kern w:val="0"/>
                <w:szCs w:val="21"/>
              </w:rPr>
              <w:t xml:space="preserve">            </w:t>
            </w:r>
            <w:r>
              <w:rPr>
                <w:rFonts w:ascii="宋体" w:hAnsi="宋体" w:cs="黑体" w:hint="eastAsia"/>
                <w:kern w:val="0"/>
                <w:szCs w:val="21"/>
              </w:rPr>
              <w:t>器具编号：</w:t>
            </w:r>
            <w:r>
              <w:rPr>
                <w:rFonts w:ascii="宋体" w:hAnsi="宋体" w:cs="黑体" w:hint="eastAsia"/>
                <w:kern w:val="0"/>
                <w:szCs w:val="21"/>
              </w:rPr>
              <w:t xml:space="preserve">           </w:t>
            </w:r>
            <w:r>
              <w:rPr>
                <w:rFonts w:ascii="宋体" w:hAnsi="宋体" w:cs="黑体" w:hint="eastAsia"/>
                <w:kern w:val="0"/>
                <w:szCs w:val="21"/>
              </w:rPr>
              <w:t>生产日期：</w:t>
            </w:r>
            <w:r>
              <w:rPr>
                <w:rFonts w:ascii="宋体" w:hAnsi="宋体" w:cs="黑体" w:hint="eastAsia"/>
                <w:kern w:val="0"/>
                <w:szCs w:val="21"/>
              </w:rPr>
              <w:t xml:space="preserve">           </w:t>
            </w:r>
            <w:r>
              <w:rPr>
                <w:rFonts w:ascii="宋体" w:hAnsi="宋体" w:cs="黑体" w:hint="eastAsia"/>
                <w:kern w:val="0"/>
                <w:szCs w:val="21"/>
              </w:rPr>
              <w:t>制造单位：</w:t>
            </w:r>
          </w:p>
          <w:p w:rsidR="00994AB1" w:rsidRDefault="00CA0EAA">
            <w:pPr>
              <w:widowControl/>
              <w:jc w:val="left"/>
              <w:rPr>
                <w:rFonts w:ascii="宋体" w:hAnsi="宋体" w:cs="宋体"/>
                <w:kern w:val="0"/>
                <w:szCs w:val="21"/>
              </w:rPr>
            </w:pPr>
            <w:r>
              <w:rPr>
                <w:rFonts w:ascii="宋体" w:hAnsi="宋体" w:cs="宋体" w:hint="eastAsia"/>
                <w:kern w:val="0"/>
                <w:szCs w:val="21"/>
                <w:lang w:eastAsia="uk-UA"/>
              </w:rPr>
              <w:t>表盘股绳</w:t>
            </w:r>
            <w:r>
              <w:rPr>
                <w:rFonts w:ascii="宋体" w:hAnsi="宋体" w:cs="Arial"/>
                <w:kern w:val="0"/>
                <w:szCs w:val="21"/>
                <w:lang w:eastAsia="uk-UA"/>
              </w:rPr>
              <w:t xml:space="preserve">:       </w:t>
            </w:r>
            <w:r>
              <w:rPr>
                <w:rFonts w:ascii="宋体" w:hAnsi="宋体" w:cs="Arial" w:hint="eastAsia"/>
                <w:kern w:val="0"/>
                <w:szCs w:val="21"/>
              </w:rPr>
              <w:t xml:space="preserve">        </w:t>
            </w:r>
            <w:r>
              <w:rPr>
                <w:rFonts w:ascii="宋体" w:hAnsi="宋体" w:cs="宋体" w:hint="eastAsia"/>
                <w:kern w:val="0"/>
                <w:szCs w:val="21"/>
                <w:lang w:eastAsia="uk-UA"/>
              </w:rPr>
              <w:t>测量范围：</w:t>
            </w:r>
            <w:r>
              <w:rPr>
                <w:rFonts w:ascii="宋体" w:hAnsi="宋体" w:cs="宋体" w:hint="eastAsia"/>
                <w:kern w:val="0"/>
                <w:szCs w:val="21"/>
              </w:rPr>
              <w:t xml:space="preserve">       </w:t>
            </w:r>
            <w:r>
              <w:rPr>
                <w:rFonts w:ascii="宋体" w:hAnsi="宋体" w:cs="Arial"/>
                <w:kern w:val="0"/>
                <w:szCs w:val="21"/>
                <w:lang w:eastAsia="uk-UA"/>
              </w:rPr>
              <w:t xml:space="preserve"> </w:t>
            </w:r>
            <w:proofErr w:type="spellStart"/>
            <w:r>
              <w:rPr>
                <w:rFonts w:ascii="宋体" w:hAnsi="宋体" w:cs="Arial"/>
                <w:kern w:val="0"/>
                <w:szCs w:val="21"/>
                <w:lang w:eastAsia="uk-UA"/>
              </w:rPr>
              <w:t>kN</w:t>
            </w:r>
            <w:proofErr w:type="spellEnd"/>
          </w:p>
          <w:p w:rsidR="00994AB1" w:rsidRDefault="00CA0EAA">
            <w:pPr>
              <w:widowControl/>
              <w:jc w:val="left"/>
              <w:rPr>
                <w:rFonts w:ascii="宋体" w:hAnsi="宋体" w:cs="Arial"/>
                <w:kern w:val="0"/>
                <w:szCs w:val="21"/>
              </w:rPr>
            </w:pPr>
            <w:r>
              <w:rPr>
                <w:rFonts w:ascii="宋体" w:hAnsi="宋体" w:cs="宋体" w:hint="eastAsia"/>
                <w:kern w:val="0"/>
                <w:szCs w:val="21"/>
              </w:rPr>
              <w:t>本次校准载荷范围</w:t>
            </w:r>
            <w:r>
              <w:rPr>
                <w:rFonts w:ascii="宋体" w:hAnsi="宋体" w:cs="Arial"/>
                <w:kern w:val="0"/>
                <w:szCs w:val="21"/>
                <w:lang w:eastAsia="uk-UA"/>
              </w:rPr>
              <w:t>:</w:t>
            </w:r>
            <w:r>
              <w:rPr>
                <w:rFonts w:ascii="宋体" w:hAnsi="宋体" w:cs="Arial" w:hint="eastAsia"/>
                <w:kern w:val="0"/>
                <w:szCs w:val="21"/>
              </w:rPr>
              <w:t xml:space="preserve">        </w:t>
            </w:r>
            <w:r>
              <w:rPr>
                <w:rFonts w:ascii="宋体" w:hAnsi="宋体" w:cs="Arial"/>
                <w:kern w:val="0"/>
                <w:szCs w:val="21"/>
                <w:lang w:eastAsia="uk-UA"/>
              </w:rPr>
              <w:t xml:space="preserve"> </w:t>
            </w:r>
            <w:proofErr w:type="spellStart"/>
            <w:r>
              <w:rPr>
                <w:rFonts w:ascii="宋体" w:hAnsi="宋体" w:cs="Arial"/>
                <w:kern w:val="0"/>
                <w:szCs w:val="21"/>
                <w:lang w:eastAsia="uk-UA"/>
              </w:rPr>
              <w:t>kN</w:t>
            </w:r>
            <w:proofErr w:type="spellEnd"/>
          </w:p>
          <w:p w:rsidR="00994AB1" w:rsidRDefault="00CA0EAA">
            <w:pPr>
              <w:widowControl/>
              <w:jc w:val="left"/>
              <w:rPr>
                <w:rFonts w:ascii="宋体" w:hAnsi="宋体"/>
                <w:kern w:val="0"/>
                <w:szCs w:val="21"/>
              </w:rPr>
            </w:pPr>
            <w:r>
              <w:rPr>
                <w:rFonts w:ascii="宋体" w:hAnsi="宋体" w:cs="宋体" w:hint="eastAsia"/>
                <w:kern w:val="0"/>
                <w:szCs w:val="21"/>
              </w:rPr>
              <w:t>本次校准</w:t>
            </w:r>
            <w:r>
              <w:rPr>
                <w:rFonts w:ascii="宋体" w:hAnsi="宋体" w:cs="Arial" w:hint="eastAsia"/>
                <w:kern w:val="0"/>
                <w:szCs w:val="21"/>
              </w:rPr>
              <w:t>初始载荷：</w:t>
            </w:r>
            <w:r>
              <w:rPr>
                <w:rFonts w:ascii="宋体" w:hAnsi="宋体" w:cs="Arial" w:hint="eastAsia"/>
                <w:kern w:val="0"/>
                <w:szCs w:val="21"/>
              </w:rPr>
              <w:t xml:space="preserve">       </w:t>
            </w:r>
            <w:r>
              <w:rPr>
                <w:rFonts w:ascii="宋体" w:hAnsi="宋体" w:cs="Arial"/>
                <w:kern w:val="0"/>
                <w:szCs w:val="21"/>
                <w:lang w:eastAsia="uk-UA"/>
              </w:rPr>
              <w:t xml:space="preserve"> </w:t>
            </w:r>
            <w:proofErr w:type="spellStart"/>
            <w:r>
              <w:rPr>
                <w:rFonts w:ascii="宋体" w:hAnsi="宋体" w:cs="Arial"/>
                <w:kern w:val="0"/>
                <w:szCs w:val="21"/>
                <w:lang w:eastAsia="uk-UA"/>
              </w:rPr>
              <w:t>kN</w:t>
            </w:r>
            <w:proofErr w:type="spellEnd"/>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312"/>
        </w:trPr>
        <w:tc>
          <w:tcPr>
            <w:tcW w:w="9356" w:type="dxa"/>
            <w:gridSpan w:val="5"/>
            <w:vMerge/>
          </w:tcPr>
          <w:p w:rsidR="00994AB1" w:rsidRDefault="00994AB1">
            <w:pPr>
              <w:widowControl/>
              <w:jc w:val="left"/>
              <w:rPr>
                <w:rFonts w:ascii="宋体" w:hAnsi="宋体"/>
                <w:kern w:val="0"/>
                <w:szCs w:val="21"/>
                <w:lang w:eastAsia="uk-UA"/>
              </w:rPr>
            </w:pPr>
          </w:p>
        </w:tc>
      </w:tr>
      <w:tr w:rsidR="00994AB1">
        <w:trPr>
          <w:trHeight w:val="460"/>
        </w:trPr>
        <w:tc>
          <w:tcPr>
            <w:tcW w:w="1985" w:type="dxa"/>
            <w:vMerge w:val="restart"/>
            <w:vAlign w:val="center"/>
          </w:tcPr>
          <w:p w:rsidR="00994AB1" w:rsidRDefault="00CA0EAA">
            <w:pPr>
              <w:widowControl/>
              <w:jc w:val="center"/>
              <w:rPr>
                <w:rFonts w:ascii="宋体" w:hAnsi="宋体" w:cs="宋体"/>
                <w:kern w:val="0"/>
                <w:szCs w:val="21"/>
              </w:rPr>
            </w:pPr>
            <w:r>
              <w:rPr>
                <w:rFonts w:ascii="宋体" w:hAnsi="宋体" w:cs="宋体" w:hint="eastAsia"/>
                <w:kern w:val="0"/>
                <w:szCs w:val="21"/>
              </w:rPr>
              <w:t>标准器载荷示值</w:t>
            </w:r>
          </w:p>
          <w:p w:rsidR="00994AB1" w:rsidRDefault="00CA0EAA">
            <w:pPr>
              <w:widowControl/>
              <w:jc w:val="center"/>
              <w:rPr>
                <w:rFonts w:ascii="宋体" w:hAnsi="宋体"/>
                <w:kern w:val="0"/>
                <w:szCs w:val="21"/>
                <w:lang w:eastAsia="uk-UA"/>
              </w:rPr>
            </w:pPr>
            <w:r>
              <w:rPr>
                <w:rFonts w:ascii="宋体" w:hAnsi="宋体" w:cs="宋体" w:hint="eastAsia"/>
                <w:kern w:val="0"/>
                <w:szCs w:val="21"/>
              </w:rPr>
              <w:t>（</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c>
          <w:tcPr>
            <w:tcW w:w="3969" w:type="dxa"/>
            <w:gridSpan w:val="2"/>
            <w:vAlign w:val="center"/>
          </w:tcPr>
          <w:p w:rsidR="00994AB1" w:rsidRDefault="00CA0EAA">
            <w:pPr>
              <w:widowControl/>
              <w:jc w:val="center"/>
              <w:rPr>
                <w:rFonts w:ascii="宋体" w:hAnsi="宋体"/>
                <w:kern w:val="0"/>
                <w:szCs w:val="21"/>
              </w:rPr>
            </w:pPr>
            <w:r>
              <w:rPr>
                <w:rFonts w:ascii="宋体" w:hAnsi="宋体" w:cs="宋体" w:hint="eastAsia"/>
                <w:kern w:val="0"/>
                <w:szCs w:val="21"/>
              </w:rPr>
              <w:t>被检仪表轻敲后</w:t>
            </w:r>
            <w:r>
              <w:rPr>
                <w:rFonts w:ascii="宋体" w:hAnsi="宋体" w:cs="宋体"/>
                <w:kern w:val="0"/>
                <w:szCs w:val="21"/>
                <w:lang w:eastAsia="uk-UA"/>
              </w:rPr>
              <w:t>示值</w:t>
            </w:r>
            <w:r>
              <w:rPr>
                <w:rFonts w:ascii="宋体" w:hAnsi="宋体" w:cs="宋体" w:hint="eastAsia"/>
                <w:kern w:val="0"/>
                <w:szCs w:val="21"/>
              </w:rPr>
              <w:t>（</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c>
          <w:tcPr>
            <w:tcW w:w="3402" w:type="dxa"/>
            <w:gridSpan w:val="2"/>
            <w:vAlign w:val="center"/>
          </w:tcPr>
          <w:p w:rsidR="00994AB1" w:rsidRDefault="00CA0EAA">
            <w:pPr>
              <w:widowControl/>
              <w:jc w:val="center"/>
              <w:rPr>
                <w:rFonts w:ascii="宋体" w:hAnsi="宋体"/>
                <w:kern w:val="0"/>
                <w:szCs w:val="21"/>
              </w:rPr>
            </w:pPr>
            <w:r>
              <w:rPr>
                <w:rFonts w:ascii="宋体" w:hAnsi="宋体" w:cs="宋体" w:hint="eastAsia"/>
                <w:kern w:val="0"/>
                <w:szCs w:val="21"/>
              </w:rPr>
              <w:t>示值误差（</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r>
      <w:tr w:rsidR="00994AB1">
        <w:trPr>
          <w:trHeight w:val="460"/>
        </w:trPr>
        <w:tc>
          <w:tcPr>
            <w:tcW w:w="1985" w:type="dxa"/>
            <w:vMerge/>
          </w:tcPr>
          <w:p w:rsidR="00994AB1" w:rsidRDefault="00994AB1">
            <w:pPr>
              <w:widowControl/>
              <w:jc w:val="left"/>
              <w:rPr>
                <w:rFonts w:ascii="宋体" w:hAnsi="宋体"/>
                <w:kern w:val="0"/>
                <w:szCs w:val="21"/>
                <w:lang w:eastAsia="uk-UA"/>
              </w:rPr>
            </w:pPr>
          </w:p>
        </w:tc>
        <w:tc>
          <w:tcPr>
            <w:tcW w:w="1843" w:type="dxa"/>
            <w:vAlign w:val="center"/>
          </w:tcPr>
          <w:p w:rsidR="00994AB1" w:rsidRDefault="00CA0EAA">
            <w:pPr>
              <w:widowControl/>
              <w:jc w:val="center"/>
              <w:rPr>
                <w:rFonts w:ascii="宋体" w:hAnsi="宋体"/>
                <w:kern w:val="0"/>
                <w:szCs w:val="21"/>
              </w:rPr>
            </w:pPr>
            <w:r>
              <w:rPr>
                <w:rFonts w:ascii="宋体" w:hAnsi="宋体" w:cs="宋体" w:hint="eastAsia"/>
                <w:kern w:val="0"/>
                <w:szCs w:val="21"/>
              </w:rPr>
              <w:t>悬重</w:t>
            </w:r>
          </w:p>
        </w:tc>
        <w:tc>
          <w:tcPr>
            <w:tcW w:w="2126" w:type="dxa"/>
            <w:vAlign w:val="center"/>
          </w:tcPr>
          <w:p w:rsidR="00994AB1" w:rsidRDefault="00CA0EAA">
            <w:pPr>
              <w:widowControl/>
              <w:jc w:val="center"/>
              <w:rPr>
                <w:rFonts w:ascii="宋体" w:hAnsi="宋体"/>
                <w:kern w:val="0"/>
                <w:szCs w:val="21"/>
              </w:rPr>
            </w:pPr>
            <w:r>
              <w:rPr>
                <w:rFonts w:ascii="宋体" w:hAnsi="宋体" w:cs="宋体" w:hint="eastAsia"/>
                <w:kern w:val="0"/>
                <w:szCs w:val="21"/>
              </w:rPr>
              <w:t>记录仪</w:t>
            </w:r>
          </w:p>
        </w:tc>
        <w:tc>
          <w:tcPr>
            <w:tcW w:w="1701" w:type="dxa"/>
            <w:vAlign w:val="center"/>
          </w:tcPr>
          <w:p w:rsidR="00994AB1" w:rsidRDefault="00CA0EAA">
            <w:pPr>
              <w:widowControl/>
              <w:jc w:val="center"/>
              <w:rPr>
                <w:rFonts w:ascii="宋体" w:hAnsi="宋体"/>
                <w:kern w:val="0"/>
                <w:szCs w:val="21"/>
              </w:rPr>
            </w:pPr>
            <w:r>
              <w:rPr>
                <w:rFonts w:ascii="宋体" w:hAnsi="宋体" w:cs="宋体" w:hint="eastAsia"/>
                <w:kern w:val="0"/>
                <w:szCs w:val="21"/>
              </w:rPr>
              <w:t>悬重</w:t>
            </w:r>
          </w:p>
        </w:tc>
        <w:tc>
          <w:tcPr>
            <w:tcW w:w="1701" w:type="dxa"/>
            <w:vAlign w:val="center"/>
          </w:tcPr>
          <w:p w:rsidR="00994AB1" w:rsidRDefault="00CA0EAA">
            <w:pPr>
              <w:widowControl/>
              <w:jc w:val="center"/>
              <w:rPr>
                <w:rFonts w:ascii="宋体" w:hAnsi="宋体"/>
                <w:kern w:val="0"/>
                <w:szCs w:val="21"/>
              </w:rPr>
            </w:pPr>
            <w:r>
              <w:rPr>
                <w:rFonts w:ascii="宋体" w:hAnsi="宋体" w:cs="宋体" w:hint="eastAsia"/>
                <w:kern w:val="0"/>
                <w:szCs w:val="21"/>
              </w:rPr>
              <w:t>记录仪</w:t>
            </w:r>
          </w:p>
        </w:tc>
      </w:tr>
      <w:tr w:rsidR="00994AB1">
        <w:trPr>
          <w:trHeight w:val="460"/>
        </w:trPr>
        <w:tc>
          <w:tcPr>
            <w:tcW w:w="1985" w:type="dxa"/>
            <w:vAlign w:val="center"/>
          </w:tcPr>
          <w:p w:rsidR="00994AB1" w:rsidRDefault="00994AB1">
            <w:pPr>
              <w:widowControl/>
              <w:jc w:val="center"/>
              <w:rPr>
                <w:rFonts w:ascii="宋体" w:hAnsi="宋体" w:cs="宋体"/>
                <w:kern w:val="0"/>
                <w:szCs w:val="21"/>
              </w:rPr>
            </w:pPr>
          </w:p>
        </w:tc>
        <w:tc>
          <w:tcPr>
            <w:tcW w:w="1843" w:type="dxa"/>
            <w:vAlign w:val="center"/>
          </w:tcPr>
          <w:p w:rsidR="00994AB1" w:rsidRDefault="00994AB1">
            <w:pPr>
              <w:widowControl/>
              <w:jc w:val="center"/>
              <w:rPr>
                <w:rFonts w:ascii="宋体" w:hAnsi="宋体"/>
                <w:kern w:val="0"/>
                <w:szCs w:val="21"/>
                <w:lang w:eastAsia="uk-UA"/>
              </w:rPr>
            </w:pPr>
          </w:p>
        </w:tc>
        <w:tc>
          <w:tcPr>
            <w:tcW w:w="2126"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1985" w:type="dxa"/>
            <w:vAlign w:val="center"/>
          </w:tcPr>
          <w:p w:rsidR="00994AB1" w:rsidRDefault="00994AB1">
            <w:pPr>
              <w:widowControl/>
              <w:jc w:val="center"/>
              <w:rPr>
                <w:rFonts w:ascii="宋体" w:hAnsi="宋体"/>
                <w:kern w:val="0"/>
                <w:szCs w:val="21"/>
                <w:lang w:eastAsia="uk-UA"/>
              </w:rPr>
            </w:pPr>
          </w:p>
        </w:tc>
        <w:tc>
          <w:tcPr>
            <w:tcW w:w="1843" w:type="dxa"/>
            <w:vAlign w:val="center"/>
          </w:tcPr>
          <w:p w:rsidR="00994AB1" w:rsidRDefault="00994AB1">
            <w:pPr>
              <w:widowControl/>
              <w:jc w:val="center"/>
              <w:rPr>
                <w:rFonts w:ascii="宋体" w:hAnsi="宋体"/>
                <w:kern w:val="0"/>
                <w:szCs w:val="21"/>
              </w:rPr>
            </w:pPr>
          </w:p>
        </w:tc>
        <w:tc>
          <w:tcPr>
            <w:tcW w:w="2126"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1985" w:type="dxa"/>
            <w:vAlign w:val="center"/>
          </w:tcPr>
          <w:p w:rsidR="00994AB1" w:rsidRDefault="00994AB1">
            <w:pPr>
              <w:widowControl/>
              <w:jc w:val="center"/>
              <w:rPr>
                <w:rFonts w:ascii="宋体" w:hAnsi="宋体"/>
                <w:kern w:val="0"/>
                <w:szCs w:val="21"/>
                <w:lang w:eastAsia="uk-UA"/>
              </w:rPr>
            </w:pPr>
          </w:p>
        </w:tc>
        <w:tc>
          <w:tcPr>
            <w:tcW w:w="1843" w:type="dxa"/>
            <w:vAlign w:val="center"/>
          </w:tcPr>
          <w:p w:rsidR="00994AB1" w:rsidRDefault="00994AB1">
            <w:pPr>
              <w:widowControl/>
              <w:jc w:val="center"/>
              <w:rPr>
                <w:rFonts w:ascii="宋体" w:hAnsi="宋体"/>
                <w:kern w:val="0"/>
                <w:szCs w:val="21"/>
                <w:lang w:eastAsia="uk-UA"/>
              </w:rPr>
            </w:pPr>
          </w:p>
        </w:tc>
        <w:tc>
          <w:tcPr>
            <w:tcW w:w="2126"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1985" w:type="dxa"/>
            <w:vAlign w:val="center"/>
          </w:tcPr>
          <w:p w:rsidR="00994AB1" w:rsidRDefault="00994AB1">
            <w:pPr>
              <w:widowControl/>
              <w:jc w:val="center"/>
              <w:rPr>
                <w:rFonts w:ascii="宋体" w:hAnsi="宋体"/>
                <w:kern w:val="0"/>
                <w:szCs w:val="21"/>
                <w:lang w:eastAsia="uk-UA"/>
              </w:rPr>
            </w:pPr>
          </w:p>
        </w:tc>
        <w:tc>
          <w:tcPr>
            <w:tcW w:w="1843" w:type="dxa"/>
            <w:vAlign w:val="center"/>
          </w:tcPr>
          <w:p w:rsidR="00994AB1" w:rsidRDefault="00994AB1">
            <w:pPr>
              <w:widowControl/>
              <w:jc w:val="center"/>
              <w:rPr>
                <w:rFonts w:ascii="宋体" w:hAnsi="宋体"/>
                <w:kern w:val="0"/>
                <w:szCs w:val="21"/>
                <w:lang w:eastAsia="uk-UA"/>
              </w:rPr>
            </w:pPr>
          </w:p>
        </w:tc>
        <w:tc>
          <w:tcPr>
            <w:tcW w:w="2126"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1985" w:type="dxa"/>
            <w:vAlign w:val="center"/>
          </w:tcPr>
          <w:p w:rsidR="00994AB1" w:rsidRDefault="00994AB1">
            <w:pPr>
              <w:widowControl/>
              <w:jc w:val="center"/>
              <w:rPr>
                <w:rFonts w:ascii="宋体" w:hAnsi="宋体"/>
                <w:kern w:val="0"/>
                <w:szCs w:val="21"/>
                <w:lang w:eastAsia="uk-UA"/>
              </w:rPr>
            </w:pPr>
          </w:p>
        </w:tc>
        <w:tc>
          <w:tcPr>
            <w:tcW w:w="1843" w:type="dxa"/>
            <w:vAlign w:val="center"/>
          </w:tcPr>
          <w:p w:rsidR="00994AB1" w:rsidRDefault="00994AB1">
            <w:pPr>
              <w:widowControl/>
              <w:jc w:val="center"/>
              <w:rPr>
                <w:rFonts w:ascii="宋体" w:hAnsi="宋体"/>
                <w:kern w:val="0"/>
                <w:szCs w:val="21"/>
                <w:lang w:eastAsia="uk-UA"/>
              </w:rPr>
            </w:pPr>
          </w:p>
        </w:tc>
        <w:tc>
          <w:tcPr>
            <w:tcW w:w="2126"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1985" w:type="dxa"/>
            <w:vAlign w:val="center"/>
          </w:tcPr>
          <w:p w:rsidR="00994AB1" w:rsidRDefault="00994AB1">
            <w:pPr>
              <w:widowControl/>
              <w:jc w:val="center"/>
              <w:rPr>
                <w:rFonts w:ascii="宋体" w:hAnsi="宋体"/>
                <w:kern w:val="0"/>
                <w:szCs w:val="21"/>
                <w:lang w:eastAsia="uk-UA"/>
              </w:rPr>
            </w:pPr>
          </w:p>
        </w:tc>
        <w:tc>
          <w:tcPr>
            <w:tcW w:w="1843" w:type="dxa"/>
            <w:vAlign w:val="center"/>
          </w:tcPr>
          <w:p w:rsidR="00994AB1" w:rsidRDefault="00994AB1">
            <w:pPr>
              <w:widowControl/>
              <w:jc w:val="center"/>
              <w:rPr>
                <w:rFonts w:ascii="宋体" w:hAnsi="宋体"/>
                <w:kern w:val="0"/>
                <w:szCs w:val="21"/>
                <w:lang w:eastAsia="uk-UA"/>
              </w:rPr>
            </w:pPr>
          </w:p>
        </w:tc>
        <w:tc>
          <w:tcPr>
            <w:tcW w:w="2126"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c>
          <w:tcPr>
            <w:tcW w:w="1701"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9356" w:type="dxa"/>
            <w:gridSpan w:val="5"/>
            <w:vAlign w:val="center"/>
          </w:tcPr>
          <w:p w:rsidR="00994AB1" w:rsidRDefault="00CA0EAA">
            <w:pPr>
              <w:widowControl/>
              <w:jc w:val="left"/>
              <w:rPr>
                <w:rFonts w:ascii="宋体" w:hAnsi="宋体" w:cs="宋体"/>
                <w:kern w:val="0"/>
                <w:szCs w:val="21"/>
              </w:rPr>
            </w:pPr>
            <w:r>
              <w:rPr>
                <w:rFonts w:ascii="宋体" w:hAnsi="宋体" w:cs="宋体" w:hint="eastAsia"/>
                <w:kern w:val="0"/>
                <w:szCs w:val="21"/>
              </w:rPr>
              <w:t>外观：</w:t>
            </w:r>
          </w:p>
          <w:p w:rsidR="00994AB1" w:rsidRDefault="00CA0EAA">
            <w:pPr>
              <w:widowControl/>
              <w:jc w:val="left"/>
              <w:rPr>
                <w:rFonts w:ascii="宋体" w:hAnsi="宋体" w:cs="宋体"/>
                <w:kern w:val="0"/>
                <w:szCs w:val="21"/>
              </w:rPr>
            </w:pPr>
            <w:r>
              <w:rPr>
                <w:rFonts w:ascii="宋体" w:hAnsi="宋体" w:cs="宋体" w:hint="eastAsia"/>
                <w:kern w:val="0"/>
                <w:szCs w:val="21"/>
              </w:rPr>
              <w:t>密封性：</w:t>
            </w:r>
          </w:p>
          <w:p w:rsidR="00994AB1" w:rsidRDefault="00CA0EAA">
            <w:pPr>
              <w:widowControl/>
              <w:jc w:val="left"/>
              <w:rPr>
                <w:rFonts w:ascii="宋体" w:hAnsi="宋体" w:cs="宋体"/>
                <w:kern w:val="0"/>
                <w:szCs w:val="21"/>
              </w:rPr>
            </w:pPr>
            <w:r>
              <w:rPr>
                <w:rFonts w:ascii="宋体" w:hAnsi="宋体" w:cs="宋体" w:hint="eastAsia"/>
                <w:kern w:val="0"/>
                <w:szCs w:val="21"/>
              </w:rPr>
              <w:t>指针偏转平稳性：</w:t>
            </w:r>
          </w:p>
          <w:p w:rsidR="00994AB1" w:rsidRDefault="00CA0EAA">
            <w:pPr>
              <w:widowControl/>
              <w:jc w:val="left"/>
              <w:rPr>
                <w:rFonts w:ascii="宋体" w:hAnsi="宋体" w:cs="宋体"/>
                <w:kern w:val="0"/>
                <w:szCs w:val="21"/>
              </w:rPr>
            </w:pPr>
            <w:r>
              <w:rPr>
                <w:rFonts w:ascii="宋体" w:hAnsi="宋体" w:cs="宋体" w:hint="eastAsia"/>
                <w:kern w:val="0"/>
                <w:szCs w:val="21"/>
              </w:rPr>
              <w:t>记录走时误差：</w:t>
            </w:r>
            <w:r>
              <w:rPr>
                <w:rFonts w:ascii="宋体" w:hAnsi="宋体" w:cs="宋体" w:hint="eastAsia"/>
                <w:kern w:val="0"/>
                <w:szCs w:val="21"/>
              </w:rPr>
              <w:t xml:space="preserve">    min</w:t>
            </w:r>
          </w:p>
          <w:p w:rsidR="00994AB1" w:rsidRDefault="00CA0EAA">
            <w:pPr>
              <w:widowControl/>
              <w:jc w:val="left"/>
              <w:rPr>
                <w:rFonts w:ascii="宋体" w:hAnsi="宋体" w:cs="宋体"/>
                <w:kern w:val="0"/>
                <w:szCs w:val="21"/>
              </w:rPr>
            </w:pPr>
            <w:r>
              <w:rPr>
                <w:rFonts w:ascii="宋体" w:hAnsi="宋体" w:cs="宋体" w:hint="eastAsia"/>
                <w:kern w:val="0"/>
                <w:szCs w:val="21"/>
              </w:rPr>
              <w:t>最大轻敲变动量：悬重</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记录仪</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p>
          <w:p w:rsidR="00994AB1" w:rsidRDefault="00CA0EAA">
            <w:pPr>
              <w:widowControl/>
              <w:jc w:val="left"/>
              <w:rPr>
                <w:rFonts w:ascii="宋体" w:hAnsi="宋体" w:cs="宋体"/>
                <w:kern w:val="0"/>
                <w:szCs w:val="21"/>
              </w:rPr>
            </w:pPr>
            <w:r>
              <w:rPr>
                <w:rFonts w:ascii="宋体" w:hAnsi="宋体" w:cs="宋体" w:hint="eastAsia"/>
                <w:kern w:val="0"/>
                <w:szCs w:val="21"/>
              </w:rPr>
              <w:t>悬重示值相对扩展不确定度：</w:t>
            </w:r>
            <w:proofErr w:type="spellStart"/>
            <w:r>
              <w:rPr>
                <w:rFonts w:ascii="宋体" w:hAnsi="宋体" w:cs="宋体" w:hint="eastAsia"/>
                <w:i/>
                <w:kern w:val="0"/>
                <w:szCs w:val="21"/>
              </w:rPr>
              <w:t>U</w:t>
            </w:r>
            <w:r>
              <w:rPr>
                <w:rFonts w:ascii="宋体" w:hAnsi="宋体" w:cs="宋体" w:hint="eastAsia"/>
                <w:kern w:val="0"/>
                <w:szCs w:val="21"/>
                <w:vertAlign w:val="subscript"/>
              </w:rPr>
              <w:t>rel</w:t>
            </w:r>
            <w:proofErr w:type="spellEnd"/>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hint="eastAsia"/>
                <w:kern w:val="0"/>
                <w:szCs w:val="21"/>
              </w:rPr>
              <w:t>；</w:t>
            </w:r>
            <w:r>
              <w:rPr>
                <w:rFonts w:ascii="宋体" w:hAnsi="宋体" w:cs="宋体" w:hint="eastAsia"/>
                <w:kern w:val="0"/>
                <w:szCs w:val="21"/>
              </w:rPr>
              <w:t>k=2</w:t>
            </w:r>
          </w:p>
          <w:p w:rsidR="00994AB1" w:rsidRDefault="00CA0EAA">
            <w:pPr>
              <w:widowControl/>
              <w:jc w:val="left"/>
              <w:rPr>
                <w:rFonts w:ascii="宋体" w:hAnsi="宋体"/>
                <w:kern w:val="0"/>
                <w:szCs w:val="21"/>
              </w:rPr>
            </w:pPr>
            <w:r>
              <w:rPr>
                <w:rFonts w:ascii="宋体" w:hAnsi="宋体" w:cs="宋体" w:hint="eastAsia"/>
                <w:kern w:val="0"/>
                <w:szCs w:val="21"/>
              </w:rPr>
              <w:t>记录仪示值相对扩展不确定度：</w:t>
            </w:r>
            <w:proofErr w:type="spellStart"/>
            <w:r>
              <w:rPr>
                <w:rFonts w:ascii="宋体" w:hAnsi="宋体" w:cs="宋体" w:hint="eastAsia"/>
                <w:i/>
                <w:kern w:val="0"/>
                <w:szCs w:val="21"/>
              </w:rPr>
              <w:t>U</w:t>
            </w:r>
            <w:r>
              <w:rPr>
                <w:rFonts w:ascii="宋体" w:hAnsi="宋体" w:cs="宋体" w:hint="eastAsia"/>
                <w:kern w:val="0"/>
                <w:szCs w:val="21"/>
                <w:vertAlign w:val="subscript"/>
              </w:rPr>
              <w:t>rel</w:t>
            </w:r>
            <w:proofErr w:type="spellEnd"/>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hint="eastAsia"/>
                <w:kern w:val="0"/>
                <w:szCs w:val="21"/>
              </w:rPr>
              <w:t>；</w:t>
            </w:r>
            <w:r>
              <w:rPr>
                <w:rFonts w:ascii="宋体" w:hAnsi="宋体" w:cs="宋体" w:hint="eastAsia"/>
                <w:kern w:val="0"/>
                <w:szCs w:val="21"/>
              </w:rPr>
              <w:t>k=2</w:t>
            </w:r>
          </w:p>
        </w:tc>
      </w:tr>
    </w:tbl>
    <w:p w:rsidR="00994AB1" w:rsidRDefault="00CA0EAA">
      <w:pPr>
        <w:widowControl/>
        <w:spacing w:line="300" w:lineRule="auto"/>
        <w:ind w:firstLineChars="250" w:firstLine="525"/>
        <w:jc w:val="left"/>
        <w:rPr>
          <w:rFonts w:ascii="宋体" w:hAnsi="宋体"/>
          <w:kern w:val="0"/>
          <w:szCs w:val="21"/>
        </w:rPr>
      </w:pPr>
      <w:r>
        <w:rPr>
          <w:rFonts w:ascii="宋体" w:hAnsi="宋体" w:cs="宋体"/>
          <w:kern w:val="0"/>
          <w:szCs w:val="21"/>
          <w:lang w:eastAsia="uk-UA"/>
        </w:rPr>
        <w:t>校准人</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kern w:val="0"/>
          <w:szCs w:val="21"/>
          <w:lang w:eastAsia="uk-UA"/>
        </w:rPr>
        <w:t>复核人</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kern w:val="0"/>
          <w:szCs w:val="21"/>
          <w:lang w:eastAsia="uk-UA"/>
        </w:rPr>
        <w:t>校准日期</w:t>
      </w:r>
      <w:r>
        <w:rPr>
          <w:rFonts w:ascii="宋体" w:hAnsi="宋体" w:cs="宋体" w:hint="eastAsia"/>
          <w:kern w:val="0"/>
          <w:szCs w:val="21"/>
        </w:rPr>
        <w:t>：</w:t>
      </w:r>
      <w:r>
        <w:rPr>
          <w:rFonts w:ascii="宋体" w:hAnsi="宋体" w:cs="宋体" w:hint="eastAsia"/>
          <w:kern w:val="0"/>
          <w:szCs w:val="21"/>
        </w:rPr>
        <w:t xml:space="preserve"> </w:t>
      </w:r>
      <w:r>
        <w:rPr>
          <w:rFonts w:ascii="宋体" w:hAnsi="宋体" w:cs="宋体" w:hint="eastAsia"/>
          <w:kern w:val="0"/>
          <w:szCs w:val="21"/>
        </w:rPr>
        <w:t>年</w:t>
      </w:r>
      <w:r>
        <w:rPr>
          <w:rFonts w:ascii="宋体" w:hAnsi="宋体" w:cs="宋体" w:hint="eastAsia"/>
          <w:kern w:val="0"/>
          <w:szCs w:val="21"/>
        </w:rPr>
        <w:t xml:space="preserve">  </w:t>
      </w:r>
      <w:r>
        <w:rPr>
          <w:rFonts w:ascii="宋体" w:hAnsi="宋体" w:cs="宋体" w:hint="eastAsia"/>
          <w:kern w:val="0"/>
          <w:szCs w:val="21"/>
        </w:rPr>
        <w:t>月</w:t>
      </w:r>
      <w:r>
        <w:rPr>
          <w:rFonts w:ascii="宋体" w:hAnsi="宋体" w:cs="宋体" w:hint="eastAsia"/>
          <w:kern w:val="0"/>
          <w:szCs w:val="21"/>
        </w:rPr>
        <w:t xml:space="preserve">  </w:t>
      </w:r>
      <w:r>
        <w:rPr>
          <w:rFonts w:ascii="宋体" w:hAnsi="宋体" w:cs="宋体" w:hint="eastAsia"/>
          <w:kern w:val="0"/>
          <w:szCs w:val="21"/>
        </w:rPr>
        <w:t>日</w:t>
      </w:r>
    </w:p>
    <w:p w:rsidR="00994AB1" w:rsidRDefault="00CA0EAA">
      <w:pPr>
        <w:pStyle w:val="af3"/>
      </w:pPr>
      <w:r>
        <w:br/>
      </w:r>
      <w:bookmarkStart w:id="51" w:name="_Toc138496525"/>
      <w:r>
        <w:rPr>
          <w:rFonts w:hint="eastAsia"/>
          <w:sz w:val="28"/>
          <w:szCs w:val="28"/>
        </w:rPr>
        <w:t>校准证书正文参考格式</w:t>
      </w:r>
      <w:bookmarkEnd w:id="51"/>
    </w:p>
    <w:p w:rsidR="00994AB1" w:rsidRDefault="00CA0EAA">
      <w:pPr>
        <w:widowControl/>
        <w:spacing w:line="400" w:lineRule="auto"/>
        <w:jc w:val="center"/>
        <w:rPr>
          <w:rFonts w:eastAsia="Times New Roman"/>
          <w:kern w:val="0"/>
          <w:sz w:val="24"/>
          <w:lang w:eastAsia="uk-UA"/>
        </w:rPr>
      </w:pPr>
      <w:r>
        <w:rPr>
          <w:rFonts w:ascii="宋体" w:hAnsi="宋体" w:cs="宋体"/>
          <w:b/>
          <w:kern w:val="0"/>
          <w:sz w:val="54"/>
          <w:lang w:eastAsia="uk-UA"/>
        </w:rPr>
        <w:t>校</w:t>
      </w:r>
      <w:r>
        <w:rPr>
          <w:rFonts w:ascii="宋体" w:hAnsi="宋体" w:cs="宋体"/>
          <w:b/>
          <w:kern w:val="0"/>
          <w:sz w:val="54"/>
          <w:lang w:eastAsia="uk-UA"/>
        </w:rPr>
        <w:t xml:space="preserve">  </w:t>
      </w:r>
      <w:r>
        <w:rPr>
          <w:rFonts w:ascii="宋体" w:hAnsi="宋体" w:cs="宋体"/>
          <w:b/>
          <w:kern w:val="0"/>
          <w:sz w:val="54"/>
          <w:lang w:eastAsia="uk-UA"/>
        </w:rPr>
        <w:t>准</w:t>
      </w:r>
      <w:r>
        <w:rPr>
          <w:rFonts w:ascii="宋体" w:hAnsi="宋体" w:cs="宋体"/>
          <w:b/>
          <w:kern w:val="0"/>
          <w:sz w:val="54"/>
          <w:lang w:eastAsia="uk-UA"/>
        </w:rPr>
        <w:t xml:space="preserve">  </w:t>
      </w:r>
      <w:r>
        <w:rPr>
          <w:rFonts w:ascii="宋体" w:hAnsi="宋体" w:cs="宋体"/>
          <w:b/>
          <w:kern w:val="0"/>
          <w:sz w:val="54"/>
          <w:lang w:eastAsia="uk-UA"/>
        </w:rPr>
        <w:t>证</w:t>
      </w:r>
      <w:r>
        <w:rPr>
          <w:rFonts w:ascii="宋体" w:hAnsi="宋体" w:cs="宋体"/>
          <w:b/>
          <w:kern w:val="0"/>
          <w:sz w:val="54"/>
          <w:lang w:eastAsia="uk-UA"/>
        </w:rPr>
        <w:t xml:space="preserve">  </w:t>
      </w:r>
      <w:r>
        <w:rPr>
          <w:rFonts w:ascii="宋体" w:hAnsi="宋体" w:cs="宋体"/>
          <w:b/>
          <w:kern w:val="0"/>
          <w:sz w:val="54"/>
          <w:lang w:eastAsia="uk-UA"/>
        </w:rPr>
        <w:t>书</w:t>
      </w:r>
    </w:p>
    <w:p w:rsidR="00994AB1" w:rsidRDefault="00994AB1">
      <w:pPr>
        <w:widowControl/>
        <w:spacing w:line="400" w:lineRule="auto"/>
        <w:jc w:val="center"/>
        <w:rPr>
          <w:rFonts w:eastAsia="Times New Roman"/>
          <w:kern w:val="0"/>
          <w:sz w:val="24"/>
          <w:lang w:eastAsia="uk-UA"/>
        </w:rPr>
      </w:pPr>
    </w:p>
    <w:p w:rsidR="00994AB1" w:rsidRDefault="00CA0EAA">
      <w:pPr>
        <w:widowControl/>
        <w:spacing w:line="400" w:lineRule="auto"/>
        <w:jc w:val="center"/>
        <w:rPr>
          <w:rFonts w:eastAsia="Times New Roman"/>
          <w:kern w:val="0"/>
          <w:sz w:val="24"/>
          <w:lang w:eastAsia="uk-UA"/>
        </w:rPr>
      </w:pPr>
      <w:r>
        <w:rPr>
          <w:rFonts w:ascii="宋体" w:hAnsi="宋体" w:cs="宋体"/>
          <w:b/>
          <w:kern w:val="0"/>
          <w:sz w:val="24"/>
          <w:lang w:eastAsia="uk-UA"/>
        </w:rPr>
        <w:t>证书编号：</w:t>
      </w:r>
    </w:p>
    <w:p w:rsidR="00994AB1" w:rsidRDefault="00994AB1">
      <w:pPr>
        <w:widowControl/>
        <w:spacing w:line="400" w:lineRule="auto"/>
        <w:jc w:val="center"/>
        <w:rPr>
          <w:rFonts w:eastAsia="Times New Roman"/>
          <w:kern w:val="0"/>
          <w:sz w:val="24"/>
          <w:lang w:eastAsia="uk-UA"/>
        </w:rPr>
      </w:pPr>
    </w:p>
    <w:p w:rsidR="00994AB1" w:rsidRDefault="00994AB1">
      <w:pPr>
        <w:widowControl/>
        <w:spacing w:line="400" w:lineRule="auto"/>
        <w:jc w:val="center"/>
        <w:rPr>
          <w:rFonts w:eastAsia="Times New Roman"/>
          <w:kern w:val="0"/>
          <w:sz w:val="24"/>
          <w:lang w:eastAsia="uk-UA"/>
        </w:rPr>
      </w:pPr>
    </w:p>
    <w:p w:rsidR="00994AB1" w:rsidRDefault="00CA0EAA">
      <w:pPr>
        <w:widowControl/>
        <w:spacing w:line="400" w:lineRule="auto"/>
        <w:jc w:val="left"/>
        <w:rPr>
          <w:rFonts w:ascii="宋体" w:hAnsi="宋体" w:cs="宋体"/>
          <w:b/>
          <w:kern w:val="0"/>
          <w:sz w:val="24"/>
        </w:rPr>
      </w:pPr>
      <w:r>
        <w:rPr>
          <w:rFonts w:eastAsia="Times New Roman"/>
          <w:noProof/>
          <w:kern w:val="0"/>
          <w:sz w:val="24"/>
        </w:rPr>
        <mc:AlternateContent>
          <mc:Choice Requires="wps">
            <w:drawing>
              <wp:anchor distT="0" distB="0" distL="0" distR="0" simplePos="0" relativeHeight="251653120" behindDoc="0" locked="0" layoutInCell="1" allowOverlap="1">
                <wp:simplePos x="0" y="0"/>
                <wp:positionH relativeFrom="column">
                  <wp:posOffset>1651000</wp:posOffset>
                </wp:positionH>
                <wp:positionV relativeFrom="paragraph">
                  <wp:posOffset>205105</wp:posOffset>
                </wp:positionV>
                <wp:extent cx="3746500" cy="0"/>
                <wp:effectExtent l="12700" t="6350" r="12700" b="12700"/>
                <wp:wrapNone/>
                <wp:docPr id="1035" name="直接连接符 16"/>
                <wp:cNvGraphicFramePr/>
                <a:graphic xmlns:a="http://schemas.openxmlformats.org/drawingml/2006/main">
                  <a:graphicData uri="http://schemas.microsoft.com/office/word/2010/wordprocessingShape">
                    <wps:wsp>
                      <wps:cNvCnPr/>
                      <wps:spPr>
                        <a:xfrm>
                          <a:off x="0" y="0"/>
                          <a:ext cx="3746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30EBFF64" id="直接连接符 16" o:spid="_x0000_s1026" style="position:absolute;left:0;text-align:left;z-index:251653120;visibility:visible;mso-wrap-style:square;mso-wrap-distance-left:0;mso-wrap-distance-top:0;mso-wrap-distance-right:0;mso-wrap-distance-bottom:0;mso-position-horizontal:absolute;mso-position-horizontal-relative:text;mso-position-vertical:absolute;mso-position-vertical-relative:text" from="130pt,16.15pt" to="42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hint="eastAsia"/>
          <w:b/>
          <w:kern w:val="0"/>
          <w:sz w:val="24"/>
        </w:rPr>
        <w:t>委托方</w:t>
      </w:r>
    </w:p>
    <w:p w:rsidR="00994AB1" w:rsidRDefault="00CA0EAA">
      <w:pPr>
        <w:widowControl/>
        <w:spacing w:line="400" w:lineRule="auto"/>
        <w:ind w:firstLineChars="343" w:firstLine="826"/>
        <w:jc w:val="left"/>
        <w:rPr>
          <w:rFonts w:ascii="宋体" w:hAnsi="宋体" w:cs="宋体"/>
          <w:b/>
          <w:kern w:val="0"/>
          <w:sz w:val="24"/>
        </w:rPr>
      </w:pPr>
      <w:r>
        <w:rPr>
          <w:rFonts w:ascii="宋体" w:hAnsi="宋体" w:cs="宋体" w:hint="eastAsia"/>
          <w:b/>
          <w:kern w:val="0"/>
          <w:sz w:val="24"/>
        </w:rPr>
        <w:t>委托方地址</w:t>
      </w:r>
    </w:p>
    <w:p w:rsidR="00994AB1" w:rsidRDefault="00CA0EAA">
      <w:pPr>
        <w:widowControl/>
        <w:spacing w:line="400" w:lineRule="auto"/>
        <w:jc w:val="left"/>
        <w:rPr>
          <w:rFonts w:eastAsia="Times New Roman"/>
          <w:kern w:val="0"/>
          <w:sz w:val="24"/>
          <w:lang w:eastAsia="uk-UA"/>
        </w:rPr>
      </w:pPr>
      <w:r>
        <w:rPr>
          <w:rFonts w:eastAsia="Times New Roman"/>
          <w:noProof/>
          <w:kern w:val="0"/>
          <w:sz w:val="24"/>
        </w:rPr>
        <mc:AlternateContent>
          <mc:Choice Requires="wps">
            <w:drawing>
              <wp:anchor distT="0" distB="0" distL="0" distR="0" simplePos="0" relativeHeight="251654144" behindDoc="0" locked="0" layoutInCell="1" allowOverlap="1">
                <wp:simplePos x="0" y="0"/>
                <wp:positionH relativeFrom="column">
                  <wp:posOffset>1651000</wp:posOffset>
                </wp:positionH>
                <wp:positionV relativeFrom="paragraph">
                  <wp:posOffset>-127000</wp:posOffset>
                </wp:positionV>
                <wp:extent cx="3746500" cy="0"/>
                <wp:effectExtent l="12700" t="6350" r="12700" b="12700"/>
                <wp:wrapNone/>
                <wp:docPr id="1036" name="直接连接符 14"/>
                <wp:cNvGraphicFramePr/>
                <a:graphic xmlns:a="http://schemas.openxmlformats.org/drawingml/2006/main">
                  <a:graphicData uri="http://schemas.microsoft.com/office/word/2010/wordprocessingShape">
                    <wps:wsp>
                      <wps:cNvCnPr/>
                      <wps:spPr>
                        <a:xfrm>
                          <a:off x="0" y="0"/>
                          <a:ext cx="3746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70F9A70A" id="直接连接符 14" o:spid="_x0000_s1026" style="position:absolute;left:0;text-align:left;z-index:251654144;visibility:visible;mso-wrap-style:square;mso-wrap-distance-left:0;mso-wrap-distance-top:0;mso-wrap-distance-right:0;mso-wrap-distance-bottom:0;mso-position-horizontal:absolute;mso-position-horizontal-relative:text;mso-position-vertical:absolute;mso-position-vertical-relative:text" from="130pt,-10pt" to="42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器具名称</w:t>
      </w:r>
      <w:r>
        <w:rPr>
          <w:rFonts w:ascii="宋体" w:hAnsi="宋体" w:cs="宋体"/>
          <w:b/>
          <w:kern w:val="0"/>
          <w:sz w:val="24"/>
          <w:lang w:eastAsia="uk-UA"/>
        </w:rPr>
        <w:t xml:space="preserve">  </w:t>
      </w:r>
    </w:p>
    <w:p w:rsidR="00994AB1" w:rsidRDefault="00CA0EAA">
      <w:pPr>
        <w:widowControl/>
        <w:spacing w:line="400" w:lineRule="auto"/>
        <w:jc w:val="left"/>
        <w:rPr>
          <w:rFonts w:eastAsia="Times New Roman"/>
          <w:kern w:val="0"/>
          <w:sz w:val="24"/>
          <w:lang w:eastAsia="uk-UA"/>
        </w:rPr>
      </w:pPr>
      <w:r>
        <w:rPr>
          <w:rFonts w:eastAsia="Times New Roman"/>
          <w:noProof/>
          <w:kern w:val="0"/>
          <w:sz w:val="24"/>
        </w:rPr>
        <mc:AlternateContent>
          <mc:Choice Requires="wps">
            <w:drawing>
              <wp:anchor distT="0" distB="0" distL="0" distR="0" simplePos="0" relativeHeight="251655168" behindDoc="0" locked="0" layoutInCell="1" allowOverlap="1">
                <wp:simplePos x="0" y="0"/>
                <wp:positionH relativeFrom="column">
                  <wp:posOffset>1651000</wp:posOffset>
                </wp:positionH>
                <wp:positionV relativeFrom="paragraph">
                  <wp:posOffset>-127000</wp:posOffset>
                </wp:positionV>
                <wp:extent cx="3746500" cy="0"/>
                <wp:effectExtent l="12700" t="6350" r="12700" b="12700"/>
                <wp:wrapNone/>
                <wp:docPr id="1037" name="直接连接符 13"/>
                <wp:cNvGraphicFramePr/>
                <a:graphic xmlns:a="http://schemas.openxmlformats.org/drawingml/2006/main">
                  <a:graphicData uri="http://schemas.microsoft.com/office/word/2010/wordprocessingShape">
                    <wps:wsp>
                      <wps:cNvCnPr/>
                      <wps:spPr>
                        <a:xfrm>
                          <a:off x="0" y="0"/>
                          <a:ext cx="3746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54336A6F" id="直接连接符 13" o:spid="_x0000_s1026" style="position:absolute;left:0;text-align:left;z-index:251655168;visibility:visible;mso-wrap-style:square;mso-wrap-distance-left:0;mso-wrap-distance-top:0;mso-wrap-distance-right:0;mso-wrap-distance-bottom:0;mso-position-horizontal:absolute;mso-position-horizontal-relative:text;mso-position-vertical:absolute;mso-position-vertical-relative:text" from="130pt,-10pt" to="42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型号</w:t>
      </w:r>
      <w:r>
        <w:rPr>
          <w:rFonts w:ascii="宋体" w:hAnsi="宋体" w:cs="宋体" w:hint="eastAsia"/>
          <w:b/>
          <w:kern w:val="0"/>
          <w:sz w:val="24"/>
        </w:rPr>
        <w:t>/</w:t>
      </w:r>
      <w:r>
        <w:rPr>
          <w:rFonts w:ascii="宋体" w:hAnsi="宋体" w:cs="宋体"/>
          <w:b/>
          <w:kern w:val="0"/>
          <w:sz w:val="24"/>
          <w:lang w:eastAsia="uk-UA"/>
        </w:rPr>
        <w:t>规格</w:t>
      </w:r>
      <w:r>
        <w:rPr>
          <w:rFonts w:ascii="宋体" w:hAnsi="宋体" w:cs="宋体"/>
          <w:b/>
          <w:kern w:val="0"/>
          <w:sz w:val="24"/>
          <w:lang w:eastAsia="uk-UA"/>
        </w:rPr>
        <w:t xml:space="preserve"> </w:t>
      </w:r>
    </w:p>
    <w:p w:rsidR="00994AB1" w:rsidRDefault="00CA0EAA">
      <w:pPr>
        <w:widowControl/>
        <w:spacing w:line="400" w:lineRule="auto"/>
        <w:jc w:val="left"/>
        <w:rPr>
          <w:rFonts w:ascii="宋体" w:hAnsi="宋体" w:cs="宋体"/>
          <w:b/>
          <w:kern w:val="0"/>
          <w:sz w:val="24"/>
        </w:rPr>
      </w:pPr>
      <w:r>
        <w:rPr>
          <w:rFonts w:eastAsia="Times New Roman"/>
          <w:noProof/>
          <w:kern w:val="0"/>
          <w:sz w:val="24"/>
        </w:rPr>
        <mc:AlternateContent>
          <mc:Choice Requires="wps">
            <w:drawing>
              <wp:anchor distT="0" distB="0" distL="0" distR="0" simplePos="0" relativeHeight="251656192" behindDoc="0" locked="0" layoutInCell="1" allowOverlap="1">
                <wp:simplePos x="0" y="0"/>
                <wp:positionH relativeFrom="column">
                  <wp:posOffset>1651000</wp:posOffset>
                </wp:positionH>
                <wp:positionV relativeFrom="paragraph">
                  <wp:posOffset>-127000</wp:posOffset>
                </wp:positionV>
                <wp:extent cx="3746500" cy="0"/>
                <wp:effectExtent l="12700" t="6350" r="12700" b="12700"/>
                <wp:wrapNone/>
                <wp:docPr id="1038" name="直接连接符 24"/>
                <wp:cNvGraphicFramePr/>
                <a:graphic xmlns:a="http://schemas.openxmlformats.org/drawingml/2006/main">
                  <a:graphicData uri="http://schemas.microsoft.com/office/word/2010/wordprocessingShape">
                    <wps:wsp>
                      <wps:cNvCnPr/>
                      <wps:spPr>
                        <a:xfrm>
                          <a:off x="0" y="0"/>
                          <a:ext cx="3746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507D10CC" id="直接连接符 24" o:spid="_x0000_s1026" style="position:absolute;left:0;text-align:left;z-index:251656192;visibility:visible;mso-wrap-style:square;mso-wrap-distance-left:0;mso-wrap-distance-top:0;mso-wrap-distance-right:0;mso-wrap-distance-bottom:0;mso-position-horizontal:absolute;mso-position-horizontal-relative:text;mso-position-vertical:absolute;mso-position-vertical-relative:text" from="130pt,-10pt" to="42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hint="eastAsia"/>
          <w:b/>
          <w:kern w:val="0"/>
          <w:sz w:val="24"/>
        </w:rPr>
        <w:t>器具</w:t>
      </w:r>
      <w:r>
        <w:rPr>
          <w:rFonts w:ascii="宋体" w:hAnsi="宋体" w:cs="宋体"/>
          <w:b/>
          <w:kern w:val="0"/>
          <w:sz w:val="24"/>
          <w:lang w:eastAsia="uk-UA"/>
        </w:rPr>
        <w:t>编号</w:t>
      </w:r>
    </w:p>
    <w:p w:rsidR="00994AB1" w:rsidRDefault="00CA0EAA">
      <w:pPr>
        <w:widowControl/>
        <w:spacing w:line="400" w:lineRule="auto"/>
        <w:jc w:val="left"/>
        <w:rPr>
          <w:rFonts w:ascii="宋体" w:hAnsi="宋体" w:cs="宋体"/>
          <w:b/>
          <w:kern w:val="0"/>
          <w:sz w:val="24"/>
        </w:rPr>
      </w:pPr>
      <w:r>
        <w:rPr>
          <w:rFonts w:eastAsia="Times New Roman"/>
          <w:noProof/>
          <w:kern w:val="0"/>
          <w:sz w:val="24"/>
        </w:rPr>
        <mc:AlternateContent>
          <mc:Choice Requires="wps">
            <w:drawing>
              <wp:anchor distT="0" distB="0" distL="0" distR="0" simplePos="0" relativeHeight="251657216" behindDoc="0" locked="0" layoutInCell="1" allowOverlap="1">
                <wp:simplePos x="0" y="0"/>
                <wp:positionH relativeFrom="column">
                  <wp:posOffset>1651000</wp:posOffset>
                </wp:positionH>
                <wp:positionV relativeFrom="paragraph">
                  <wp:posOffset>-127000</wp:posOffset>
                </wp:positionV>
                <wp:extent cx="3746500" cy="0"/>
                <wp:effectExtent l="12700" t="6350" r="12700" b="12700"/>
                <wp:wrapNone/>
                <wp:docPr id="1039" name="直接连接符 11"/>
                <wp:cNvGraphicFramePr/>
                <a:graphic xmlns:a="http://schemas.openxmlformats.org/drawingml/2006/main">
                  <a:graphicData uri="http://schemas.microsoft.com/office/word/2010/wordprocessingShape">
                    <wps:wsp>
                      <wps:cNvCnPr/>
                      <wps:spPr>
                        <a:xfrm>
                          <a:off x="0" y="0"/>
                          <a:ext cx="3746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7B14A674" id="直接连接符 11" o:spid="_x0000_s1026" style="position:absolute;left:0;text-align:left;z-index:251657216;visibility:visible;mso-wrap-style:square;mso-wrap-distance-left:0;mso-wrap-distance-top:0;mso-wrap-distance-right:0;mso-wrap-distance-bottom:0;mso-position-horizontal:absolute;mso-position-horizontal-relative:text;mso-position-vertical:absolute;mso-position-vertical-relative:text" from="130pt,-10pt" to="42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hint="eastAsia"/>
          <w:b/>
          <w:kern w:val="0"/>
          <w:sz w:val="24"/>
        </w:rPr>
        <w:t>制造</w:t>
      </w:r>
      <w:r>
        <w:rPr>
          <w:rFonts w:ascii="宋体" w:hAnsi="宋体" w:cs="宋体"/>
          <w:b/>
          <w:kern w:val="0"/>
          <w:sz w:val="24"/>
          <w:lang w:eastAsia="uk-UA"/>
        </w:rPr>
        <w:t>日期</w:t>
      </w:r>
      <w:r>
        <w:rPr>
          <w:rFonts w:ascii="宋体" w:hAnsi="宋体" w:cs="宋体"/>
          <w:b/>
          <w:kern w:val="0"/>
          <w:sz w:val="24"/>
          <w:lang w:eastAsia="uk-UA"/>
        </w:rPr>
        <w:t xml:space="preserve">  </w:t>
      </w:r>
    </w:p>
    <w:p w:rsidR="00994AB1" w:rsidRDefault="00CA0EAA">
      <w:pPr>
        <w:widowControl/>
        <w:spacing w:line="400" w:lineRule="auto"/>
        <w:jc w:val="left"/>
        <w:rPr>
          <w:rFonts w:eastAsia="Times New Roman"/>
          <w:kern w:val="0"/>
          <w:sz w:val="24"/>
          <w:lang w:eastAsia="uk-UA"/>
        </w:rPr>
      </w:pPr>
      <w:r>
        <w:rPr>
          <w:rFonts w:eastAsia="Times New Roman"/>
          <w:noProof/>
          <w:kern w:val="0"/>
          <w:sz w:val="24"/>
        </w:rPr>
        <mc:AlternateContent>
          <mc:Choice Requires="wps">
            <w:drawing>
              <wp:anchor distT="0" distB="0" distL="0" distR="0" simplePos="0" relativeHeight="251658240" behindDoc="0" locked="0" layoutInCell="1" allowOverlap="1">
                <wp:simplePos x="0" y="0"/>
                <wp:positionH relativeFrom="column">
                  <wp:posOffset>1651000</wp:posOffset>
                </wp:positionH>
                <wp:positionV relativeFrom="paragraph">
                  <wp:posOffset>191770</wp:posOffset>
                </wp:positionV>
                <wp:extent cx="3746500" cy="0"/>
                <wp:effectExtent l="12700" t="6350" r="12700" b="12700"/>
                <wp:wrapNone/>
                <wp:docPr id="1040" name="直接连接符 15"/>
                <wp:cNvGraphicFramePr/>
                <a:graphic xmlns:a="http://schemas.openxmlformats.org/drawingml/2006/main">
                  <a:graphicData uri="http://schemas.microsoft.com/office/word/2010/wordprocessingShape">
                    <wps:wsp>
                      <wps:cNvCnPr/>
                      <wps:spPr>
                        <a:xfrm>
                          <a:off x="0" y="0"/>
                          <a:ext cx="3746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5B89077C" id="直接连接符 15" o:spid="_x0000_s1026" style="position:absolute;left:0;text-align:left;z-index:251658240;visibility:visible;mso-wrap-style:square;mso-wrap-distance-left:0;mso-wrap-distance-top:0;mso-wrap-distance-right:0;mso-wrap-distance-bottom:0;mso-position-horizontal:absolute;mso-position-horizontal-relative:text;mso-position-vertical:absolute;mso-position-vertical-relative:text" from="130pt,15.1pt" to="42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" strokeweight="1pt"/>
            </w:pict>
          </mc:Fallback>
        </mc:AlternateContent>
      </w:r>
      <w:r>
        <w:rPr>
          <w:rFonts w:eastAsia="Times New Roman"/>
          <w:noProof/>
          <w:kern w:val="0"/>
          <w:sz w:val="24"/>
        </w:rPr>
        <mc:AlternateContent>
          <mc:Choice Requires="wps">
            <w:drawing>
              <wp:anchor distT="0" distB="0" distL="0" distR="0" simplePos="0" relativeHeight="251659264" behindDoc="0" locked="0" layoutInCell="1" allowOverlap="1">
                <wp:simplePos x="0" y="0"/>
                <wp:positionH relativeFrom="column">
                  <wp:posOffset>1651000</wp:posOffset>
                </wp:positionH>
                <wp:positionV relativeFrom="paragraph">
                  <wp:posOffset>-127000</wp:posOffset>
                </wp:positionV>
                <wp:extent cx="3746500" cy="0"/>
                <wp:effectExtent l="12700" t="6350" r="12700" b="12700"/>
                <wp:wrapNone/>
                <wp:docPr id="1041" name="直接连接符 25"/>
                <wp:cNvGraphicFramePr/>
                <a:graphic xmlns:a="http://schemas.openxmlformats.org/drawingml/2006/main">
                  <a:graphicData uri="http://schemas.microsoft.com/office/word/2010/wordprocessingShape">
                    <wps:wsp>
                      <wps:cNvCnPr/>
                      <wps:spPr>
                        <a:xfrm>
                          <a:off x="0" y="0"/>
                          <a:ext cx="3746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518BAD5A" id="直接连接符 25" o:spid="_x0000_s1026" style="position:absolute;left:0;text-align:left;z-index:251659264;visibility:visible;mso-wrap-style:square;mso-wrap-distance-left:0;mso-wrap-distance-top:0;mso-wrap-distance-right:0;mso-wrap-distance-bottom:0;mso-position-horizontal:absolute;mso-position-horizontal-relative:text;mso-position-vertical:absolute;mso-position-vertical-relative:text" from="130pt,-10pt" to="42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制造单位</w:t>
      </w:r>
      <w:r>
        <w:rPr>
          <w:rFonts w:ascii="宋体" w:hAnsi="宋体" w:cs="宋体"/>
          <w:b/>
          <w:kern w:val="0"/>
          <w:sz w:val="24"/>
          <w:lang w:eastAsia="uk-UA"/>
        </w:rPr>
        <w:t xml:space="preserve">  </w:t>
      </w:r>
      <w:r>
        <w:rPr>
          <w:rFonts w:eastAsia="Times New Roman"/>
          <w:noProof/>
          <w:kern w:val="0"/>
          <w:sz w:val="24"/>
        </w:rPr>
        <mc:AlternateContent>
          <mc:Choice Requires="wps">
            <w:drawing>
              <wp:anchor distT="0" distB="0" distL="0" distR="0" simplePos="0" relativeHeight="251660288" behindDoc="0" locked="0" layoutInCell="1" allowOverlap="1">
                <wp:simplePos x="0" y="0"/>
                <wp:positionH relativeFrom="column">
                  <wp:posOffset>1651000</wp:posOffset>
                </wp:positionH>
                <wp:positionV relativeFrom="paragraph">
                  <wp:posOffset>-127000</wp:posOffset>
                </wp:positionV>
                <wp:extent cx="3746500" cy="0"/>
                <wp:effectExtent l="12700" t="6350" r="12700" b="12700"/>
                <wp:wrapNone/>
                <wp:docPr id="1042" name="直接连接符 26"/>
                <wp:cNvGraphicFramePr/>
                <a:graphic xmlns:a="http://schemas.openxmlformats.org/drawingml/2006/main">
                  <a:graphicData uri="http://schemas.microsoft.com/office/word/2010/wordprocessingShape">
                    <wps:wsp>
                      <wps:cNvCnPr/>
                      <wps:spPr>
                        <a:xfrm>
                          <a:off x="0" y="0"/>
                          <a:ext cx="3746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0BCD0964" id="直接连接符 26" o:spid="_x0000_s1026" style="position:absolute;left:0;text-align:left;z-index:251660288;visibility:visible;mso-wrap-style:square;mso-wrap-distance-left:0;mso-wrap-distance-top:0;mso-wrap-distance-right:0;mso-wrap-distance-bottom:0;mso-position-horizontal:absolute;mso-position-horizontal-relative:text;mso-position-vertical:absolute;mso-position-vertical-relative:text" from="130pt,-10pt" to="42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" strokeweight="1pt"/>
            </w:pict>
          </mc:Fallback>
        </mc:AlternateContent>
      </w:r>
    </w:p>
    <w:p w:rsidR="00994AB1" w:rsidRDefault="00994AB1">
      <w:pPr>
        <w:widowControl/>
        <w:spacing w:line="400" w:lineRule="auto"/>
        <w:jc w:val="left"/>
        <w:rPr>
          <w:rFonts w:eastAsia="Times New Roman"/>
          <w:kern w:val="0"/>
          <w:sz w:val="24"/>
          <w:lang w:eastAsia="uk-UA"/>
        </w:rPr>
      </w:pPr>
    </w:p>
    <w:p w:rsidR="00994AB1" w:rsidRDefault="00CA0EAA">
      <w:pPr>
        <w:widowControl/>
        <w:spacing w:line="400" w:lineRule="auto"/>
        <w:jc w:val="left"/>
        <w:rPr>
          <w:rFonts w:ascii="宋体" w:hAnsi="宋体" w:cs="宋体"/>
          <w:b/>
          <w:kern w:val="0"/>
          <w:sz w:val="24"/>
          <w:lang w:eastAsia="uk-UA"/>
        </w:rPr>
      </w:pPr>
      <w:r>
        <w:rPr>
          <w:rFonts w:ascii="宋体" w:hAnsi="宋体" w:cs="宋体" w:hint="eastAsia"/>
          <w:b/>
          <w:kern w:val="0"/>
          <w:sz w:val="24"/>
          <w:lang w:eastAsia="uk-UA"/>
        </w:rPr>
        <w:t>发证单位（专用章）</w:t>
      </w:r>
    </w:p>
    <w:p w:rsidR="00994AB1" w:rsidRDefault="00994AB1">
      <w:pPr>
        <w:widowControl/>
        <w:spacing w:line="400" w:lineRule="auto"/>
        <w:jc w:val="left"/>
        <w:rPr>
          <w:rFonts w:eastAsia="Times New Roman"/>
          <w:kern w:val="0"/>
          <w:sz w:val="24"/>
          <w:lang w:eastAsia="uk-UA"/>
        </w:rPr>
      </w:pPr>
    </w:p>
    <w:p w:rsidR="00994AB1" w:rsidRDefault="00CA0EAA">
      <w:pPr>
        <w:widowControl/>
        <w:spacing w:line="400" w:lineRule="auto"/>
        <w:jc w:val="left"/>
        <w:rPr>
          <w:rFonts w:eastAsia="Times New Roman"/>
          <w:kern w:val="0"/>
          <w:sz w:val="24"/>
          <w:lang w:eastAsia="uk-UA"/>
        </w:rPr>
      </w:pPr>
      <w:r>
        <w:rPr>
          <w:rFonts w:eastAsia="Times New Roman"/>
          <w:noProof/>
          <w:kern w:val="0"/>
          <w:sz w:val="24"/>
        </w:rPr>
        <mc:AlternateContent>
          <mc:Choice Requires="wps">
            <w:drawing>
              <wp:anchor distT="0" distB="0" distL="0" distR="0" simplePos="0" relativeHeight="251661312" behindDoc="0" locked="0" layoutInCell="1" allowOverlap="1">
                <wp:simplePos x="0" y="0"/>
                <wp:positionH relativeFrom="column">
                  <wp:posOffset>1532255</wp:posOffset>
                </wp:positionH>
                <wp:positionV relativeFrom="paragraph">
                  <wp:posOffset>194310</wp:posOffset>
                </wp:positionV>
                <wp:extent cx="952500" cy="0"/>
                <wp:effectExtent l="0" t="0" r="19050" b="19050"/>
                <wp:wrapNone/>
                <wp:docPr id="1043" name="直接连接符 27"/>
                <wp:cNvGraphicFramePr/>
                <a:graphic xmlns:a="http://schemas.openxmlformats.org/drawingml/2006/main">
                  <a:graphicData uri="http://schemas.microsoft.com/office/word/2010/wordprocessingShape">
                    <wps:wsp>
                      <wps:cNvCnPr/>
                      <wps:spPr>
                        <a:xfrm>
                          <a:off x="0" y="0"/>
                          <a:ext cx="952499"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6A6A23F8" id="直接连接符 27" o:spid="_x0000_s1026" style="position:absolute;left:0;text-align:left;z-index:251661312;visibility:visible;mso-wrap-style:square;mso-wrap-distance-left:0;mso-wrap-distance-top:0;mso-wrap-distance-right:0;mso-wrap-distance-bottom:0;mso-position-horizontal:absolute;mso-position-horizontal-relative:text;mso-position-vertical:absolute;mso-position-vertical-relative:text" from="120.65pt,15.3pt" to="195.6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hint="eastAsia"/>
          <w:b/>
          <w:kern w:val="0"/>
          <w:sz w:val="24"/>
        </w:rPr>
        <w:t>证书</w:t>
      </w:r>
      <w:r>
        <w:rPr>
          <w:rFonts w:ascii="宋体" w:hAnsi="宋体" w:cs="宋体"/>
          <w:b/>
          <w:kern w:val="0"/>
          <w:sz w:val="24"/>
          <w:lang w:eastAsia="uk-UA"/>
        </w:rPr>
        <w:t>批准人</w:t>
      </w:r>
      <w:r>
        <w:rPr>
          <w:rFonts w:ascii="宋体" w:hAnsi="宋体" w:cs="宋体"/>
          <w:b/>
          <w:kern w:val="0"/>
          <w:sz w:val="24"/>
          <w:lang w:eastAsia="uk-UA"/>
        </w:rPr>
        <w:t xml:space="preserve">  </w:t>
      </w:r>
    </w:p>
    <w:p w:rsidR="00994AB1" w:rsidRDefault="00CA0EAA">
      <w:pPr>
        <w:widowControl/>
        <w:spacing w:line="400" w:lineRule="auto"/>
        <w:jc w:val="left"/>
        <w:rPr>
          <w:rFonts w:eastAsia="Times New Roman"/>
          <w:kern w:val="0"/>
          <w:sz w:val="24"/>
          <w:lang w:eastAsia="uk-UA"/>
        </w:rPr>
      </w:pPr>
      <w:r>
        <w:rPr>
          <w:rFonts w:eastAsia="Times New Roman"/>
          <w:noProof/>
          <w:kern w:val="0"/>
          <w:sz w:val="24"/>
        </w:rPr>
        <mc:AlternateContent>
          <mc:Choice Requires="wps">
            <w:drawing>
              <wp:anchor distT="0" distB="0" distL="0" distR="0" simplePos="0" relativeHeight="251662336" behindDoc="0" locked="0" layoutInCell="1" allowOverlap="1">
                <wp:simplePos x="0" y="0"/>
                <wp:positionH relativeFrom="column">
                  <wp:posOffset>1464945</wp:posOffset>
                </wp:positionH>
                <wp:positionV relativeFrom="paragraph">
                  <wp:posOffset>203200</wp:posOffset>
                </wp:positionV>
                <wp:extent cx="952500" cy="0"/>
                <wp:effectExtent l="0" t="0" r="19050" b="19050"/>
                <wp:wrapNone/>
                <wp:docPr id="1044" name="直接连接符 28"/>
                <wp:cNvGraphicFramePr/>
                <a:graphic xmlns:a="http://schemas.openxmlformats.org/drawingml/2006/main">
                  <a:graphicData uri="http://schemas.microsoft.com/office/word/2010/wordprocessingShape">
                    <wps:wsp>
                      <wps:cNvCnPr/>
                      <wps:spPr>
                        <a:xfrm>
                          <a:off x="0" y="0"/>
                          <a:ext cx="952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7E1C4C12" id="直接连接符 28" o:spid="_x0000_s1026" style="position:absolute;left:0;text-align:left;z-index:251662336;visibility:visible;mso-wrap-style:square;mso-wrap-distance-left:0;mso-wrap-distance-top:0;mso-wrap-distance-right:0;mso-wrap-distance-bottom:0;mso-position-horizontal:absolute;mso-position-horizontal-relative:text;mso-position-vertical:absolute;mso-position-vertical-relative:text" from="115.35pt,16pt" to="190.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核验员</w:t>
      </w:r>
      <w:r>
        <w:rPr>
          <w:rFonts w:ascii="宋体" w:hAnsi="宋体" w:cs="宋体"/>
          <w:b/>
          <w:kern w:val="0"/>
          <w:sz w:val="24"/>
          <w:lang w:eastAsia="uk-UA"/>
        </w:rPr>
        <w:t xml:space="preserve">  </w:t>
      </w:r>
    </w:p>
    <w:p w:rsidR="00994AB1" w:rsidRDefault="00CA0EAA">
      <w:pPr>
        <w:widowControl/>
        <w:spacing w:line="400" w:lineRule="auto"/>
        <w:jc w:val="left"/>
        <w:rPr>
          <w:rFonts w:eastAsia="Times New Roman"/>
          <w:kern w:val="0"/>
          <w:sz w:val="24"/>
          <w:lang w:eastAsia="uk-UA"/>
        </w:rPr>
      </w:pPr>
      <w:r>
        <w:rPr>
          <w:rFonts w:eastAsia="Times New Roman"/>
          <w:noProof/>
          <w:kern w:val="0"/>
          <w:sz w:val="24"/>
        </w:rPr>
        <mc:AlternateContent>
          <mc:Choice Requires="wps">
            <w:drawing>
              <wp:anchor distT="0" distB="0" distL="0" distR="0" simplePos="0" relativeHeight="251663360" behindDoc="0" locked="0" layoutInCell="1" allowOverlap="1">
                <wp:simplePos x="0" y="0"/>
                <wp:positionH relativeFrom="column">
                  <wp:posOffset>1464945</wp:posOffset>
                </wp:positionH>
                <wp:positionV relativeFrom="paragraph">
                  <wp:posOffset>210820</wp:posOffset>
                </wp:positionV>
                <wp:extent cx="952500" cy="0"/>
                <wp:effectExtent l="0" t="0" r="19050" b="19050"/>
                <wp:wrapNone/>
                <wp:docPr id="1045" name="直接连接符 29"/>
                <wp:cNvGraphicFramePr/>
                <a:graphic xmlns:a="http://schemas.openxmlformats.org/drawingml/2006/main">
                  <a:graphicData uri="http://schemas.microsoft.com/office/word/2010/wordprocessingShape">
                    <wps:wsp>
                      <wps:cNvCnPr/>
                      <wps:spPr>
                        <a:xfrm>
                          <a:off x="0" y="0"/>
                          <a:ext cx="952500" cy="0"/>
                        </a:xfrm>
                        <a:prstGeom prst="line">
                          <a:avLst/>
                        </a:prstGeom>
                        <a:ln w="12700" cap="flat" cmpd="sng">
                          <a:solidFill>
                            <a:srgbClr val="000000"/>
                          </a:solidFill>
                          <a:prstDash val="solid"/>
                          <a:round/>
                          <a:headEnd type="none" w="med" len="med"/>
                          <a:tailEnd type="none" w="med" len="med"/>
                        </a:ln>
                      </wps:spPr>
                      <wps:bodyPr/>
                    </wps:wsp>
                  </a:graphicData>
                </a:graphic>
              </wp:anchor>
            </w:drawing>
          </mc:Choice>
          <mc:Fallback>
            <w:pict>
              <v:line w14:anchorId="32BD14A6" id="直接连接符 29" o:spid="_x0000_s1026" style="position:absolute;left:0;text-align:left;z-index:251663360;visibility:visible;mso-wrap-style:square;mso-wrap-distance-left:0;mso-wrap-distance-top:0;mso-wrap-distance-right:0;mso-wrap-distance-bottom:0;mso-position-horizontal:absolute;mso-position-horizontal-relative:text;mso-position-vertical:absolute;mso-position-vertical-relative:text" from="115.35pt,16.6pt" to="190.3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" strokeweight="1pt"/>
            </w:pict>
          </mc:Fallback>
        </mc:AlternateContent>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校准员</w:t>
      </w:r>
      <w:r>
        <w:rPr>
          <w:rFonts w:ascii="宋体" w:hAnsi="宋体" w:cs="宋体"/>
          <w:b/>
          <w:kern w:val="0"/>
          <w:sz w:val="24"/>
          <w:lang w:eastAsia="uk-UA"/>
        </w:rPr>
        <w:t xml:space="preserve">  </w:t>
      </w:r>
    </w:p>
    <w:p w:rsidR="00994AB1" w:rsidRDefault="00994AB1">
      <w:pPr>
        <w:widowControl/>
        <w:spacing w:line="400" w:lineRule="auto"/>
        <w:jc w:val="left"/>
        <w:rPr>
          <w:rFonts w:eastAsia="Times New Roman"/>
          <w:kern w:val="0"/>
          <w:sz w:val="24"/>
          <w:lang w:eastAsia="uk-UA"/>
        </w:rPr>
      </w:pPr>
    </w:p>
    <w:p w:rsidR="00994AB1" w:rsidRDefault="00994AB1">
      <w:pPr>
        <w:widowControl/>
        <w:spacing w:line="400" w:lineRule="auto"/>
        <w:jc w:val="left"/>
        <w:rPr>
          <w:rFonts w:eastAsia="Times New Roman"/>
          <w:kern w:val="0"/>
          <w:sz w:val="24"/>
          <w:lang w:eastAsia="uk-UA"/>
        </w:rPr>
      </w:pPr>
    </w:p>
    <w:p w:rsidR="00994AB1" w:rsidRDefault="00CA0EAA">
      <w:pPr>
        <w:widowControl/>
        <w:jc w:val="left"/>
        <w:rPr>
          <w:rFonts w:eastAsia="Times New Roman"/>
          <w:kern w:val="0"/>
          <w:sz w:val="24"/>
          <w:lang w:eastAsia="uk-UA"/>
        </w:rPr>
      </w:pP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校准日期</w:t>
      </w:r>
      <w:r>
        <w:rPr>
          <w:rFonts w:ascii="宋体" w:hAnsi="宋体" w:cs="宋体"/>
          <w:b/>
          <w:kern w:val="0"/>
          <w:sz w:val="24"/>
          <w:lang w:eastAsia="uk-UA"/>
        </w:rPr>
        <w:tab/>
      </w:r>
      <w:r>
        <w:rPr>
          <w:rFonts w:ascii="宋体" w:hAnsi="宋体" w:cs="宋体" w:hint="eastAsia"/>
          <w:b/>
          <w:kern w:val="0"/>
          <w:sz w:val="24"/>
        </w:rPr>
        <w:t xml:space="preserve">       </w:t>
      </w:r>
      <w:r>
        <w:rPr>
          <w:rFonts w:ascii="宋体" w:hAnsi="宋体" w:cs="宋体"/>
          <w:kern w:val="0"/>
          <w:sz w:val="24"/>
          <w:lang w:eastAsia="uk-UA"/>
        </w:rPr>
        <w:t xml:space="preserve">  </w:t>
      </w:r>
      <w:r>
        <w:rPr>
          <w:rFonts w:ascii="宋体" w:hAnsi="宋体" w:cs="宋体"/>
          <w:kern w:val="0"/>
          <w:sz w:val="24"/>
          <w:lang w:eastAsia="uk-UA"/>
        </w:rPr>
        <w:t>年</w:t>
      </w:r>
      <w:r>
        <w:rPr>
          <w:rFonts w:ascii="宋体" w:hAnsi="宋体" w:cs="宋体"/>
          <w:kern w:val="0"/>
          <w:sz w:val="24"/>
          <w:lang w:eastAsia="uk-UA"/>
        </w:rPr>
        <w:t xml:space="preserve">  </w:t>
      </w:r>
      <w:r>
        <w:rPr>
          <w:rFonts w:ascii="宋体" w:hAnsi="宋体" w:cs="宋体"/>
          <w:kern w:val="0"/>
          <w:sz w:val="24"/>
          <w:lang w:eastAsia="uk-UA"/>
        </w:rPr>
        <w:t>月</w:t>
      </w:r>
      <w:r>
        <w:rPr>
          <w:rFonts w:ascii="宋体" w:hAnsi="宋体" w:cs="宋体"/>
          <w:kern w:val="0"/>
          <w:sz w:val="24"/>
          <w:lang w:eastAsia="uk-UA"/>
        </w:rPr>
        <w:t xml:space="preserve">  </w:t>
      </w:r>
      <w:r>
        <w:rPr>
          <w:rFonts w:ascii="宋体" w:hAnsi="宋体" w:cs="宋体"/>
          <w:kern w:val="0"/>
          <w:sz w:val="24"/>
          <w:lang w:eastAsia="uk-UA"/>
        </w:rPr>
        <w:t>日</w:t>
      </w:r>
    </w:p>
    <w:p w:rsidR="00994AB1" w:rsidRDefault="00CA0EAA">
      <w:pPr>
        <w:widowControl/>
        <w:jc w:val="left"/>
        <w:rPr>
          <w:rFonts w:ascii="宋体" w:hAnsi="宋体" w:cs="宋体"/>
          <w:kern w:val="0"/>
          <w:sz w:val="24"/>
        </w:rPr>
      </w:pP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ab/>
      </w:r>
      <w:r>
        <w:rPr>
          <w:rFonts w:ascii="宋体" w:hAnsi="宋体" w:cs="宋体"/>
          <w:b/>
          <w:kern w:val="0"/>
          <w:sz w:val="24"/>
          <w:lang w:eastAsia="uk-UA"/>
        </w:rPr>
        <w:tab/>
      </w:r>
      <w:proofErr w:type="gramStart"/>
      <w:r>
        <w:rPr>
          <w:rFonts w:ascii="宋体" w:hAnsi="宋体" w:cs="宋体" w:hint="eastAsia"/>
          <w:b/>
          <w:kern w:val="0"/>
          <w:sz w:val="24"/>
        </w:rPr>
        <w:t>建议再校日期</w:t>
      </w:r>
      <w:proofErr w:type="gramEnd"/>
      <w:r>
        <w:rPr>
          <w:rFonts w:ascii="宋体" w:hAnsi="宋体" w:cs="宋体" w:hint="eastAsia"/>
          <w:b/>
          <w:kern w:val="0"/>
          <w:sz w:val="24"/>
        </w:rPr>
        <w:t xml:space="preserve">        </w:t>
      </w:r>
      <w:r>
        <w:rPr>
          <w:rFonts w:ascii="宋体" w:hAnsi="宋体" w:cs="宋体"/>
          <w:kern w:val="0"/>
          <w:sz w:val="24"/>
          <w:lang w:eastAsia="uk-UA"/>
        </w:rPr>
        <w:t>年</w:t>
      </w:r>
      <w:r>
        <w:rPr>
          <w:rFonts w:ascii="宋体" w:hAnsi="宋体" w:cs="宋体"/>
          <w:kern w:val="0"/>
          <w:sz w:val="24"/>
          <w:lang w:eastAsia="uk-UA"/>
        </w:rPr>
        <w:t xml:space="preserve">  </w:t>
      </w:r>
      <w:r>
        <w:rPr>
          <w:rFonts w:ascii="宋体" w:hAnsi="宋体" w:cs="宋体"/>
          <w:kern w:val="0"/>
          <w:sz w:val="24"/>
          <w:lang w:eastAsia="uk-UA"/>
        </w:rPr>
        <w:t>月</w:t>
      </w:r>
      <w:r>
        <w:rPr>
          <w:rFonts w:ascii="宋体" w:hAnsi="宋体" w:cs="宋体"/>
          <w:kern w:val="0"/>
          <w:sz w:val="24"/>
          <w:lang w:eastAsia="uk-UA"/>
        </w:rPr>
        <w:t xml:space="preserve">  </w:t>
      </w:r>
      <w:r>
        <w:rPr>
          <w:rFonts w:ascii="宋体" w:hAnsi="宋体" w:cs="宋体"/>
          <w:kern w:val="0"/>
          <w:sz w:val="24"/>
          <w:lang w:eastAsia="uk-UA"/>
        </w:rPr>
        <w:t>日</w:t>
      </w:r>
    </w:p>
    <w:p w:rsidR="00994AB1" w:rsidRDefault="00994AB1">
      <w:pPr>
        <w:widowControl/>
        <w:jc w:val="left"/>
        <w:rPr>
          <w:rFonts w:ascii="宋体" w:hAnsi="宋体" w:cs="宋体"/>
          <w:kern w:val="0"/>
          <w:sz w:val="24"/>
        </w:rPr>
      </w:pPr>
    </w:p>
    <w:p w:rsidR="00994AB1" w:rsidRDefault="00994AB1">
      <w:pPr>
        <w:widowControl/>
        <w:jc w:val="left"/>
        <w:rPr>
          <w:rFonts w:ascii="宋体" w:hAnsi="宋体" w:cs="宋体"/>
          <w:kern w:val="0"/>
          <w:sz w:val="24"/>
        </w:rPr>
      </w:pPr>
    </w:p>
    <w:p w:rsidR="00994AB1" w:rsidRDefault="00994AB1">
      <w:pPr>
        <w:ind w:right="960"/>
        <w:jc w:val="right"/>
        <w:rPr>
          <w:rFonts w:ascii="宋体" w:hAnsi="宋体" w:cs="黑体"/>
          <w:kern w:val="0"/>
          <w:szCs w:val="21"/>
        </w:rPr>
      </w:pP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851"/>
        <w:gridCol w:w="850"/>
        <w:gridCol w:w="851"/>
        <w:gridCol w:w="850"/>
        <w:gridCol w:w="851"/>
        <w:gridCol w:w="850"/>
        <w:gridCol w:w="851"/>
        <w:gridCol w:w="850"/>
        <w:gridCol w:w="873"/>
      </w:tblGrid>
      <w:tr w:rsidR="00994AB1">
        <w:trPr>
          <w:trHeight w:val="390"/>
        </w:trPr>
        <w:tc>
          <w:tcPr>
            <w:tcW w:w="9378" w:type="dxa"/>
            <w:gridSpan w:val="11"/>
            <w:vMerge w:val="restart"/>
            <w:vAlign w:val="center"/>
          </w:tcPr>
          <w:p w:rsidR="00994AB1" w:rsidRDefault="00CA0EAA">
            <w:pPr>
              <w:widowControl/>
              <w:jc w:val="left"/>
              <w:rPr>
                <w:rFonts w:ascii="黑体" w:eastAsia="黑体" w:hAnsi="黑体"/>
                <w:kern w:val="0"/>
                <w:szCs w:val="21"/>
                <w:lang w:eastAsia="uk-UA"/>
              </w:rPr>
            </w:pPr>
            <w:r>
              <w:rPr>
                <w:rFonts w:ascii="黑体" w:eastAsia="黑体" w:hAnsi="黑体" w:cs="黑体"/>
                <w:b/>
                <w:kern w:val="0"/>
                <w:szCs w:val="21"/>
                <w:lang w:eastAsia="uk-UA"/>
              </w:rPr>
              <w:t>本次校准所依据</w:t>
            </w:r>
            <w:r>
              <w:rPr>
                <w:rFonts w:ascii="黑体" w:eastAsia="黑体" w:hAnsi="黑体" w:cs="黑体"/>
                <w:b/>
                <w:kern w:val="0"/>
                <w:szCs w:val="21"/>
                <w:lang w:eastAsia="uk-UA"/>
              </w:rPr>
              <w:t>/</w:t>
            </w:r>
            <w:r>
              <w:rPr>
                <w:rFonts w:ascii="黑体" w:eastAsia="黑体" w:hAnsi="黑体" w:cs="黑体"/>
                <w:b/>
                <w:kern w:val="0"/>
                <w:szCs w:val="21"/>
                <w:lang w:eastAsia="uk-UA"/>
              </w:rPr>
              <w:t>参照的技术文件</w:t>
            </w:r>
            <w:r>
              <w:rPr>
                <w:rFonts w:ascii="黑体" w:eastAsia="黑体" w:hAnsi="黑体" w:cs="黑体" w:hint="eastAsia"/>
                <w:b/>
                <w:kern w:val="0"/>
                <w:szCs w:val="21"/>
              </w:rPr>
              <w:t>：</w:t>
            </w:r>
            <w:r>
              <w:rPr>
                <w:rFonts w:ascii="宋体" w:hAnsi="宋体" w:cs="宋体" w:hint="eastAsia"/>
                <w:kern w:val="0"/>
                <w:szCs w:val="21"/>
              </w:rPr>
              <w:t xml:space="preserve">JJF XXXX-XXXX </w:t>
            </w:r>
            <w:r>
              <w:rPr>
                <w:rFonts w:ascii="宋体" w:hAnsi="宋体" w:cs="宋体"/>
                <w:kern w:val="0"/>
                <w:szCs w:val="21"/>
                <w:lang w:eastAsia="uk-UA"/>
              </w:rPr>
              <w:t>《指重表</w:t>
            </w:r>
            <w:r>
              <w:rPr>
                <w:rFonts w:ascii="宋体" w:hAnsi="宋体" w:cs="宋体" w:hint="eastAsia"/>
                <w:kern w:val="0"/>
                <w:szCs w:val="21"/>
              </w:rPr>
              <w:t>在线</w:t>
            </w:r>
            <w:r>
              <w:rPr>
                <w:rFonts w:ascii="宋体" w:hAnsi="宋体" w:cs="宋体"/>
                <w:kern w:val="0"/>
                <w:szCs w:val="21"/>
                <w:lang w:eastAsia="uk-UA"/>
              </w:rPr>
              <w:t>校准</w:t>
            </w:r>
            <w:r>
              <w:rPr>
                <w:rFonts w:ascii="宋体" w:hAnsi="宋体" w:cs="宋体" w:hint="eastAsia"/>
                <w:kern w:val="0"/>
                <w:szCs w:val="21"/>
              </w:rPr>
              <w:t>规范</w:t>
            </w:r>
            <w:r>
              <w:rPr>
                <w:rFonts w:ascii="宋体" w:hAnsi="宋体" w:cs="宋体"/>
                <w:kern w:val="0"/>
                <w:szCs w:val="21"/>
                <w:lang w:eastAsia="uk-UA"/>
              </w:rPr>
              <w:t>》</w:t>
            </w:r>
          </w:p>
          <w:p w:rsidR="00994AB1" w:rsidRDefault="00CA0EAA">
            <w:pPr>
              <w:widowControl/>
              <w:jc w:val="left"/>
              <w:rPr>
                <w:rFonts w:ascii="黑体" w:eastAsia="黑体" w:hAnsi="黑体"/>
                <w:b/>
                <w:kern w:val="0"/>
                <w:szCs w:val="21"/>
              </w:rPr>
            </w:pPr>
            <w:r>
              <w:rPr>
                <w:rFonts w:ascii="黑体" w:eastAsia="黑体" w:hAnsi="黑体" w:cs="黑体"/>
                <w:b/>
                <w:kern w:val="0"/>
                <w:szCs w:val="21"/>
                <w:lang w:eastAsia="uk-UA"/>
              </w:rPr>
              <w:t>本次校准所使用的</w:t>
            </w:r>
            <w:r>
              <w:rPr>
                <w:rFonts w:ascii="黑体" w:eastAsia="黑体" w:hAnsi="黑体" w:cs="黑体" w:hint="eastAsia"/>
                <w:b/>
                <w:kern w:val="0"/>
                <w:szCs w:val="21"/>
              </w:rPr>
              <w:t>主要</w:t>
            </w:r>
            <w:r>
              <w:rPr>
                <w:rFonts w:ascii="黑体" w:eastAsia="黑体" w:hAnsi="黑体" w:cs="黑体"/>
                <w:b/>
                <w:kern w:val="0"/>
                <w:szCs w:val="21"/>
                <w:lang w:eastAsia="uk-UA"/>
              </w:rPr>
              <w:t>计量标准器具</w:t>
            </w:r>
            <w:r>
              <w:rPr>
                <w:rFonts w:ascii="黑体" w:eastAsia="黑体" w:hAnsi="黑体" w:cs="黑体" w:hint="eastAsia"/>
                <w:b/>
                <w:kern w:val="0"/>
                <w:szCs w:val="21"/>
              </w:rPr>
              <w:t>：</w:t>
            </w:r>
          </w:p>
          <w:p w:rsidR="00994AB1" w:rsidRDefault="00CA0EAA">
            <w:pPr>
              <w:widowControl/>
              <w:ind w:firstLine="420"/>
              <w:jc w:val="left"/>
              <w:rPr>
                <w:rFonts w:ascii="宋体" w:hAnsi="宋体" w:cs="宋体"/>
                <w:kern w:val="0"/>
                <w:szCs w:val="21"/>
              </w:rPr>
            </w:pPr>
            <w:r>
              <w:rPr>
                <w:rFonts w:ascii="宋体" w:hAnsi="宋体" w:cs="宋体"/>
                <w:kern w:val="0"/>
                <w:szCs w:val="21"/>
                <w:lang w:eastAsia="uk-UA"/>
              </w:rPr>
              <w:t>名称：</w:t>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型号</w:t>
            </w:r>
            <w:r>
              <w:rPr>
                <w:rFonts w:ascii="宋体" w:hAnsi="宋体" w:cs="宋体"/>
                <w:kern w:val="0"/>
                <w:szCs w:val="21"/>
                <w:lang w:eastAsia="uk-UA"/>
              </w:rPr>
              <w:t>/</w:t>
            </w:r>
            <w:r>
              <w:rPr>
                <w:rFonts w:ascii="宋体" w:hAnsi="宋体" w:cs="宋体"/>
                <w:kern w:val="0"/>
                <w:szCs w:val="21"/>
                <w:lang w:eastAsia="uk-UA"/>
              </w:rPr>
              <w:t>编号：</w:t>
            </w:r>
            <w:r>
              <w:rPr>
                <w:rFonts w:ascii="宋体" w:hAnsi="宋体" w:cs="宋体" w:hint="eastAsia"/>
                <w:kern w:val="0"/>
                <w:szCs w:val="21"/>
              </w:rPr>
              <w:t xml:space="preserve">          </w:t>
            </w:r>
            <w:r>
              <w:rPr>
                <w:rFonts w:ascii="宋体" w:hAnsi="宋体" w:cs="宋体"/>
                <w:kern w:val="0"/>
                <w:szCs w:val="21"/>
                <w:lang w:eastAsia="uk-UA"/>
              </w:rPr>
              <w:tab/>
            </w:r>
            <w:r>
              <w:rPr>
                <w:rFonts w:ascii="宋体" w:hAnsi="宋体" w:cs="宋体"/>
                <w:kern w:val="0"/>
                <w:szCs w:val="21"/>
                <w:lang w:eastAsia="uk-UA"/>
              </w:rPr>
              <w:t>测量范围：</w:t>
            </w:r>
          </w:p>
          <w:p w:rsidR="00994AB1" w:rsidRDefault="00CA0EAA">
            <w:pPr>
              <w:widowControl/>
              <w:ind w:firstLine="420"/>
              <w:jc w:val="left"/>
              <w:rPr>
                <w:rFonts w:ascii="宋体" w:hAnsi="宋体" w:cs="宋体"/>
                <w:kern w:val="0"/>
                <w:szCs w:val="21"/>
              </w:rPr>
            </w:pPr>
            <w:r>
              <w:rPr>
                <w:rFonts w:ascii="宋体" w:hAnsi="宋体" w:cs="宋体"/>
                <w:kern w:val="0"/>
                <w:szCs w:val="21"/>
                <w:lang w:eastAsia="uk-UA"/>
              </w:rPr>
              <w:t>不确定度</w:t>
            </w:r>
            <w:r>
              <w:rPr>
                <w:rFonts w:ascii="宋体" w:hAnsi="宋体" w:cs="宋体"/>
                <w:kern w:val="0"/>
                <w:szCs w:val="21"/>
                <w:lang w:eastAsia="uk-UA"/>
              </w:rPr>
              <w:t>/</w:t>
            </w:r>
            <w:r>
              <w:rPr>
                <w:rFonts w:ascii="宋体" w:hAnsi="宋体" w:cs="宋体"/>
                <w:kern w:val="0"/>
                <w:szCs w:val="21"/>
                <w:lang w:eastAsia="uk-UA"/>
              </w:rPr>
              <w:t>准确度</w:t>
            </w:r>
            <w:r>
              <w:rPr>
                <w:rFonts w:ascii="宋体" w:hAnsi="宋体" w:cs="宋体"/>
                <w:kern w:val="0"/>
                <w:szCs w:val="21"/>
                <w:lang w:eastAsia="uk-UA"/>
              </w:rPr>
              <w:t>/</w:t>
            </w:r>
            <w:r>
              <w:rPr>
                <w:rFonts w:ascii="宋体" w:hAnsi="宋体" w:cs="宋体"/>
                <w:kern w:val="0"/>
                <w:szCs w:val="21"/>
                <w:lang w:eastAsia="uk-UA"/>
              </w:rPr>
              <w:t>最大允许误差：</w:t>
            </w:r>
            <w:r>
              <w:rPr>
                <w:rFonts w:ascii="宋体" w:hAnsi="宋体" w:cs="宋体" w:hint="eastAsia"/>
                <w:kern w:val="0"/>
                <w:szCs w:val="21"/>
              </w:rPr>
              <w:t xml:space="preserve">    </w:t>
            </w:r>
            <w:r>
              <w:rPr>
                <w:rFonts w:ascii="宋体" w:hAnsi="宋体" w:cs="宋体"/>
                <w:kern w:val="0"/>
                <w:szCs w:val="21"/>
                <w:lang w:eastAsia="uk-UA"/>
              </w:rPr>
              <w:t>证书编号：</w:t>
            </w:r>
            <w:r>
              <w:rPr>
                <w:rFonts w:ascii="宋体" w:hAnsi="宋体" w:cs="宋体" w:hint="eastAsia"/>
                <w:kern w:val="0"/>
                <w:szCs w:val="21"/>
              </w:rPr>
              <w:t xml:space="preserve">         </w:t>
            </w:r>
            <w:r>
              <w:rPr>
                <w:rFonts w:ascii="宋体" w:hAnsi="宋体" w:cs="宋体"/>
                <w:kern w:val="0"/>
                <w:szCs w:val="21"/>
                <w:lang w:eastAsia="uk-UA"/>
              </w:rPr>
              <w:t>有效期：</w:t>
            </w:r>
          </w:p>
          <w:p w:rsidR="00994AB1" w:rsidRDefault="00CA0EAA">
            <w:pPr>
              <w:widowControl/>
              <w:jc w:val="left"/>
              <w:rPr>
                <w:rFonts w:ascii="黑体" w:eastAsia="黑体" w:hAnsi="黑体" w:cs="宋体"/>
                <w:kern w:val="0"/>
                <w:szCs w:val="21"/>
                <w:lang w:eastAsia="uk-UA"/>
              </w:rPr>
            </w:pPr>
            <w:r>
              <w:rPr>
                <w:rFonts w:ascii="黑体" w:eastAsia="黑体" w:hAnsi="黑体" w:cs="宋体"/>
                <w:b/>
                <w:kern w:val="0"/>
                <w:szCs w:val="21"/>
                <w:lang w:eastAsia="uk-UA"/>
              </w:rPr>
              <w:t>溯源性</w:t>
            </w:r>
            <w:r>
              <w:rPr>
                <w:rFonts w:ascii="黑体" w:eastAsia="黑体" w:hAnsi="黑体" w:cs="宋体" w:hint="eastAsia"/>
                <w:b/>
                <w:kern w:val="0"/>
                <w:szCs w:val="21"/>
              </w:rPr>
              <w:t>：</w:t>
            </w:r>
            <w:r>
              <w:rPr>
                <w:rFonts w:ascii="宋体" w:hAnsi="宋体" w:cs="宋体"/>
                <w:kern w:val="0"/>
                <w:szCs w:val="21"/>
                <w:lang w:eastAsia="uk-UA"/>
              </w:rPr>
              <w:t>本次检测所使用的计量标准均可溯源到国家计量基准</w:t>
            </w:r>
          </w:p>
          <w:p w:rsidR="00994AB1" w:rsidRDefault="00CA0EAA">
            <w:pPr>
              <w:widowControl/>
              <w:jc w:val="left"/>
              <w:rPr>
                <w:rFonts w:ascii="黑体" w:eastAsia="黑体" w:hAnsi="黑体"/>
                <w:b/>
                <w:kern w:val="0"/>
                <w:szCs w:val="21"/>
              </w:rPr>
            </w:pPr>
            <w:r>
              <w:rPr>
                <w:rFonts w:ascii="黑体" w:eastAsia="黑体" w:hAnsi="黑体" w:cs="黑体" w:hint="eastAsia"/>
                <w:b/>
                <w:kern w:val="0"/>
                <w:szCs w:val="21"/>
              </w:rPr>
              <w:t>本次校准</w:t>
            </w:r>
            <w:r>
              <w:rPr>
                <w:rFonts w:ascii="黑体" w:eastAsia="黑体" w:hAnsi="黑体" w:cs="黑体"/>
                <w:b/>
                <w:kern w:val="0"/>
                <w:szCs w:val="21"/>
                <w:lang w:eastAsia="uk-UA"/>
              </w:rPr>
              <w:t>环境条件</w:t>
            </w:r>
            <w:r>
              <w:rPr>
                <w:rFonts w:ascii="黑体" w:eastAsia="黑体" w:hAnsi="黑体" w:cs="黑体" w:hint="eastAsia"/>
                <w:b/>
                <w:kern w:val="0"/>
                <w:szCs w:val="21"/>
              </w:rPr>
              <w:t>：</w:t>
            </w:r>
          </w:p>
          <w:p w:rsidR="00994AB1" w:rsidRDefault="00CA0EAA">
            <w:pPr>
              <w:widowControl/>
              <w:jc w:val="left"/>
              <w:rPr>
                <w:rFonts w:ascii="宋体" w:hAnsi="宋体"/>
                <w:kern w:val="0"/>
                <w:szCs w:val="21"/>
                <w:lang w:eastAsia="uk-UA"/>
              </w:rPr>
            </w:pPr>
            <w:r>
              <w:rPr>
                <w:rFonts w:ascii="黑体" w:eastAsia="黑体" w:hAnsi="黑体" w:cs="宋体"/>
                <w:kern w:val="0"/>
                <w:szCs w:val="21"/>
                <w:lang w:eastAsia="uk-UA"/>
              </w:rPr>
              <w:t xml:space="preserve"> </w:t>
            </w:r>
            <w:r>
              <w:rPr>
                <w:rFonts w:ascii="黑体" w:eastAsia="黑体" w:hAnsi="黑体" w:cs="宋体" w:hint="eastAsia"/>
                <w:kern w:val="0"/>
                <w:szCs w:val="21"/>
              </w:rPr>
              <w:t xml:space="preserve">  </w:t>
            </w:r>
            <w:r>
              <w:rPr>
                <w:rFonts w:ascii="宋体" w:hAnsi="宋体" w:cs="宋体" w:hint="eastAsia"/>
                <w:kern w:val="0"/>
                <w:szCs w:val="21"/>
              </w:rPr>
              <w:t xml:space="preserve"> </w:t>
            </w:r>
            <w:r>
              <w:rPr>
                <w:rFonts w:ascii="宋体" w:hAnsi="宋体" w:cs="宋体"/>
                <w:kern w:val="0"/>
                <w:szCs w:val="21"/>
                <w:lang w:eastAsia="uk-UA"/>
              </w:rPr>
              <w:t>温度</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w:t>
            </w:r>
            <w:r>
              <w:rPr>
                <w:rFonts w:ascii="宋体" w:hAnsi="宋体" w:cs="宋体"/>
                <w:kern w:val="0"/>
                <w:szCs w:val="21"/>
                <w:lang w:eastAsia="uk-UA"/>
              </w:rPr>
              <w:tab/>
            </w:r>
            <w:r>
              <w:rPr>
                <w:rFonts w:ascii="宋体" w:hAnsi="宋体" w:cs="宋体" w:hint="eastAsia"/>
                <w:kern w:val="0"/>
                <w:szCs w:val="21"/>
              </w:rPr>
              <w:t xml:space="preserve"> </w:t>
            </w:r>
            <w:r>
              <w:rPr>
                <w:rFonts w:ascii="宋体" w:hAnsi="宋体" w:cs="宋体"/>
                <w:kern w:val="0"/>
                <w:szCs w:val="21"/>
                <w:lang w:eastAsia="uk-UA"/>
              </w:rPr>
              <w:t>相对湿度</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%RH</w:t>
            </w:r>
            <w:r>
              <w:rPr>
                <w:rFonts w:ascii="宋体" w:hAnsi="宋体" w:cs="宋体"/>
                <w:kern w:val="0"/>
                <w:szCs w:val="21"/>
                <w:lang w:eastAsia="uk-UA"/>
              </w:rPr>
              <w:tab/>
            </w:r>
            <w:r>
              <w:rPr>
                <w:rFonts w:ascii="宋体" w:hAnsi="宋体" w:cs="宋体"/>
                <w:kern w:val="0"/>
                <w:szCs w:val="21"/>
                <w:lang w:eastAsia="uk-UA"/>
              </w:rPr>
              <w:tab/>
            </w:r>
            <w:r>
              <w:rPr>
                <w:rFonts w:ascii="宋体" w:hAnsi="宋体" w:cs="宋体"/>
                <w:kern w:val="0"/>
                <w:szCs w:val="21"/>
                <w:lang w:eastAsia="uk-UA"/>
              </w:rPr>
              <w:t>其它</w:t>
            </w:r>
            <w:r>
              <w:rPr>
                <w:rFonts w:ascii="宋体" w:hAnsi="宋体" w:cs="宋体"/>
                <w:kern w:val="0"/>
                <w:szCs w:val="21"/>
                <w:lang w:eastAsia="uk-UA"/>
              </w:rPr>
              <w:t>:</w:t>
            </w:r>
          </w:p>
          <w:p w:rsidR="00994AB1" w:rsidRDefault="00CA0EAA">
            <w:pPr>
              <w:widowControl/>
              <w:jc w:val="left"/>
              <w:rPr>
                <w:rFonts w:ascii="黑体" w:eastAsia="黑体" w:hAnsi="黑体"/>
                <w:b/>
                <w:kern w:val="0"/>
                <w:sz w:val="24"/>
              </w:rPr>
            </w:pPr>
            <w:r>
              <w:rPr>
                <w:rFonts w:ascii="黑体" w:eastAsia="黑体" w:hAnsi="黑体" w:cs="黑体" w:hint="eastAsia"/>
                <w:b/>
                <w:kern w:val="0"/>
                <w:szCs w:val="21"/>
              </w:rPr>
              <w:t>本次</w:t>
            </w:r>
            <w:r>
              <w:rPr>
                <w:rFonts w:ascii="黑体" w:eastAsia="黑体" w:hAnsi="黑体" w:cs="黑体"/>
                <w:b/>
                <w:kern w:val="0"/>
                <w:szCs w:val="21"/>
                <w:lang w:eastAsia="uk-UA"/>
              </w:rPr>
              <w:t>检测</w:t>
            </w:r>
            <w:r>
              <w:rPr>
                <w:rFonts w:ascii="黑体" w:eastAsia="黑体" w:hAnsi="黑体" w:cs="宋体"/>
                <w:b/>
                <w:kern w:val="0"/>
                <w:szCs w:val="21"/>
                <w:lang w:eastAsia="uk-UA"/>
              </w:rPr>
              <w:t>地点</w:t>
            </w:r>
            <w:r>
              <w:rPr>
                <w:rFonts w:ascii="黑体" w:eastAsia="黑体" w:hAnsi="黑体" w:cs="宋体" w:hint="eastAsia"/>
                <w:b/>
                <w:kern w:val="0"/>
                <w:szCs w:val="21"/>
              </w:rPr>
              <w:t>：</w:t>
            </w: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ign w:val="center"/>
          </w:tcPr>
          <w:p w:rsidR="00994AB1" w:rsidRDefault="00994AB1">
            <w:pPr>
              <w:widowControl/>
              <w:jc w:val="left"/>
              <w:rPr>
                <w:rFonts w:ascii="黑体" w:eastAsia="黑体" w:hAnsi="黑体"/>
                <w:kern w:val="0"/>
                <w:sz w:val="24"/>
                <w:lang w:eastAsia="uk-UA"/>
              </w:rPr>
            </w:pPr>
          </w:p>
        </w:tc>
      </w:tr>
      <w:tr w:rsidR="00994AB1">
        <w:trPr>
          <w:trHeight w:val="312"/>
        </w:trPr>
        <w:tc>
          <w:tcPr>
            <w:tcW w:w="9378" w:type="dxa"/>
            <w:gridSpan w:val="11"/>
            <w:vMerge w:val="restart"/>
            <w:vAlign w:val="center"/>
          </w:tcPr>
          <w:p w:rsidR="00994AB1" w:rsidRDefault="00CA0EAA">
            <w:pPr>
              <w:widowControl/>
              <w:jc w:val="left"/>
              <w:rPr>
                <w:rFonts w:ascii="宋体" w:hAnsi="宋体" w:cs="宋体"/>
                <w:kern w:val="0"/>
                <w:szCs w:val="21"/>
              </w:rPr>
            </w:pPr>
            <w:r>
              <w:rPr>
                <w:rFonts w:ascii="宋体" w:hAnsi="宋体" w:cs="宋体" w:hint="eastAsia"/>
                <w:kern w:val="0"/>
                <w:szCs w:val="21"/>
              </w:rPr>
              <w:t>配套重量指示仪表盘参数</w:t>
            </w:r>
          </w:p>
          <w:p w:rsidR="00994AB1" w:rsidRDefault="00CA0EAA">
            <w:pPr>
              <w:widowControl/>
              <w:jc w:val="left"/>
              <w:rPr>
                <w:rFonts w:ascii="宋体" w:hAnsi="宋体"/>
                <w:kern w:val="0"/>
                <w:szCs w:val="21"/>
              </w:rPr>
            </w:pPr>
            <w:r>
              <w:rPr>
                <w:rFonts w:ascii="宋体" w:hAnsi="宋体" w:cs="宋体" w:hint="eastAsia"/>
                <w:kern w:val="0"/>
                <w:szCs w:val="21"/>
                <w:lang w:eastAsia="uk-UA"/>
              </w:rPr>
              <w:t>最大死绳拉力</w:t>
            </w:r>
            <w:r>
              <w:rPr>
                <w:rFonts w:ascii="宋体" w:hAnsi="宋体" w:cs="Arial"/>
                <w:kern w:val="0"/>
                <w:szCs w:val="21"/>
                <w:lang w:eastAsia="uk-UA"/>
              </w:rPr>
              <w:t>:</w:t>
            </w:r>
            <w:r>
              <w:rPr>
                <w:rFonts w:ascii="宋体" w:hAnsi="宋体" w:cs="Arial" w:hint="eastAsia"/>
                <w:kern w:val="0"/>
                <w:szCs w:val="21"/>
              </w:rPr>
              <w:t xml:space="preserve">        </w:t>
            </w:r>
            <w:r>
              <w:rPr>
                <w:rFonts w:ascii="宋体" w:hAnsi="宋体" w:cs="Arial"/>
                <w:kern w:val="0"/>
                <w:szCs w:val="21"/>
                <w:lang w:eastAsia="uk-UA"/>
              </w:rPr>
              <w:t xml:space="preserve"> </w:t>
            </w:r>
            <w:proofErr w:type="spellStart"/>
            <w:r>
              <w:rPr>
                <w:rFonts w:ascii="宋体" w:hAnsi="宋体" w:cs="Arial"/>
                <w:kern w:val="0"/>
                <w:szCs w:val="21"/>
                <w:lang w:eastAsia="uk-UA"/>
              </w:rPr>
              <w:t>kN</w:t>
            </w:r>
            <w:proofErr w:type="spellEnd"/>
          </w:p>
          <w:p w:rsidR="00994AB1" w:rsidRDefault="00CA0EAA">
            <w:pPr>
              <w:widowControl/>
              <w:rPr>
                <w:rFonts w:ascii="宋体" w:hAnsi="宋体" w:cs="Arial"/>
                <w:b/>
                <w:kern w:val="0"/>
                <w:szCs w:val="21"/>
              </w:rPr>
            </w:pPr>
            <w:r>
              <w:rPr>
                <w:rFonts w:ascii="宋体" w:hAnsi="宋体" w:cs="宋体" w:hint="eastAsia"/>
                <w:kern w:val="0"/>
                <w:szCs w:val="21"/>
                <w:lang w:eastAsia="uk-UA"/>
              </w:rPr>
              <w:t>配套表盘股绳</w:t>
            </w:r>
            <w:r>
              <w:rPr>
                <w:rFonts w:ascii="宋体" w:hAnsi="宋体" w:cs="Arial"/>
                <w:kern w:val="0"/>
                <w:szCs w:val="21"/>
                <w:lang w:eastAsia="uk-UA"/>
              </w:rPr>
              <w:t>:</w:t>
            </w:r>
          </w:p>
          <w:p w:rsidR="00994AB1" w:rsidRDefault="00CA0EAA">
            <w:pPr>
              <w:widowControl/>
              <w:jc w:val="center"/>
              <w:rPr>
                <w:rFonts w:ascii="黑体" w:eastAsia="黑体" w:hAnsi="黑体"/>
                <w:kern w:val="0"/>
                <w:szCs w:val="21"/>
              </w:rPr>
            </w:pPr>
            <w:r>
              <w:rPr>
                <w:rFonts w:ascii="黑体" w:eastAsia="黑体" w:hAnsi="黑体" w:cs="Arial" w:hint="eastAsia"/>
                <w:kern w:val="0"/>
                <w:szCs w:val="21"/>
              </w:rPr>
              <w:t>校准数据</w:t>
            </w:r>
            <w:r>
              <w:rPr>
                <w:rFonts w:ascii="黑体" w:eastAsia="黑体" w:hAnsi="黑体" w:cs="Arial" w:hint="eastAsia"/>
                <w:kern w:val="0"/>
                <w:szCs w:val="21"/>
              </w:rPr>
              <w:t>/</w:t>
            </w:r>
            <w:r>
              <w:rPr>
                <w:rFonts w:ascii="黑体" w:eastAsia="黑体" w:hAnsi="黑体" w:cs="Arial" w:hint="eastAsia"/>
                <w:kern w:val="0"/>
                <w:szCs w:val="21"/>
              </w:rPr>
              <w:t>结果</w:t>
            </w:r>
          </w:p>
        </w:tc>
      </w:tr>
      <w:tr w:rsidR="00994AB1">
        <w:trPr>
          <w:trHeight w:val="312"/>
        </w:trPr>
        <w:tc>
          <w:tcPr>
            <w:tcW w:w="9378" w:type="dxa"/>
            <w:gridSpan w:val="11"/>
            <w:vMerge/>
          </w:tcPr>
          <w:p w:rsidR="00994AB1" w:rsidRDefault="00994AB1">
            <w:pPr>
              <w:widowControl/>
              <w:jc w:val="left"/>
              <w:rPr>
                <w:rFonts w:ascii="宋体" w:hAnsi="宋体"/>
                <w:kern w:val="0"/>
                <w:szCs w:val="21"/>
                <w:lang w:eastAsia="uk-UA"/>
              </w:rPr>
            </w:pPr>
          </w:p>
        </w:tc>
      </w:tr>
      <w:tr w:rsidR="00994AB1">
        <w:trPr>
          <w:trHeight w:val="312"/>
        </w:trPr>
        <w:tc>
          <w:tcPr>
            <w:tcW w:w="9378" w:type="dxa"/>
            <w:gridSpan w:val="11"/>
            <w:vMerge/>
          </w:tcPr>
          <w:p w:rsidR="00994AB1" w:rsidRDefault="00994AB1">
            <w:pPr>
              <w:widowControl/>
              <w:jc w:val="left"/>
              <w:rPr>
                <w:rFonts w:ascii="宋体" w:hAnsi="宋体"/>
                <w:kern w:val="0"/>
                <w:szCs w:val="21"/>
                <w:lang w:eastAsia="uk-UA"/>
              </w:rPr>
            </w:pPr>
          </w:p>
        </w:tc>
      </w:tr>
      <w:tr w:rsidR="00994AB1">
        <w:trPr>
          <w:trHeight w:val="460"/>
        </w:trPr>
        <w:tc>
          <w:tcPr>
            <w:tcW w:w="851" w:type="dxa"/>
            <w:vMerge w:val="restart"/>
            <w:vAlign w:val="center"/>
          </w:tcPr>
          <w:p w:rsidR="00994AB1" w:rsidRDefault="00CA0EAA">
            <w:pPr>
              <w:widowControl/>
              <w:jc w:val="center"/>
              <w:rPr>
                <w:rFonts w:ascii="宋体" w:hAnsi="宋体"/>
                <w:kern w:val="0"/>
                <w:szCs w:val="21"/>
                <w:lang w:eastAsia="uk-UA"/>
              </w:rPr>
            </w:pPr>
            <w:r>
              <w:rPr>
                <w:rFonts w:ascii="宋体" w:hAnsi="宋体" w:cs="宋体" w:hint="eastAsia"/>
                <w:kern w:val="0"/>
                <w:szCs w:val="21"/>
              </w:rPr>
              <w:t>标准压力值（</w:t>
            </w:r>
            <w:r>
              <w:rPr>
                <w:rFonts w:ascii="宋体" w:hAnsi="宋体" w:cs="宋体"/>
                <w:kern w:val="0"/>
                <w:szCs w:val="21"/>
                <w:lang w:eastAsia="uk-UA"/>
              </w:rPr>
              <w:t>MPa</w:t>
            </w:r>
            <w:r>
              <w:rPr>
                <w:rFonts w:ascii="宋体" w:hAnsi="宋体" w:cs="宋体" w:hint="eastAsia"/>
                <w:kern w:val="0"/>
                <w:szCs w:val="21"/>
              </w:rPr>
              <w:t>）</w:t>
            </w:r>
          </w:p>
        </w:tc>
        <w:tc>
          <w:tcPr>
            <w:tcW w:w="850" w:type="dxa"/>
            <w:vMerge w:val="restart"/>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对应</w:t>
            </w:r>
          </w:p>
          <w:p w:rsidR="00994AB1" w:rsidRDefault="00CA0EAA">
            <w:pPr>
              <w:widowControl/>
              <w:jc w:val="center"/>
              <w:rPr>
                <w:rFonts w:ascii="宋体" w:hAnsi="宋体"/>
                <w:kern w:val="0"/>
                <w:szCs w:val="21"/>
                <w:lang w:eastAsia="uk-UA"/>
              </w:rPr>
            </w:pPr>
            <w:r>
              <w:rPr>
                <w:rFonts w:ascii="宋体" w:hAnsi="宋体" w:cs="宋体" w:hint="eastAsia"/>
                <w:kern w:val="0"/>
                <w:szCs w:val="21"/>
              </w:rPr>
              <w:t>标准</w:t>
            </w:r>
            <w:r>
              <w:rPr>
                <w:rFonts w:ascii="宋体" w:hAnsi="宋体" w:cs="宋体"/>
                <w:kern w:val="0"/>
                <w:szCs w:val="21"/>
                <w:lang w:eastAsia="uk-UA"/>
              </w:rPr>
              <w:t>值</w:t>
            </w:r>
          </w:p>
          <w:p w:rsidR="00994AB1" w:rsidRDefault="00CA0EAA">
            <w:pPr>
              <w:widowControl/>
              <w:jc w:val="center"/>
              <w:rPr>
                <w:rFonts w:ascii="宋体" w:hAnsi="宋体"/>
                <w:kern w:val="0"/>
                <w:szCs w:val="21"/>
                <w:lang w:eastAsia="uk-UA"/>
              </w:rPr>
            </w:pPr>
            <w:r>
              <w:rPr>
                <w:rFonts w:ascii="宋体" w:hAnsi="宋体" w:cs="宋体" w:hint="eastAsia"/>
                <w:kern w:val="0"/>
                <w:szCs w:val="21"/>
              </w:rPr>
              <w:t>（</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c>
          <w:tcPr>
            <w:tcW w:w="5103" w:type="dxa"/>
            <w:gridSpan w:val="6"/>
            <w:vAlign w:val="center"/>
          </w:tcPr>
          <w:p w:rsidR="00994AB1" w:rsidRDefault="00CA0EAA">
            <w:pPr>
              <w:widowControl/>
              <w:jc w:val="center"/>
              <w:rPr>
                <w:rFonts w:ascii="宋体" w:hAnsi="宋体"/>
                <w:kern w:val="0"/>
                <w:szCs w:val="21"/>
                <w:lang w:eastAsia="uk-UA"/>
              </w:rPr>
            </w:pPr>
            <w:r>
              <w:rPr>
                <w:rFonts w:ascii="宋体" w:hAnsi="宋体" w:cs="宋体" w:hint="eastAsia"/>
                <w:kern w:val="0"/>
                <w:szCs w:val="21"/>
              </w:rPr>
              <w:t>被检仪表轻敲后</w:t>
            </w:r>
            <w:r>
              <w:rPr>
                <w:rFonts w:ascii="宋体" w:hAnsi="宋体" w:cs="宋体"/>
                <w:kern w:val="0"/>
                <w:szCs w:val="21"/>
                <w:lang w:eastAsia="uk-UA"/>
              </w:rPr>
              <w:t>示值</w:t>
            </w:r>
            <w:r>
              <w:rPr>
                <w:rFonts w:ascii="宋体" w:hAnsi="宋体" w:cs="宋体" w:hint="eastAsia"/>
                <w:kern w:val="0"/>
                <w:szCs w:val="21"/>
              </w:rPr>
              <w:t>（</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c>
          <w:tcPr>
            <w:tcW w:w="2574" w:type="dxa"/>
            <w:gridSpan w:val="3"/>
            <w:vAlign w:val="center"/>
          </w:tcPr>
          <w:p w:rsidR="00994AB1" w:rsidRDefault="00CA0EAA">
            <w:pPr>
              <w:widowControl/>
              <w:jc w:val="center"/>
              <w:rPr>
                <w:rFonts w:ascii="宋体" w:hAnsi="宋体"/>
                <w:kern w:val="0"/>
                <w:szCs w:val="21"/>
              </w:rPr>
            </w:pPr>
            <w:r>
              <w:rPr>
                <w:rFonts w:ascii="宋体" w:hAnsi="宋体" w:cs="宋体" w:hint="eastAsia"/>
                <w:kern w:val="0"/>
                <w:szCs w:val="21"/>
              </w:rPr>
              <w:t>示值误差（</w:t>
            </w:r>
            <w:proofErr w:type="spellStart"/>
            <w:r>
              <w:rPr>
                <w:rFonts w:ascii="宋体" w:hAnsi="宋体" w:cs="宋体"/>
                <w:kern w:val="0"/>
                <w:szCs w:val="21"/>
                <w:lang w:eastAsia="uk-UA"/>
              </w:rPr>
              <w:t>kN</w:t>
            </w:r>
            <w:proofErr w:type="spellEnd"/>
            <w:r>
              <w:rPr>
                <w:rFonts w:ascii="宋体" w:hAnsi="宋体" w:cs="宋体" w:hint="eastAsia"/>
                <w:kern w:val="0"/>
                <w:szCs w:val="21"/>
              </w:rPr>
              <w:t>）</w:t>
            </w:r>
          </w:p>
        </w:tc>
      </w:tr>
      <w:tr w:rsidR="00994AB1">
        <w:trPr>
          <w:trHeight w:val="460"/>
        </w:trPr>
        <w:tc>
          <w:tcPr>
            <w:tcW w:w="851" w:type="dxa"/>
            <w:vMerge/>
          </w:tcPr>
          <w:p w:rsidR="00994AB1" w:rsidRDefault="00994AB1">
            <w:pPr>
              <w:widowControl/>
              <w:jc w:val="left"/>
              <w:rPr>
                <w:rFonts w:ascii="宋体" w:hAnsi="宋体"/>
                <w:kern w:val="0"/>
                <w:szCs w:val="21"/>
                <w:lang w:eastAsia="uk-UA"/>
              </w:rPr>
            </w:pPr>
          </w:p>
        </w:tc>
        <w:tc>
          <w:tcPr>
            <w:tcW w:w="850" w:type="dxa"/>
            <w:vMerge/>
          </w:tcPr>
          <w:p w:rsidR="00994AB1" w:rsidRDefault="00994AB1">
            <w:pPr>
              <w:widowControl/>
              <w:jc w:val="left"/>
              <w:rPr>
                <w:rFonts w:ascii="宋体" w:hAnsi="宋体"/>
                <w:kern w:val="0"/>
                <w:szCs w:val="21"/>
                <w:lang w:eastAsia="uk-UA"/>
              </w:rPr>
            </w:pPr>
          </w:p>
        </w:tc>
        <w:tc>
          <w:tcPr>
            <w:tcW w:w="1701" w:type="dxa"/>
            <w:gridSpan w:val="2"/>
            <w:vAlign w:val="center"/>
          </w:tcPr>
          <w:p w:rsidR="00994AB1" w:rsidRDefault="00CA0EAA">
            <w:pPr>
              <w:widowControl/>
              <w:jc w:val="center"/>
              <w:rPr>
                <w:rFonts w:ascii="宋体" w:hAnsi="宋体"/>
                <w:kern w:val="0"/>
                <w:szCs w:val="21"/>
              </w:rPr>
            </w:pPr>
            <w:r>
              <w:rPr>
                <w:rFonts w:ascii="宋体" w:hAnsi="宋体" w:cs="宋体" w:hint="eastAsia"/>
                <w:kern w:val="0"/>
                <w:szCs w:val="21"/>
              </w:rPr>
              <w:t>悬重</w:t>
            </w:r>
          </w:p>
        </w:tc>
        <w:tc>
          <w:tcPr>
            <w:tcW w:w="1701" w:type="dxa"/>
            <w:gridSpan w:val="2"/>
            <w:vAlign w:val="center"/>
          </w:tcPr>
          <w:p w:rsidR="00994AB1" w:rsidRDefault="00CA0EAA">
            <w:pPr>
              <w:widowControl/>
              <w:jc w:val="center"/>
              <w:rPr>
                <w:rFonts w:ascii="宋体" w:hAnsi="宋体"/>
                <w:kern w:val="0"/>
                <w:szCs w:val="21"/>
              </w:rPr>
            </w:pPr>
            <w:r>
              <w:rPr>
                <w:rFonts w:ascii="宋体" w:hAnsi="宋体" w:cs="宋体" w:hint="eastAsia"/>
                <w:kern w:val="0"/>
                <w:szCs w:val="21"/>
              </w:rPr>
              <w:t>钻压</w:t>
            </w:r>
          </w:p>
        </w:tc>
        <w:tc>
          <w:tcPr>
            <w:tcW w:w="1701" w:type="dxa"/>
            <w:gridSpan w:val="2"/>
            <w:vAlign w:val="center"/>
          </w:tcPr>
          <w:p w:rsidR="00994AB1" w:rsidRDefault="00CA0EAA">
            <w:pPr>
              <w:widowControl/>
              <w:jc w:val="center"/>
              <w:rPr>
                <w:rFonts w:ascii="宋体" w:hAnsi="宋体"/>
                <w:kern w:val="0"/>
                <w:szCs w:val="21"/>
              </w:rPr>
            </w:pPr>
            <w:r>
              <w:rPr>
                <w:rFonts w:ascii="宋体" w:hAnsi="宋体" w:cs="宋体" w:hint="eastAsia"/>
                <w:kern w:val="0"/>
                <w:szCs w:val="21"/>
              </w:rPr>
              <w:t>记录仪</w:t>
            </w:r>
          </w:p>
        </w:tc>
        <w:tc>
          <w:tcPr>
            <w:tcW w:w="851" w:type="dxa"/>
            <w:vMerge w:val="restart"/>
            <w:vAlign w:val="center"/>
          </w:tcPr>
          <w:p w:rsidR="00994AB1" w:rsidRDefault="00CA0EAA">
            <w:pPr>
              <w:widowControl/>
              <w:jc w:val="center"/>
              <w:rPr>
                <w:rFonts w:ascii="宋体" w:hAnsi="宋体"/>
                <w:kern w:val="0"/>
                <w:szCs w:val="21"/>
              </w:rPr>
            </w:pPr>
            <w:r>
              <w:rPr>
                <w:rFonts w:ascii="宋体" w:hAnsi="宋体" w:cs="宋体" w:hint="eastAsia"/>
                <w:kern w:val="0"/>
                <w:szCs w:val="21"/>
              </w:rPr>
              <w:t>悬重</w:t>
            </w:r>
          </w:p>
        </w:tc>
        <w:tc>
          <w:tcPr>
            <w:tcW w:w="850" w:type="dxa"/>
            <w:vMerge w:val="restart"/>
            <w:vAlign w:val="center"/>
          </w:tcPr>
          <w:p w:rsidR="00994AB1" w:rsidRDefault="00CA0EAA">
            <w:pPr>
              <w:widowControl/>
              <w:jc w:val="center"/>
              <w:rPr>
                <w:rFonts w:ascii="宋体" w:hAnsi="宋体"/>
                <w:kern w:val="0"/>
                <w:szCs w:val="21"/>
              </w:rPr>
            </w:pPr>
            <w:r>
              <w:rPr>
                <w:rFonts w:ascii="宋体" w:hAnsi="宋体" w:cs="宋体" w:hint="eastAsia"/>
                <w:kern w:val="0"/>
                <w:szCs w:val="21"/>
              </w:rPr>
              <w:t>钻压</w:t>
            </w:r>
          </w:p>
        </w:tc>
        <w:tc>
          <w:tcPr>
            <w:tcW w:w="873" w:type="dxa"/>
            <w:vMerge w:val="restart"/>
            <w:vAlign w:val="center"/>
          </w:tcPr>
          <w:p w:rsidR="00994AB1" w:rsidRDefault="00CA0EAA">
            <w:pPr>
              <w:widowControl/>
              <w:jc w:val="center"/>
              <w:rPr>
                <w:rFonts w:ascii="宋体" w:hAnsi="宋体"/>
                <w:kern w:val="0"/>
                <w:szCs w:val="21"/>
              </w:rPr>
            </w:pPr>
            <w:r>
              <w:rPr>
                <w:rFonts w:ascii="宋体" w:hAnsi="宋体" w:cs="宋体" w:hint="eastAsia"/>
                <w:kern w:val="0"/>
                <w:szCs w:val="21"/>
              </w:rPr>
              <w:t>记录仪</w:t>
            </w:r>
          </w:p>
        </w:tc>
      </w:tr>
      <w:tr w:rsidR="00994AB1">
        <w:trPr>
          <w:trHeight w:val="460"/>
        </w:trPr>
        <w:tc>
          <w:tcPr>
            <w:tcW w:w="851" w:type="dxa"/>
            <w:vMerge/>
          </w:tcPr>
          <w:p w:rsidR="00994AB1" w:rsidRDefault="00994AB1">
            <w:pPr>
              <w:widowControl/>
              <w:jc w:val="left"/>
              <w:rPr>
                <w:rFonts w:ascii="宋体" w:hAnsi="宋体"/>
                <w:kern w:val="0"/>
                <w:szCs w:val="21"/>
                <w:lang w:eastAsia="uk-UA"/>
              </w:rPr>
            </w:pPr>
          </w:p>
        </w:tc>
        <w:tc>
          <w:tcPr>
            <w:tcW w:w="850" w:type="dxa"/>
            <w:vMerge/>
          </w:tcPr>
          <w:p w:rsidR="00994AB1" w:rsidRDefault="00994AB1">
            <w:pPr>
              <w:widowControl/>
              <w:jc w:val="left"/>
              <w:rPr>
                <w:rFonts w:ascii="宋体" w:hAnsi="宋体"/>
                <w:kern w:val="0"/>
                <w:szCs w:val="21"/>
                <w:lang w:eastAsia="uk-UA"/>
              </w:rPr>
            </w:pPr>
          </w:p>
        </w:tc>
        <w:tc>
          <w:tcPr>
            <w:tcW w:w="851"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上行</w:t>
            </w:r>
          </w:p>
        </w:tc>
        <w:tc>
          <w:tcPr>
            <w:tcW w:w="850"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下行</w:t>
            </w:r>
          </w:p>
        </w:tc>
        <w:tc>
          <w:tcPr>
            <w:tcW w:w="851"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上行</w:t>
            </w:r>
          </w:p>
        </w:tc>
        <w:tc>
          <w:tcPr>
            <w:tcW w:w="850"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下行</w:t>
            </w:r>
          </w:p>
        </w:tc>
        <w:tc>
          <w:tcPr>
            <w:tcW w:w="851"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上行</w:t>
            </w:r>
          </w:p>
        </w:tc>
        <w:tc>
          <w:tcPr>
            <w:tcW w:w="850" w:type="dxa"/>
            <w:vAlign w:val="center"/>
          </w:tcPr>
          <w:p w:rsidR="00994AB1" w:rsidRDefault="00CA0EAA">
            <w:pPr>
              <w:widowControl/>
              <w:jc w:val="center"/>
              <w:rPr>
                <w:rFonts w:ascii="宋体" w:hAnsi="宋体"/>
                <w:kern w:val="0"/>
                <w:szCs w:val="21"/>
                <w:lang w:eastAsia="uk-UA"/>
              </w:rPr>
            </w:pPr>
            <w:r>
              <w:rPr>
                <w:rFonts w:ascii="宋体" w:hAnsi="宋体" w:cs="宋体"/>
                <w:kern w:val="0"/>
                <w:szCs w:val="21"/>
                <w:lang w:eastAsia="uk-UA"/>
              </w:rPr>
              <w:t>下行</w:t>
            </w:r>
          </w:p>
        </w:tc>
        <w:tc>
          <w:tcPr>
            <w:tcW w:w="851" w:type="dxa"/>
            <w:vMerge/>
            <w:vAlign w:val="center"/>
          </w:tcPr>
          <w:p w:rsidR="00994AB1" w:rsidRDefault="00994AB1">
            <w:pPr>
              <w:widowControl/>
              <w:jc w:val="center"/>
              <w:rPr>
                <w:rFonts w:ascii="宋体" w:hAnsi="宋体"/>
                <w:kern w:val="0"/>
                <w:szCs w:val="21"/>
                <w:lang w:eastAsia="uk-UA"/>
              </w:rPr>
            </w:pPr>
          </w:p>
        </w:tc>
        <w:tc>
          <w:tcPr>
            <w:tcW w:w="850" w:type="dxa"/>
            <w:vMerge/>
            <w:vAlign w:val="center"/>
          </w:tcPr>
          <w:p w:rsidR="00994AB1" w:rsidRDefault="00994AB1">
            <w:pPr>
              <w:widowControl/>
              <w:jc w:val="center"/>
              <w:rPr>
                <w:rFonts w:ascii="宋体" w:hAnsi="宋体"/>
                <w:kern w:val="0"/>
                <w:szCs w:val="21"/>
                <w:lang w:eastAsia="uk-UA"/>
              </w:rPr>
            </w:pPr>
          </w:p>
        </w:tc>
        <w:tc>
          <w:tcPr>
            <w:tcW w:w="873" w:type="dxa"/>
            <w:vMerge/>
            <w:vAlign w:val="center"/>
          </w:tcPr>
          <w:p w:rsidR="00994AB1" w:rsidRDefault="00994AB1">
            <w:pPr>
              <w:widowControl/>
              <w:jc w:val="center"/>
              <w:rPr>
                <w:rFonts w:ascii="宋体" w:hAnsi="宋体"/>
                <w:kern w:val="0"/>
                <w:szCs w:val="21"/>
                <w:lang w:eastAsia="uk-UA"/>
              </w:rPr>
            </w:pPr>
          </w:p>
        </w:tc>
      </w:tr>
      <w:tr w:rsidR="00994AB1">
        <w:trPr>
          <w:trHeight w:val="460"/>
        </w:trPr>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73" w:type="dxa"/>
            <w:vAlign w:val="center"/>
          </w:tcPr>
          <w:p w:rsidR="00994AB1" w:rsidRDefault="00994AB1">
            <w:pPr>
              <w:widowControl/>
              <w:jc w:val="center"/>
              <w:rPr>
                <w:rFonts w:ascii="宋体" w:hAnsi="宋体"/>
                <w:kern w:val="0"/>
                <w:szCs w:val="21"/>
                <w:lang w:eastAsia="uk-UA"/>
              </w:rPr>
            </w:pPr>
          </w:p>
        </w:tc>
      </w:tr>
      <w:tr w:rsidR="00994AB1">
        <w:trPr>
          <w:trHeight w:val="460"/>
        </w:trPr>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highlight w:val="yellow"/>
                <w:lang w:eastAsia="uk-UA"/>
              </w:rPr>
            </w:pPr>
          </w:p>
        </w:tc>
        <w:tc>
          <w:tcPr>
            <w:tcW w:w="850" w:type="dxa"/>
            <w:vAlign w:val="center"/>
          </w:tcPr>
          <w:p w:rsidR="00994AB1" w:rsidRDefault="00994AB1">
            <w:pPr>
              <w:widowControl/>
              <w:jc w:val="center"/>
              <w:rPr>
                <w:rFonts w:ascii="黑体" w:eastAsia="黑体" w:hAnsi="黑体"/>
                <w:kern w:val="0"/>
                <w:sz w:val="24"/>
                <w:highlight w:val="yellow"/>
                <w:lang w:eastAsia="uk-UA"/>
              </w:rPr>
            </w:pPr>
          </w:p>
        </w:tc>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73" w:type="dxa"/>
            <w:vAlign w:val="center"/>
          </w:tcPr>
          <w:p w:rsidR="00994AB1" w:rsidRDefault="00994AB1">
            <w:pPr>
              <w:widowControl/>
              <w:jc w:val="center"/>
              <w:rPr>
                <w:rFonts w:ascii="黑体" w:eastAsia="黑体" w:hAnsi="黑体"/>
                <w:kern w:val="0"/>
                <w:sz w:val="24"/>
                <w:highlight w:val="yellow"/>
                <w:lang w:eastAsia="uk-UA"/>
              </w:rPr>
            </w:pPr>
          </w:p>
        </w:tc>
      </w:tr>
      <w:tr w:rsidR="00994AB1">
        <w:trPr>
          <w:trHeight w:val="460"/>
        </w:trPr>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highlight w:val="yellow"/>
                <w:lang w:eastAsia="uk-UA"/>
              </w:rPr>
            </w:pPr>
          </w:p>
        </w:tc>
        <w:tc>
          <w:tcPr>
            <w:tcW w:w="850" w:type="dxa"/>
            <w:vAlign w:val="center"/>
          </w:tcPr>
          <w:p w:rsidR="00994AB1" w:rsidRDefault="00994AB1">
            <w:pPr>
              <w:widowControl/>
              <w:jc w:val="center"/>
              <w:rPr>
                <w:rFonts w:ascii="黑体" w:eastAsia="黑体" w:hAnsi="黑体"/>
                <w:kern w:val="0"/>
                <w:sz w:val="24"/>
                <w:highlight w:val="yellow"/>
                <w:lang w:eastAsia="uk-UA"/>
              </w:rPr>
            </w:pPr>
          </w:p>
        </w:tc>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73" w:type="dxa"/>
            <w:vAlign w:val="center"/>
          </w:tcPr>
          <w:p w:rsidR="00994AB1" w:rsidRDefault="00994AB1">
            <w:pPr>
              <w:widowControl/>
              <w:jc w:val="center"/>
              <w:rPr>
                <w:rFonts w:ascii="黑体" w:eastAsia="黑体" w:hAnsi="黑体"/>
                <w:kern w:val="0"/>
                <w:sz w:val="24"/>
                <w:highlight w:val="yellow"/>
                <w:lang w:eastAsia="uk-UA"/>
              </w:rPr>
            </w:pPr>
          </w:p>
        </w:tc>
      </w:tr>
      <w:tr w:rsidR="00994AB1">
        <w:trPr>
          <w:trHeight w:val="460"/>
        </w:trPr>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highlight w:val="yellow"/>
                <w:lang w:eastAsia="uk-UA"/>
              </w:rPr>
            </w:pPr>
          </w:p>
        </w:tc>
        <w:tc>
          <w:tcPr>
            <w:tcW w:w="850" w:type="dxa"/>
            <w:vAlign w:val="center"/>
          </w:tcPr>
          <w:p w:rsidR="00994AB1" w:rsidRDefault="00994AB1">
            <w:pPr>
              <w:widowControl/>
              <w:jc w:val="center"/>
              <w:rPr>
                <w:rFonts w:ascii="黑体" w:eastAsia="黑体" w:hAnsi="黑体"/>
                <w:kern w:val="0"/>
                <w:sz w:val="24"/>
                <w:highlight w:val="yellow"/>
                <w:lang w:eastAsia="uk-UA"/>
              </w:rPr>
            </w:pPr>
          </w:p>
        </w:tc>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73" w:type="dxa"/>
            <w:vAlign w:val="center"/>
          </w:tcPr>
          <w:p w:rsidR="00994AB1" w:rsidRDefault="00994AB1">
            <w:pPr>
              <w:widowControl/>
              <w:jc w:val="center"/>
              <w:rPr>
                <w:rFonts w:ascii="黑体" w:eastAsia="黑体" w:hAnsi="黑体"/>
                <w:kern w:val="0"/>
                <w:sz w:val="24"/>
                <w:highlight w:val="yellow"/>
                <w:lang w:eastAsia="uk-UA"/>
              </w:rPr>
            </w:pPr>
          </w:p>
        </w:tc>
      </w:tr>
      <w:tr w:rsidR="00994AB1">
        <w:trPr>
          <w:trHeight w:val="460"/>
        </w:trPr>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highlight w:val="yellow"/>
                <w:lang w:eastAsia="uk-UA"/>
              </w:rPr>
            </w:pPr>
          </w:p>
        </w:tc>
        <w:tc>
          <w:tcPr>
            <w:tcW w:w="850" w:type="dxa"/>
            <w:vAlign w:val="center"/>
          </w:tcPr>
          <w:p w:rsidR="00994AB1" w:rsidRDefault="00994AB1">
            <w:pPr>
              <w:widowControl/>
              <w:jc w:val="center"/>
              <w:rPr>
                <w:rFonts w:ascii="黑体" w:eastAsia="黑体" w:hAnsi="黑体"/>
                <w:kern w:val="0"/>
                <w:sz w:val="24"/>
                <w:highlight w:val="yellow"/>
                <w:lang w:eastAsia="uk-UA"/>
              </w:rPr>
            </w:pPr>
          </w:p>
        </w:tc>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73" w:type="dxa"/>
            <w:vAlign w:val="center"/>
          </w:tcPr>
          <w:p w:rsidR="00994AB1" w:rsidRDefault="00994AB1">
            <w:pPr>
              <w:widowControl/>
              <w:jc w:val="center"/>
              <w:rPr>
                <w:rFonts w:ascii="黑体" w:eastAsia="黑体" w:hAnsi="黑体"/>
                <w:kern w:val="0"/>
                <w:sz w:val="24"/>
                <w:highlight w:val="yellow"/>
                <w:lang w:eastAsia="uk-UA"/>
              </w:rPr>
            </w:pPr>
          </w:p>
        </w:tc>
      </w:tr>
      <w:tr w:rsidR="00994AB1">
        <w:trPr>
          <w:trHeight w:val="460"/>
        </w:trPr>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lang w:eastAsia="uk-UA"/>
              </w:rPr>
            </w:pPr>
          </w:p>
        </w:tc>
        <w:tc>
          <w:tcPr>
            <w:tcW w:w="850" w:type="dxa"/>
            <w:vAlign w:val="center"/>
          </w:tcPr>
          <w:p w:rsidR="00994AB1" w:rsidRDefault="00994AB1">
            <w:pPr>
              <w:widowControl/>
              <w:jc w:val="center"/>
              <w:rPr>
                <w:rFonts w:ascii="宋体" w:hAnsi="宋体"/>
                <w:kern w:val="0"/>
                <w:szCs w:val="21"/>
                <w:lang w:eastAsia="uk-UA"/>
              </w:rPr>
            </w:pPr>
          </w:p>
        </w:tc>
        <w:tc>
          <w:tcPr>
            <w:tcW w:w="851" w:type="dxa"/>
            <w:vAlign w:val="center"/>
          </w:tcPr>
          <w:p w:rsidR="00994AB1" w:rsidRDefault="00994AB1">
            <w:pPr>
              <w:widowControl/>
              <w:jc w:val="center"/>
              <w:rPr>
                <w:rFonts w:ascii="宋体" w:hAnsi="宋体"/>
                <w:kern w:val="0"/>
                <w:szCs w:val="21"/>
                <w:highlight w:val="yellow"/>
                <w:lang w:eastAsia="uk-UA"/>
              </w:rPr>
            </w:pPr>
          </w:p>
        </w:tc>
        <w:tc>
          <w:tcPr>
            <w:tcW w:w="850" w:type="dxa"/>
            <w:vAlign w:val="center"/>
          </w:tcPr>
          <w:p w:rsidR="00994AB1" w:rsidRDefault="00994AB1">
            <w:pPr>
              <w:widowControl/>
              <w:jc w:val="center"/>
              <w:rPr>
                <w:rFonts w:ascii="黑体" w:eastAsia="黑体" w:hAnsi="黑体"/>
                <w:kern w:val="0"/>
                <w:sz w:val="24"/>
                <w:highlight w:val="yellow"/>
                <w:lang w:eastAsia="uk-UA"/>
              </w:rPr>
            </w:pPr>
          </w:p>
        </w:tc>
        <w:tc>
          <w:tcPr>
            <w:tcW w:w="851" w:type="dxa"/>
            <w:vAlign w:val="center"/>
          </w:tcPr>
          <w:p w:rsidR="00994AB1" w:rsidRDefault="00994AB1">
            <w:pPr>
              <w:widowControl/>
              <w:jc w:val="center"/>
              <w:rPr>
                <w:rFonts w:ascii="黑体" w:eastAsia="黑体" w:hAnsi="黑体"/>
                <w:kern w:val="0"/>
                <w:sz w:val="24"/>
                <w:lang w:eastAsia="uk-UA"/>
              </w:rPr>
            </w:pPr>
          </w:p>
        </w:tc>
        <w:tc>
          <w:tcPr>
            <w:tcW w:w="850" w:type="dxa"/>
            <w:vAlign w:val="center"/>
          </w:tcPr>
          <w:p w:rsidR="00994AB1" w:rsidRDefault="00994AB1">
            <w:pPr>
              <w:widowControl/>
              <w:jc w:val="center"/>
              <w:rPr>
                <w:rFonts w:ascii="黑体" w:eastAsia="黑体" w:hAnsi="黑体"/>
                <w:kern w:val="0"/>
                <w:sz w:val="24"/>
                <w:lang w:eastAsia="uk-UA"/>
              </w:rPr>
            </w:pPr>
          </w:p>
        </w:tc>
        <w:tc>
          <w:tcPr>
            <w:tcW w:w="873" w:type="dxa"/>
            <w:vAlign w:val="center"/>
          </w:tcPr>
          <w:p w:rsidR="00994AB1" w:rsidRDefault="00994AB1">
            <w:pPr>
              <w:widowControl/>
              <w:jc w:val="center"/>
              <w:rPr>
                <w:rFonts w:ascii="黑体" w:eastAsia="黑体" w:hAnsi="黑体"/>
                <w:kern w:val="0"/>
                <w:sz w:val="24"/>
                <w:highlight w:val="yellow"/>
                <w:lang w:eastAsia="uk-UA"/>
              </w:rPr>
            </w:pPr>
          </w:p>
        </w:tc>
      </w:tr>
      <w:tr w:rsidR="00994AB1">
        <w:trPr>
          <w:trHeight w:val="460"/>
        </w:trPr>
        <w:tc>
          <w:tcPr>
            <w:tcW w:w="9378" w:type="dxa"/>
            <w:gridSpan w:val="11"/>
            <w:vAlign w:val="center"/>
          </w:tcPr>
          <w:p w:rsidR="00994AB1" w:rsidRDefault="00CA0EAA">
            <w:pPr>
              <w:widowControl/>
              <w:jc w:val="left"/>
              <w:rPr>
                <w:rFonts w:ascii="宋体" w:hAnsi="宋体" w:cs="宋体"/>
                <w:kern w:val="0"/>
                <w:szCs w:val="21"/>
              </w:rPr>
            </w:pPr>
            <w:r>
              <w:rPr>
                <w:rFonts w:ascii="宋体" w:hAnsi="宋体" w:cs="宋体" w:hint="eastAsia"/>
                <w:kern w:val="0"/>
                <w:szCs w:val="21"/>
              </w:rPr>
              <w:t>密封性：</w:t>
            </w:r>
            <w:r>
              <w:rPr>
                <w:rFonts w:ascii="宋体" w:hAnsi="宋体" w:cs="宋体" w:hint="eastAsia"/>
                <w:kern w:val="0"/>
                <w:szCs w:val="21"/>
              </w:rPr>
              <w:t xml:space="preserve">       </w:t>
            </w:r>
            <w:r>
              <w:rPr>
                <w:rFonts w:ascii="宋体" w:hAnsi="宋体" w:cs="宋体"/>
                <w:kern w:val="0"/>
                <w:szCs w:val="21"/>
                <w:lang w:eastAsia="uk-UA"/>
              </w:rPr>
              <w:t>灵敏限：</w:t>
            </w:r>
            <w:r>
              <w:rPr>
                <w:rFonts w:ascii="宋体" w:hAnsi="宋体" w:cs="宋体"/>
                <w:kern w:val="0"/>
                <w:szCs w:val="21"/>
                <w:lang w:eastAsia="uk-UA"/>
              </w:rPr>
              <w:t xml:space="preserve"> </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指针偏转平稳性：</w:t>
            </w:r>
            <w:r>
              <w:rPr>
                <w:rFonts w:ascii="宋体" w:hAnsi="宋体" w:cs="宋体" w:hint="eastAsia"/>
                <w:kern w:val="0"/>
                <w:szCs w:val="21"/>
              </w:rPr>
              <w:t xml:space="preserve">          </w:t>
            </w:r>
            <w:r>
              <w:rPr>
                <w:rFonts w:ascii="宋体" w:hAnsi="宋体" w:cs="宋体" w:hint="eastAsia"/>
                <w:kern w:val="0"/>
                <w:szCs w:val="21"/>
              </w:rPr>
              <w:t>记录走时误差：</w:t>
            </w:r>
            <w:r>
              <w:rPr>
                <w:rFonts w:ascii="宋体" w:hAnsi="宋体" w:cs="宋体" w:hint="eastAsia"/>
                <w:kern w:val="0"/>
                <w:szCs w:val="21"/>
              </w:rPr>
              <w:t xml:space="preserve">    min</w:t>
            </w:r>
          </w:p>
          <w:p w:rsidR="00994AB1" w:rsidRDefault="00CA0EAA">
            <w:pPr>
              <w:widowControl/>
              <w:jc w:val="left"/>
              <w:rPr>
                <w:rFonts w:ascii="宋体" w:hAnsi="宋体" w:cs="宋体"/>
                <w:kern w:val="0"/>
                <w:szCs w:val="21"/>
              </w:rPr>
            </w:pPr>
            <w:r>
              <w:rPr>
                <w:rFonts w:ascii="宋体" w:hAnsi="宋体" w:cs="宋体" w:hint="eastAsia"/>
                <w:kern w:val="0"/>
                <w:szCs w:val="21"/>
              </w:rPr>
              <w:t>最大轻敲变动量：悬重</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钻压</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记录仪：</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p>
          <w:p w:rsidR="00994AB1" w:rsidRDefault="00CA0EAA">
            <w:pPr>
              <w:widowControl/>
              <w:jc w:val="left"/>
              <w:rPr>
                <w:rFonts w:ascii="宋体" w:hAnsi="宋体" w:cs="宋体"/>
                <w:kern w:val="0"/>
                <w:szCs w:val="21"/>
              </w:rPr>
            </w:pPr>
            <w:r>
              <w:rPr>
                <w:rFonts w:ascii="宋体" w:hAnsi="宋体" w:cs="宋体" w:hint="eastAsia"/>
                <w:kern w:val="0"/>
                <w:szCs w:val="21"/>
              </w:rPr>
              <w:t>最大回程误差：悬重</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钻压</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r>
              <w:rPr>
                <w:rFonts w:ascii="宋体" w:hAnsi="宋体" w:cs="宋体" w:hint="eastAsia"/>
                <w:kern w:val="0"/>
                <w:szCs w:val="21"/>
              </w:rPr>
              <w:t xml:space="preserve">  </w:t>
            </w:r>
            <w:r>
              <w:rPr>
                <w:rFonts w:ascii="宋体" w:hAnsi="宋体" w:cs="宋体" w:hint="eastAsia"/>
                <w:kern w:val="0"/>
                <w:szCs w:val="21"/>
              </w:rPr>
              <w:t>记录仪：</w:t>
            </w:r>
            <w:r>
              <w:rPr>
                <w:rFonts w:ascii="宋体" w:hAnsi="宋体" w:cs="宋体" w:hint="eastAsia"/>
                <w:kern w:val="0"/>
                <w:szCs w:val="21"/>
              </w:rPr>
              <w:t xml:space="preserve">    </w:t>
            </w:r>
            <w:proofErr w:type="spellStart"/>
            <w:r>
              <w:rPr>
                <w:rFonts w:ascii="宋体" w:hAnsi="宋体" w:cs="宋体"/>
                <w:kern w:val="0"/>
                <w:szCs w:val="21"/>
                <w:lang w:eastAsia="uk-UA"/>
              </w:rPr>
              <w:t>kN</w:t>
            </w:r>
            <w:proofErr w:type="spellEnd"/>
          </w:p>
          <w:p w:rsidR="00994AB1" w:rsidRDefault="00CA0EAA">
            <w:pPr>
              <w:widowControl/>
              <w:jc w:val="left"/>
              <w:rPr>
                <w:rFonts w:ascii="宋体" w:hAnsi="宋体" w:cs="宋体"/>
                <w:kern w:val="0"/>
                <w:szCs w:val="21"/>
              </w:rPr>
            </w:pPr>
            <w:r>
              <w:rPr>
                <w:rFonts w:ascii="宋体" w:hAnsi="宋体" w:cs="宋体" w:hint="eastAsia"/>
                <w:kern w:val="0"/>
                <w:szCs w:val="21"/>
              </w:rPr>
              <w:t>悬重示值相对扩展不确定度：</w:t>
            </w:r>
            <w:proofErr w:type="spellStart"/>
            <w:r>
              <w:rPr>
                <w:rFonts w:ascii="宋体" w:hAnsi="宋体" w:cs="宋体" w:hint="eastAsia"/>
                <w:i/>
                <w:kern w:val="0"/>
                <w:szCs w:val="21"/>
              </w:rPr>
              <w:t>U</w:t>
            </w:r>
            <w:r>
              <w:rPr>
                <w:rFonts w:ascii="宋体" w:hAnsi="宋体" w:cs="宋体" w:hint="eastAsia"/>
                <w:kern w:val="0"/>
                <w:szCs w:val="21"/>
                <w:vertAlign w:val="subscript"/>
              </w:rPr>
              <w:t>rel</w:t>
            </w:r>
            <w:proofErr w:type="spellEnd"/>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hint="eastAsia"/>
                <w:kern w:val="0"/>
                <w:szCs w:val="21"/>
              </w:rPr>
              <w:t>；</w:t>
            </w:r>
            <w:r>
              <w:rPr>
                <w:rFonts w:ascii="宋体" w:hAnsi="宋体" w:cs="宋体" w:hint="eastAsia"/>
                <w:kern w:val="0"/>
                <w:szCs w:val="21"/>
              </w:rPr>
              <w:t>k=2</w:t>
            </w:r>
          </w:p>
          <w:p w:rsidR="00994AB1" w:rsidRDefault="00CA0EAA">
            <w:pPr>
              <w:widowControl/>
              <w:jc w:val="left"/>
              <w:rPr>
                <w:rFonts w:ascii="宋体" w:hAnsi="宋体"/>
                <w:kern w:val="0"/>
                <w:szCs w:val="21"/>
              </w:rPr>
            </w:pPr>
            <w:r>
              <w:rPr>
                <w:rFonts w:ascii="宋体" w:hAnsi="宋体" w:cs="宋体" w:hint="eastAsia"/>
                <w:kern w:val="0"/>
                <w:szCs w:val="21"/>
              </w:rPr>
              <w:t>记录仪示值相对扩展不确定度：</w:t>
            </w:r>
            <w:proofErr w:type="spellStart"/>
            <w:r>
              <w:rPr>
                <w:rFonts w:ascii="宋体" w:hAnsi="宋体" w:cs="宋体" w:hint="eastAsia"/>
                <w:i/>
                <w:kern w:val="0"/>
                <w:szCs w:val="21"/>
              </w:rPr>
              <w:t>U</w:t>
            </w:r>
            <w:r>
              <w:rPr>
                <w:rFonts w:ascii="宋体" w:hAnsi="宋体" w:cs="宋体" w:hint="eastAsia"/>
                <w:kern w:val="0"/>
                <w:szCs w:val="21"/>
                <w:vertAlign w:val="subscript"/>
              </w:rPr>
              <w:t>rel</w:t>
            </w:r>
            <w:proofErr w:type="spellEnd"/>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hint="eastAsia"/>
                <w:kern w:val="0"/>
                <w:szCs w:val="21"/>
              </w:rPr>
              <w:t>；</w:t>
            </w:r>
            <w:r>
              <w:rPr>
                <w:rFonts w:ascii="宋体" w:hAnsi="宋体" w:cs="宋体" w:hint="eastAsia"/>
                <w:kern w:val="0"/>
                <w:szCs w:val="21"/>
              </w:rPr>
              <w:t>k=2</w:t>
            </w:r>
          </w:p>
        </w:tc>
      </w:tr>
    </w:tbl>
    <w:p w:rsidR="00994AB1" w:rsidRDefault="00CA0EAA">
      <w:pPr>
        <w:widowControl/>
        <w:spacing w:line="300" w:lineRule="auto"/>
        <w:ind w:firstLineChars="250" w:firstLine="525"/>
        <w:jc w:val="left"/>
        <w:rPr>
          <w:rFonts w:ascii="宋体" w:hAnsi="宋体"/>
          <w:kern w:val="0"/>
          <w:szCs w:val="21"/>
        </w:rPr>
      </w:pPr>
      <w:r>
        <w:rPr>
          <w:rFonts w:ascii="宋体" w:hAnsi="宋体" w:cs="宋体"/>
          <w:kern w:val="0"/>
          <w:szCs w:val="21"/>
          <w:lang w:eastAsia="uk-UA"/>
        </w:rPr>
        <w:t>校准人</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kern w:val="0"/>
          <w:szCs w:val="21"/>
          <w:lang w:eastAsia="uk-UA"/>
        </w:rPr>
        <w:t>复核人</w:t>
      </w:r>
      <w:r>
        <w:rPr>
          <w:rFonts w:ascii="宋体" w:hAnsi="宋体" w:cs="宋体"/>
          <w:kern w:val="0"/>
          <w:szCs w:val="21"/>
          <w:lang w:eastAsia="uk-UA"/>
        </w:rPr>
        <w:t xml:space="preserve">:          </w:t>
      </w:r>
      <w:r>
        <w:rPr>
          <w:rFonts w:ascii="宋体" w:hAnsi="宋体" w:cs="宋体" w:hint="eastAsia"/>
          <w:kern w:val="0"/>
          <w:szCs w:val="21"/>
        </w:rPr>
        <w:t xml:space="preserve">     </w:t>
      </w:r>
      <w:r>
        <w:rPr>
          <w:rFonts w:ascii="宋体" w:hAnsi="宋体" w:cs="宋体"/>
          <w:kern w:val="0"/>
          <w:szCs w:val="21"/>
          <w:lang w:eastAsia="uk-UA"/>
        </w:rPr>
        <w:t xml:space="preserve">  </w:t>
      </w:r>
      <w:r>
        <w:rPr>
          <w:rFonts w:ascii="宋体" w:hAnsi="宋体" w:cs="宋体"/>
          <w:kern w:val="0"/>
          <w:szCs w:val="21"/>
          <w:lang w:eastAsia="uk-UA"/>
        </w:rPr>
        <w:t>校准日期</w:t>
      </w:r>
      <w:r>
        <w:rPr>
          <w:rFonts w:ascii="宋体" w:hAnsi="宋体" w:cs="宋体" w:hint="eastAsia"/>
          <w:kern w:val="0"/>
          <w:szCs w:val="21"/>
        </w:rPr>
        <w:t>：</w:t>
      </w:r>
      <w:r>
        <w:rPr>
          <w:rFonts w:ascii="宋体" w:hAnsi="宋体" w:cs="宋体" w:hint="eastAsia"/>
          <w:kern w:val="0"/>
          <w:szCs w:val="21"/>
        </w:rPr>
        <w:t xml:space="preserve"> </w:t>
      </w:r>
      <w:r>
        <w:rPr>
          <w:rFonts w:ascii="宋体" w:hAnsi="宋体" w:cs="宋体" w:hint="eastAsia"/>
          <w:kern w:val="0"/>
          <w:szCs w:val="21"/>
        </w:rPr>
        <w:t>年</w:t>
      </w:r>
      <w:r>
        <w:rPr>
          <w:rFonts w:ascii="宋体" w:hAnsi="宋体" w:cs="宋体" w:hint="eastAsia"/>
          <w:kern w:val="0"/>
          <w:szCs w:val="21"/>
        </w:rPr>
        <w:t xml:space="preserve">  </w:t>
      </w:r>
      <w:r>
        <w:rPr>
          <w:rFonts w:ascii="宋体" w:hAnsi="宋体" w:cs="宋体" w:hint="eastAsia"/>
          <w:kern w:val="0"/>
          <w:szCs w:val="21"/>
        </w:rPr>
        <w:t>月</w:t>
      </w:r>
      <w:r>
        <w:rPr>
          <w:rFonts w:ascii="宋体" w:hAnsi="宋体" w:cs="宋体" w:hint="eastAsia"/>
          <w:kern w:val="0"/>
          <w:szCs w:val="21"/>
        </w:rPr>
        <w:t xml:space="preserve">  </w:t>
      </w:r>
      <w:r>
        <w:rPr>
          <w:rFonts w:ascii="宋体" w:hAnsi="宋体" w:cs="宋体" w:hint="eastAsia"/>
          <w:kern w:val="0"/>
          <w:szCs w:val="21"/>
        </w:rPr>
        <w:t>日</w:t>
      </w:r>
    </w:p>
    <w:p w:rsidR="00994AB1" w:rsidRDefault="00994AB1">
      <w:pPr>
        <w:pStyle w:val="affa"/>
      </w:pPr>
    </w:p>
    <w:p w:rsidR="00994AB1" w:rsidRDefault="00994AB1">
      <w:pPr>
        <w:pStyle w:val="affa"/>
      </w:pPr>
    </w:p>
    <w:p w:rsidR="00994AB1" w:rsidRDefault="00CA0EAA">
      <w:pPr>
        <w:pStyle w:val="af3"/>
      </w:pPr>
      <w:r>
        <w:br/>
      </w:r>
      <w:bookmarkStart w:id="52" w:name="_Toc138496526"/>
      <w:r>
        <w:rPr>
          <w:rFonts w:hint="eastAsia"/>
          <w:sz w:val="28"/>
          <w:szCs w:val="28"/>
        </w:rPr>
        <w:t>指重表常用规格和参数表</w:t>
      </w:r>
      <w:bookmarkEnd w:id="52"/>
    </w:p>
    <w:p w:rsidR="00994AB1" w:rsidRDefault="00CA0EAA">
      <w:pPr>
        <w:ind w:firstLineChars="200" w:firstLine="420"/>
        <w:jc w:val="center"/>
        <w:rPr>
          <w:rFonts w:ascii="黑体" w:eastAsia="黑体" w:hAnsi="黑体"/>
        </w:rPr>
      </w:pPr>
      <w:r>
        <w:rPr>
          <w:rFonts w:ascii="黑体" w:eastAsia="黑体" w:hAnsi="黑体" w:hint="eastAsia"/>
        </w:rPr>
        <w:t>表</w:t>
      </w:r>
      <w:r>
        <w:rPr>
          <w:rFonts w:ascii="黑体" w:eastAsia="黑体" w:hAnsi="黑体" w:hint="eastAsia"/>
        </w:rPr>
        <w:t xml:space="preserve">C1 </w:t>
      </w:r>
      <w:r>
        <w:rPr>
          <w:rFonts w:ascii="黑体" w:eastAsia="黑体" w:hAnsi="黑体"/>
        </w:rPr>
        <w:t>JZ</w:t>
      </w:r>
      <w:r>
        <w:rPr>
          <w:rFonts w:ascii="黑体" w:eastAsia="黑体" w:hAnsi="黑体" w:hint="eastAsia"/>
        </w:rPr>
        <w:t>系列指重表常用器具规格和参数表</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60"/>
        <w:gridCol w:w="1417"/>
        <w:gridCol w:w="1418"/>
        <w:gridCol w:w="1275"/>
        <w:gridCol w:w="1276"/>
        <w:gridCol w:w="1843"/>
      </w:tblGrid>
      <w:tr w:rsidR="00994AB1">
        <w:trPr>
          <w:trHeight w:hRule="exact" w:val="880"/>
          <w:tblHeader/>
        </w:trPr>
        <w:tc>
          <w:tcPr>
            <w:tcW w:w="567" w:type="dxa"/>
            <w:vAlign w:val="center"/>
          </w:tcPr>
          <w:p w:rsidR="00994AB1" w:rsidRDefault="00CA0EAA">
            <w:pPr>
              <w:spacing w:line="340" w:lineRule="exact"/>
              <w:jc w:val="center"/>
              <w:rPr>
                <w:rFonts w:ascii="宋体" w:hAnsi="宋体"/>
                <w:szCs w:val="21"/>
              </w:rPr>
            </w:pPr>
            <w:r>
              <w:rPr>
                <w:rFonts w:ascii="宋体" w:hAnsi="宋体" w:hint="eastAsia"/>
                <w:szCs w:val="21"/>
              </w:rPr>
              <w:t>序号</w:t>
            </w:r>
          </w:p>
        </w:tc>
        <w:tc>
          <w:tcPr>
            <w:tcW w:w="1560" w:type="dxa"/>
            <w:vAlign w:val="center"/>
          </w:tcPr>
          <w:p w:rsidR="00994AB1" w:rsidRDefault="00CA0EAA">
            <w:pPr>
              <w:spacing w:line="340" w:lineRule="exact"/>
              <w:jc w:val="center"/>
              <w:rPr>
                <w:rFonts w:ascii="宋体" w:hAnsi="宋体"/>
                <w:szCs w:val="21"/>
              </w:rPr>
            </w:pPr>
            <w:r>
              <w:rPr>
                <w:rFonts w:ascii="宋体" w:hAnsi="宋体" w:hint="eastAsia"/>
                <w:szCs w:val="21"/>
              </w:rPr>
              <w:t>指重表</w:t>
            </w:r>
          </w:p>
          <w:p w:rsidR="00994AB1" w:rsidRDefault="00CA0EAA">
            <w:pPr>
              <w:spacing w:line="340" w:lineRule="exact"/>
              <w:jc w:val="center"/>
              <w:rPr>
                <w:rFonts w:ascii="宋体" w:hAnsi="宋体"/>
                <w:szCs w:val="21"/>
              </w:rPr>
            </w:pPr>
            <w:r>
              <w:rPr>
                <w:rFonts w:ascii="宋体" w:hAnsi="宋体" w:hint="eastAsia"/>
                <w:szCs w:val="21"/>
              </w:rPr>
              <w:t>型</w:t>
            </w:r>
            <w:r>
              <w:rPr>
                <w:rFonts w:ascii="宋体" w:hAnsi="宋体" w:hint="eastAsia"/>
                <w:szCs w:val="21"/>
              </w:rPr>
              <w:t xml:space="preserve">  </w:t>
            </w:r>
            <w:r>
              <w:rPr>
                <w:rFonts w:ascii="宋体" w:hAnsi="宋体" w:hint="eastAsia"/>
                <w:szCs w:val="21"/>
              </w:rPr>
              <w:t>号</w:t>
            </w:r>
          </w:p>
        </w:tc>
        <w:tc>
          <w:tcPr>
            <w:tcW w:w="1417" w:type="dxa"/>
            <w:vAlign w:val="center"/>
          </w:tcPr>
          <w:p w:rsidR="00994AB1" w:rsidRDefault="00CA0EAA">
            <w:pPr>
              <w:spacing w:line="340" w:lineRule="exact"/>
              <w:jc w:val="center"/>
              <w:rPr>
                <w:rFonts w:ascii="宋体" w:hAnsi="宋体"/>
                <w:szCs w:val="21"/>
              </w:rPr>
            </w:pPr>
            <w:r>
              <w:rPr>
                <w:rFonts w:ascii="宋体" w:hAnsi="宋体" w:hint="eastAsia"/>
                <w:szCs w:val="21"/>
              </w:rPr>
              <w:t>死绳固定器</w:t>
            </w:r>
          </w:p>
          <w:p w:rsidR="00994AB1" w:rsidRDefault="00CA0EAA">
            <w:pPr>
              <w:spacing w:line="340" w:lineRule="exact"/>
              <w:jc w:val="center"/>
              <w:rPr>
                <w:rFonts w:ascii="宋体" w:hAnsi="宋体"/>
                <w:szCs w:val="21"/>
              </w:rPr>
            </w:pPr>
            <w:r>
              <w:rPr>
                <w:rFonts w:ascii="宋体" w:hAnsi="宋体" w:hint="eastAsia"/>
                <w:szCs w:val="21"/>
              </w:rPr>
              <w:t>型</w:t>
            </w:r>
            <w:r>
              <w:rPr>
                <w:rFonts w:ascii="宋体" w:hAnsi="宋体" w:hint="eastAsia"/>
                <w:szCs w:val="21"/>
              </w:rPr>
              <w:t xml:space="preserve">  </w:t>
            </w:r>
            <w:r>
              <w:rPr>
                <w:rFonts w:ascii="宋体" w:hAnsi="宋体" w:hint="eastAsia"/>
                <w:szCs w:val="21"/>
              </w:rPr>
              <w:t>号</w:t>
            </w:r>
          </w:p>
        </w:tc>
        <w:tc>
          <w:tcPr>
            <w:tcW w:w="1418" w:type="dxa"/>
            <w:vAlign w:val="center"/>
          </w:tcPr>
          <w:p w:rsidR="00994AB1" w:rsidRDefault="00CA0EAA">
            <w:pPr>
              <w:spacing w:line="340" w:lineRule="exact"/>
              <w:jc w:val="center"/>
              <w:rPr>
                <w:rFonts w:ascii="宋体" w:hAnsi="宋体"/>
                <w:szCs w:val="21"/>
              </w:rPr>
            </w:pPr>
            <w:r>
              <w:rPr>
                <w:rFonts w:ascii="宋体" w:hAnsi="宋体" w:hint="eastAsia"/>
                <w:szCs w:val="21"/>
              </w:rPr>
              <w:t>最大死绳拉力</w:t>
            </w:r>
            <w:r>
              <w:rPr>
                <w:rFonts w:ascii="宋体" w:hAnsi="宋体" w:cs="Arial"/>
                <w:szCs w:val="21"/>
              </w:rPr>
              <w:t>(</w:t>
            </w:r>
            <w:proofErr w:type="spellStart"/>
            <w:r>
              <w:rPr>
                <w:rFonts w:ascii="宋体" w:hAnsi="宋体" w:cs="Arial"/>
                <w:szCs w:val="21"/>
              </w:rPr>
              <w:t>kN</w:t>
            </w:r>
            <w:proofErr w:type="spellEnd"/>
            <w:r>
              <w:rPr>
                <w:rFonts w:ascii="宋体" w:hAnsi="宋体"/>
                <w:szCs w:val="21"/>
              </w:rPr>
              <w:t>)</w:t>
            </w:r>
          </w:p>
        </w:tc>
        <w:tc>
          <w:tcPr>
            <w:tcW w:w="1275" w:type="dxa"/>
            <w:vAlign w:val="center"/>
          </w:tcPr>
          <w:p w:rsidR="00994AB1" w:rsidRDefault="00CA0EAA">
            <w:pPr>
              <w:spacing w:line="340" w:lineRule="exact"/>
              <w:jc w:val="center"/>
              <w:rPr>
                <w:rFonts w:ascii="宋体" w:hAnsi="宋体"/>
                <w:szCs w:val="21"/>
              </w:rPr>
            </w:pPr>
            <w:r>
              <w:rPr>
                <w:rFonts w:ascii="宋体" w:hAnsi="宋体" w:hint="eastAsia"/>
                <w:szCs w:val="21"/>
              </w:rPr>
              <w:t>表盘</w:t>
            </w:r>
          </w:p>
          <w:p w:rsidR="00994AB1" w:rsidRDefault="00CA0EAA">
            <w:pPr>
              <w:spacing w:line="340" w:lineRule="exact"/>
              <w:jc w:val="center"/>
              <w:rPr>
                <w:rFonts w:ascii="宋体" w:hAnsi="宋体"/>
                <w:szCs w:val="21"/>
              </w:rPr>
            </w:pPr>
            <w:proofErr w:type="gramStart"/>
            <w:r>
              <w:rPr>
                <w:rFonts w:ascii="宋体" w:hAnsi="宋体" w:hint="eastAsia"/>
                <w:szCs w:val="21"/>
              </w:rPr>
              <w:t>绳数</w:t>
            </w:r>
            <w:proofErr w:type="gramEnd"/>
          </w:p>
        </w:tc>
        <w:tc>
          <w:tcPr>
            <w:tcW w:w="1276" w:type="dxa"/>
            <w:vAlign w:val="center"/>
          </w:tcPr>
          <w:p w:rsidR="00994AB1" w:rsidRDefault="00CA0EAA">
            <w:pPr>
              <w:spacing w:line="340" w:lineRule="exact"/>
              <w:jc w:val="center"/>
              <w:rPr>
                <w:rFonts w:ascii="宋体" w:hAnsi="宋体"/>
                <w:szCs w:val="21"/>
              </w:rPr>
            </w:pPr>
            <w:r>
              <w:rPr>
                <w:rFonts w:ascii="宋体" w:hAnsi="宋体" w:hint="eastAsia"/>
                <w:szCs w:val="21"/>
              </w:rPr>
              <w:t>相应载荷（</w:t>
            </w:r>
            <w:proofErr w:type="spellStart"/>
            <w:r>
              <w:rPr>
                <w:rFonts w:ascii="宋体" w:hAnsi="宋体" w:cs="Arial"/>
                <w:szCs w:val="21"/>
              </w:rPr>
              <w:t>kN</w:t>
            </w:r>
            <w:proofErr w:type="spellEnd"/>
            <w:r>
              <w:rPr>
                <w:rFonts w:ascii="宋体" w:hAnsi="宋体" w:hint="eastAsia"/>
                <w:szCs w:val="21"/>
              </w:rPr>
              <w:t>）</w:t>
            </w:r>
          </w:p>
        </w:tc>
        <w:tc>
          <w:tcPr>
            <w:tcW w:w="1843" w:type="dxa"/>
            <w:vAlign w:val="center"/>
          </w:tcPr>
          <w:p w:rsidR="00994AB1" w:rsidRDefault="00CA0EAA">
            <w:pPr>
              <w:spacing w:line="340" w:lineRule="exact"/>
              <w:jc w:val="center"/>
              <w:rPr>
                <w:rFonts w:ascii="宋体" w:hAnsi="宋体"/>
                <w:szCs w:val="21"/>
              </w:rPr>
            </w:pPr>
            <w:r>
              <w:rPr>
                <w:rFonts w:ascii="宋体" w:hAnsi="宋体" w:hint="eastAsia"/>
                <w:szCs w:val="21"/>
              </w:rPr>
              <w:t>输出压力（</w:t>
            </w:r>
            <w:r>
              <w:rPr>
                <w:rFonts w:ascii="宋体" w:hAnsi="宋体" w:cs="Arial"/>
                <w:szCs w:val="21"/>
              </w:rPr>
              <w:t>MPa</w:t>
            </w:r>
            <w:r>
              <w:rPr>
                <w:rFonts w:ascii="宋体" w:hAnsi="宋体" w:hint="eastAsia"/>
                <w:szCs w:val="21"/>
              </w:rPr>
              <w:t>）</w:t>
            </w:r>
          </w:p>
        </w:tc>
      </w:tr>
      <w:tr w:rsidR="00994AB1">
        <w:trPr>
          <w:trHeight w:val="28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JZ900</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229"/>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tcBorders>
              <w:bottom w:val="single" w:sz="4" w:space="0" w:color="auto"/>
            </w:tcBorders>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tcBorders>
              <w:bottom w:val="single" w:sz="4" w:space="0" w:color="auto"/>
            </w:tcBorders>
            <w:vAlign w:val="center"/>
          </w:tcPr>
          <w:p w:rsidR="00994AB1" w:rsidRDefault="00994AB1">
            <w:pPr>
              <w:jc w:val="center"/>
              <w:rPr>
                <w:rFonts w:ascii="宋体" w:hAnsi="宋体"/>
                <w:szCs w:val="21"/>
              </w:rPr>
            </w:pPr>
          </w:p>
        </w:tc>
      </w:tr>
      <w:tr w:rsidR="00994AB1">
        <w:trPr>
          <w:trHeight w:val="29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 xml:space="preserve">JZG72B </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33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tcBorders>
              <w:bottom w:val="single" w:sz="4" w:space="0" w:color="auto"/>
            </w:tcBorders>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tcBorders>
              <w:bottom w:val="single" w:sz="4" w:space="0" w:color="auto"/>
            </w:tcBorders>
            <w:vAlign w:val="center"/>
          </w:tcPr>
          <w:p w:rsidR="00994AB1" w:rsidRDefault="00994AB1">
            <w:pPr>
              <w:jc w:val="center"/>
              <w:rPr>
                <w:rFonts w:ascii="宋体" w:hAnsi="宋体"/>
                <w:szCs w:val="21"/>
              </w:rPr>
            </w:pPr>
          </w:p>
        </w:tc>
      </w:tr>
      <w:tr w:rsidR="00994AB1">
        <w:trPr>
          <w:trHeight w:val="26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360"/>
        </w:trPr>
        <w:tc>
          <w:tcPr>
            <w:tcW w:w="567" w:type="dxa"/>
            <w:vMerge/>
            <w:tcBorders>
              <w:bottom w:val="single" w:sz="4" w:space="0" w:color="auto"/>
            </w:tcBorders>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tcBorders>
              <w:bottom w:val="single" w:sz="4" w:space="0" w:color="auto"/>
            </w:tcBorders>
            <w:vAlign w:val="center"/>
          </w:tcPr>
          <w:p w:rsidR="00994AB1" w:rsidRDefault="00994AB1">
            <w:pPr>
              <w:jc w:val="center"/>
              <w:rPr>
                <w:rFonts w:ascii="宋体" w:hAnsi="宋体"/>
                <w:szCs w:val="21"/>
              </w:rPr>
            </w:pPr>
          </w:p>
        </w:tc>
        <w:tc>
          <w:tcPr>
            <w:tcW w:w="1418" w:type="dxa"/>
            <w:vMerge/>
            <w:tcBorders>
              <w:bottom w:val="single" w:sz="4" w:space="0" w:color="auto"/>
            </w:tcBorders>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tcBorders>
              <w:bottom w:val="single" w:sz="4" w:space="0" w:color="auto"/>
            </w:tcBorders>
            <w:vAlign w:val="center"/>
          </w:tcPr>
          <w:p w:rsidR="00994AB1" w:rsidRDefault="00994AB1">
            <w:pPr>
              <w:jc w:val="center"/>
              <w:rPr>
                <w:rFonts w:ascii="宋体" w:hAnsi="宋体"/>
                <w:szCs w:val="21"/>
              </w:rPr>
            </w:pPr>
          </w:p>
        </w:tc>
      </w:tr>
      <w:tr w:rsidR="00994AB1">
        <w:trPr>
          <w:trHeight w:val="239"/>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22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vAlign w:val="center"/>
          </w:tcPr>
          <w:p w:rsidR="00994AB1" w:rsidRDefault="00994AB1">
            <w:pPr>
              <w:jc w:val="center"/>
              <w:rPr>
                <w:rFonts w:ascii="宋体" w:hAnsi="宋体"/>
                <w:szCs w:val="21"/>
              </w:rPr>
            </w:pPr>
          </w:p>
        </w:tc>
      </w:tr>
      <w:tr w:rsidR="00994AB1">
        <w:trPr>
          <w:trHeight w:val="22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JZG72E</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22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vAlign w:val="center"/>
          </w:tcPr>
          <w:p w:rsidR="00994AB1" w:rsidRDefault="00994AB1">
            <w:pPr>
              <w:jc w:val="center"/>
              <w:rPr>
                <w:rFonts w:ascii="宋体" w:hAnsi="宋体"/>
                <w:szCs w:val="21"/>
              </w:rPr>
            </w:pPr>
          </w:p>
        </w:tc>
      </w:tr>
      <w:tr w:rsidR="00994AB1">
        <w:trPr>
          <w:trHeight w:val="22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JZG72J</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22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vAlign w:val="center"/>
          </w:tcPr>
          <w:p w:rsidR="00994AB1" w:rsidRDefault="00994AB1">
            <w:pPr>
              <w:jc w:val="center"/>
              <w:rPr>
                <w:rFonts w:ascii="宋体" w:hAnsi="宋体"/>
                <w:szCs w:val="21"/>
              </w:rPr>
            </w:pPr>
          </w:p>
        </w:tc>
      </w:tr>
      <w:tr w:rsidR="00994AB1">
        <w:trPr>
          <w:trHeight w:val="22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JZG72K</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22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vAlign w:val="center"/>
          </w:tcPr>
          <w:p w:rsidR="00994AB1" w:rsidRDefault="00994AB1">
            <w:pPr>
              <w:jc w:val="center"/>
              <w:rPr>
                <w:rFonts w:ascii="宋体" w:hAnsi="宋体"/>
                <w:szCs w:val="21"/>
              </w:rPr>
            </w:pPr>
          </w:p>
        </w:tc>
      </w:tr>
      <w:tr w:rsidR="00994AB1">
        <w:trPr>
          <w:trHeight w:val="30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8</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JZ900A</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30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vAlign w:val="center"/>
          </w:tcPr>
          <w:p w:rsidR="00994AB1" w:rsidRDefault="00994AB1">
            <w:pPr>
              <w:jc w:val="center"/>
              <w:rPr>
                <w:rFonts w:ascii="宋体" w:hAnsi="宋体"/>
                <w:szCs w:val="21"/>
              </w:rPr>
            </w:pPr>
          </w:p>
        </w:tc>
      </w:tr>
      <w:tr w:rsidR="00994AB1">
        <w:trPr>
          <w:trHeight w:val="30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9</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JZG72F</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30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vAlign w:val="center"/>
          </w:tcPr>
          <w:p w:rsidR="00994AB1" w:rsidRDefault="00994AB1">
            <w:pPr>
              <w:jc w:val="center"/>
              <w:rPr>
                <w:rFonts w:ascii="宋体" w:hAnsi="宋体"/>
                <w:szCs w:val="21"/>
              </w:rPr>
            </w:pPr>
          </w:p>
        </w:tc>
      </w:tr>
      <w:tr w:rsidR="00994AB1">
        <w:trPr>
          <w:trHeight w:val="384"/>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10</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JZG72G</w:t>
            </w:r>
          </w:p>
        </w:tc>
        <w:tc>
          <w:tcPr>
            <w:tcW w:w="1418" w:type="dxa"/>
            <w:vMerge w:val="restart"/>
            <w:tcBorders>
              <w:right w:val="single" w:sz="4" w:space="0" w:color="auto"/>
            </w:tcBorders>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top w:val="single" w:sz="4" w:space="0" w:color="auto"/>
              <w:left w:val="single" w:sz="4" w:space="0" w:color="auto"/>
              <w:bottom w:val="single" w:sz="4" w:space="0" w:color="auto"/>
              <w:right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left w:val="single" w:sz="4" w:space="0" w:color="auto"/>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323"/>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tcBorders>
              <w:right w:val="single" w:sz="4" w:space="0" w:color="auto"/>
            </w:tcBorders>
            <w:vAlign w:val="center"/>
          </w:tcPr>
          <w:p w:rsidR="00994AB1" w:rsidRDefault="00994AB1">
            <w:pPr>
              <w:jc w:val="center"/>
              <w:rPr>
                <w:rFonts w:ascii="宋体" w:hAnsi="宋体"/>
                <w:szCs w:val="21"/>
              </w:rPr>
            </w:pPr>
          </w:p>
        </w:tc>
        <w:tc>
          <w:tcPr>
            <w:tcW w:w="1275" w:type="dxa"/>
            <w:tcBorders>
              <w:top w:val="single" w:sz="4" w:space="0" w:color="auto"/>
              <w:left w:val="single" w:sz="4" w:space="0" w:color="auto"/>
              <w:right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top w:val="single" w:sz="4" w:space="0" w:color="auto"/>
              <w:left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vAlign w:val="center"/>
          </w:tcPr>
          <w:p w:rsidR="00994AB1" w:rsidRDefault="00994AB1">
            <w:pPr>
              <w:jc w:val="center"/>
              <w:rPr>
                <w:rFonts w:ascii="宋体" w:hAnsi="宋体"/>
                <w:szCs w:val="21"/>
              </w:rPr>
            </w:pPr>
          </w:p>
        </w:tc>
      </w:tr>
      <w:tr w:rsidR="00994AB1">
        <w:trPr>
          <w:trHeight w:val="323"/>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11</w:t>
            </w:r>
          </w:p>
        </w:tc>
        <w:tc>
          <w:tcPr>
            <w:tcW w:w="1560" w:type="dxa"/>
            <w:vMerge/>
            <w:vAlign w:val="center"/>
          </w:tcPr>
          <w:p w:rsidR="00994AB1" w:rsidRDefault="00994AB1">
            <w:pPr>
              <w:jc w:val="center"/>
              <w:rPr>
                <w:rFonts w:ascii="宋体" w:hAnsi="宋体"/>
                <w:szCs w:val="21"/>
              </w:rPr>
            </w:pP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JZG72H</w:t>
            </w:r>
          </w:p>
        </w:tc>
        <w:tc>
          <w:tcPr>
            <w:tcW w:w="1418" w:type="dxa"/>
            <w:vMerge w:val="restart"/>
            <w:tcBorders>
              <w:right w:val="single" w:sz="4" w:space="0" w:color="auto"/>
            </w:tcBorders>
            <w:vAlign w:val="center"/>
          </w:tcPr>
          <w:p w:rsidR="00994AB1" w:rsidRDefault="00CA0EAA">
            <w:pPr>
              <w:jc w:val="center"/>
              <w:rPr>
                <w:rFonts w:ascii="宋体" w:hAnsi="宋体"/>
                <w:szCs w:val="21"/>
              </w:rPr>
            </w:pPr>
            <w:r>
              <w:rPr>
                <w:rFonts w:ascii="宋体" w:hAnsi="宋体" w:hint="eastAsia"/>
                <w:szCs w:val="21"/>
              </w:rPr>
              <w:t>720</w:t>
            </w:r>
          </w:p>
        </w:tc>
        <w:tc>
          <w:tcPr>
            <w:tcW w:w="1275" w:type="dxa"/>
            <w:tcBorders>
              <w:top w:val="single" w:sz="4" w:space="0" w:color="auto"/>
              <w:left w:val="single" w:sz="4" w:space="0" w:color="auto"/>
              <w:right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top w:val="single" w:sz="4" w:space="0" w:color="auto"/>
              <w:left w:val="single" w:sz="4" w:space="0" w:color="auto"/>
            </w:tcBorders>
            <w:vAlign w:val="center"/>
          </w:tcPr>
          <w:p w:rsidR="00994AB1" w:rsidRDefault="00CA0EAA">
            <w:pPr>
              <w:jc w:val="center"/>
              <w:rPr>
                <w:rFonts w:ascii="宋体" w:hAnsi="宋体"/>
                <w:szCs w:val="21"/>
              </w:rPr>
            </w:pPr>
            <w:r>
              <w:rPr>
                <w:rFonts w:ascii="宋体" w:hAnsi="宋体" w:hint="eastAsia"/>
                <w:szCs w:val="21"/>
              </w:rPr>
              <w:t>10080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323"/>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tcBorders>
              <w:right w:val="single" w:sz="4" w:space="0" w:color="auto"/>
            </w:tcBorders>
            <w:vAlign w:val="center"/>
          </w:tcPr>
          <w:p w:rsidR="00994AB1" w:rsidRDefault="00994AB1">
            <w:pPr>
              <w:jc w:val="center"/>
              <w:rPr>
                <w:rFonts w:ascii="宋体" w:hAnsi="宋体"/>
                <w:szCs w:val="21"/>
              </w:rPr>
            </w:pPr>
          </w:p>
        </w:tc>
        <w:tc>
          <w:tcPr>
            <w:tcW w:w="1275" w:type="dxa"/>
            <w:tcBorders>
              <w:top w:val="single" w:sz="4" w:space="0" w:color="auto"/>
              <w:left w:val="single" w:sz="4" w:space="0" w:color="auto"/>
              <w:right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top w:val="single" w:sz="4" w:space="0" w:color="auto"/>
              <w:left w:val="single" w:sz="4" w:space="0" w:color="auto"/>
            </w:tcBorders>
            <w:vAlign w:val="center"/>
          </w:tcPr>
          <w:p w:rsidR="00994AB1" w:rsidRDefault="00CA0EAA">
            <w:pPr>
              <w:jc w:val="center"/>
              <w:rPr>
                <w:rFonts w:ascii="宋体" w:hAnsi="宋体"/>
                <w:szCs w:val="21"/>
              </w:rPr>
            </w:pPr>
            <w:r>
              <w:rPr>
                <w:rFonts w:ascii="宋体" w:hAnsi="宋体" w:hint="eastAsia"/>
                <w:szCs w:val="21"/>
              </w:rPr>
              <w:t>8640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12</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JZ700</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JZG60</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600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8400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9</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7200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13</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JZ700A</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JZG56</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560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6720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7.49</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7840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14</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JZ600</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JZG46</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460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5520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6440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15</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JZ600A</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JZG46A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460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5520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6440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16</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JZ600B</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JZG46B</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460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5520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6440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17</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JZ600C</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JZG46C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460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5520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6440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18</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JZ600D</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JZG46D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460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5520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6440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19</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JZ600E</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JZG46E</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460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5520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14</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6440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20</w:t>
            </w:r>
          </w:p>
        </w:tc>
        <w:tc>
          <w:tcPr>
            <w:tcW w:w="1560" w:type="dxa"/>
            <w:vMerge w:val="restart"/>
            <w:vAlign w:val="center"/>
          </w:tcPr>
          <w:p w:rsidR="00994AB1" w:rsidRDefault="00CA0EAA">
            <w:pPr>
              <w:jc w:val="center"/>
              <w:rPr>
                <w:rFonts w:ascii="宋体" w:hAnsi="宋体"/>
                <w:szCs w:val="21"/>
              </w:rPr>
            </w:pPr>
            <w:r>
              <w:rPr>
                <w:rFonts w:ascii="宋体" w:hAnsi="宋体"/>
                <w:szCs w:val="21"/>
              </w:rPr>
              <w:t>JZ500</w:t>
            </w:r>
          </w:p>
        </w:tc>
        <w:tc>
          <w:tcPr>
            <w:tcW w:w="1417" w:type="dxa"/>
            <w:vMerge w:val="restart"/>
            <w:vAlign w:val="center"/>
          </w:tcPr>
          <w:p w:rsidR="00994AB1" w:rsidRDefault="00CA0EAA">
            <w:pPr>
              <w:jc w:val="center"/>
              <w:rPr>
                <w:rFonts w:ascii="宋体" w:hAnsi="宋体"/>
                <w:szCs w:val="21"/>
              </w:rPr>
            </w:pPr>
            <w:r>
              <w:rPr>
                <w:rFonts w:ascii="宋体" w:hAnsi="宋体"/>
                <w:szCs w:val="21"/>
              </w:rPr>
              <w:t>JZG42</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5040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21</w:t>
            </w:r>
          </w:p>
        </w:tc>
        <w:tc>
          <w:tcPr>
            <w:tcW w:w="1560" w:type="dxa"/>
            <w:vMerge w:val="restart"/>
            <w:vAlign w:val="center"/>
          </w:tcPr>
          <w:p w:rsidR="00994AB1" w:rsidRDefault="00CA0EAA">
            <w:pPr>
              <w:jc w:val="center"/>
              <w:rPr>
                <w:rFonts w:ascii="宋体" w:hAnsi="宋体"/>
                <w:szCs w:val="21"/>
              </w:rPr>
            </w:pPr>
            <w:r>
              <w:rPr>
                <w:rFonts w:ascii="宋体" w:hAnsi="宋体"/>
                <w:szCs w:val="21"/>
              </w:rPr>
              <w:t>JZ500</w:t>
            </w:r>
            <w:r>
              <w:rPr>
                <w:rFonts w:ascii="宋体" w:hAnsi="宋体" w:hint="eastAsia"/>
                <w:szCs w:val="21"/>
              </w:rPr>
              <w:t>A</w:t>
            </w:r>
          </w:p>
        </w:tc>
        <w:tc>
          <w:tcPr>
            <w:tcW w:w="1417" w:type="dxa"/>
            <w:vMerge w:val="restart"/>
            <w:vAlign w:val="center"/>
          </w:tcPr>
          <w:p w:rsidR="00994AB1" w:rsidRDefault="00CA0EAA">
            <w:pPr>
              <w:jc w:val="center"/>
              <w:rPr>
                <w:rFonts w:ascii="宋体" w:hAnsi="宋体"/>
                <w:szCs w:val="21"/>
              </w:rPr>
            </w:pPr>
            <w:r>
              <w:rPr>
                <w:rFonts w:ascii="宋体" w:hAnsi="宋体"/>
                <w:szCs w:val="21"/>
              </w:rPr>
              <w:t>JZG4</w:t>
            </w:r>
            <w:r>
              <w:rPr>
                <w:rFonts w:ascii="宋体" w:hAnsi="宋体" w:hint="eastAsia"/>
                <w:szCs w:val="21"/>
              </w:rPr>
              <w:t>1</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410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4920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4100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22</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JZ500B</w:t>
            </w:r>
          </w:p>
        </w:tc>
        <w:tc>
          <w:tcPr>
            <w:tcW w:w="1417" w:type="dxa"/>
            <w:vMerge w:val="restart"/>
            <w:vAlign w:val="center"/>
          </w:tcPr>
          <w:p w:rsidR="00994AB1" w:rsidRDefault="00CA0EAA">
            <w:pPr>
              <w:jc w:val="center"/>
              <w:rPr>
                <w:rFonts w:ascii="宋体" w:hAnsi="宋体"/>
                <w:szCs w:val="21"/>
              </w:rPr>
            </w:pPr>
            <w:r>
              <w:rPr>
                <w:rFonts w:ascii="宋体" w:hAnsi="宋体"/>
                <w:szCs w:val="21"/>
              </w:rPr>
              <w:t>JZG4</w:t>
            </w:r>
            <w:r>
              <w:rPr>
                <w:rFonts w:ascii="宋体" w:hAnsi="宋体" w:hint="eastAsia"/>
                <w:szCs w:val="21"/>
              </w:rPr>
              <w:t>1A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410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4920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4100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23</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JZ500C</w:t>
            </w:r>
          </w:p>
        </w:tc>
        <w:tc>
          <w:tcPr>
            <w:tcW w:w="1417" w:type="dxa"/>
            <w:vMerge w:val="restart"/>
            <w:vAlign w:val="center"/>
          </w:tcPr>
          <w:p w:rsidR="00994AB1" w:rsidRDefault="00CA0EAA">
            <w:pPr>
              <w:jc w:val="center"/>
              <w:rPr>
                <w:rFonts w:ascii="宋体" w:hAnsi="宋体"/>
                <w:szCs w:val="21"/>
              </w:rPr>
            </w:pPr>
            <w:r>
              <w:rPr>
                <w:rFonts w:ascii="宋体" w:hAnsi="宋体"/>
                <w:szCs w:val="21"/>
              </w:rPr>
              <w:t>JZG4</w:t>
            </w:r>
            <w:r>
              <w:rPr>
                <w:rFonts w:ascii="宋体" w:hAnsi="宋体" w:hint="eastAsia"/>
                <w:szCs w:val="21"/>
              </w:rPr>
              <w:t>1B</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410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4920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4100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24</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JZ500J</w:t>
            </w:r>
          </w:p>
        </w:tc>
        <w:tc>
          <w:tcPr>
            <w:tcW w:w="1417" w:type="dxa"/>
            <w:vMerge w:val="restart"/>
            <w:vAlign w:val="center"/>
          </w:tcPr>
          <w:p w:rsidR="00994AB1" w:rsidRDefault="00CA0EAA">
            <w:pPr>
              <w:jc w:val="center"/>
              <w:rPr>
                <w:rFonts w:ascii="宋体" w:hAnsi="宋体"/>
                <w:szCs w:val="21"/>
              </w:rPr>
            </w:pPr>
            <w:r>
              <w:rPr>
                <w:rFonts w:ascii="宋体" w:hAnsi="宋体"/>
                <w:szCs w:val="21"/>
              </w:rPr>
              <w:t>JZG4</w:t>
            </w:r>
            <w:r>
              <w:rPr>
                <w:rFonts w:ascii="宋体" w:hAnsi="宋体" w:hint="eastAsia"/>
                <w:szCs w:val="21"/>
              </w:rPr>
              <w:t>1C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410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4920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4100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25</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JZ500Q</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JZG41E</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410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4920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4100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26</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JZ500K</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JZG41D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410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4920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4100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27</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JZ500M</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JZG41F</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410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4920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4100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28</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JZ500P</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JZG41G</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410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4920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4100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29</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JZ500D</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JZG42A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5040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30</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JZ500E</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JZG42B</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5040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31</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JZ500F</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JZG42C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5040</w:t>
            </w:r>
          </w:p>
        </w:tc>
        <w:tc>
          <w:tcPr>
            <w:tcW w:w="1843" w:type="dxa"/>
            <w:vMerge/>
            <w:vAlign w:val="center"/>
          </w:tcPr>
          <w:p w:rsidR="00994AB1" w:rsidRDefault="00994AB1">
            <w:pPr>
              <w:jc w:val="center"/>
              <w:rPr>
                <w:rFonts w:ascii="宋体" w:hAnsi="宋体"/>
                <w:szCs w:val="21"/>
              </w:rPr>
            </w:pPr>
          </w:p>
        </w:tc>
      </w:tr>
      <w:tr w:rsidR="00994AB1">
        <w:trPr>
          <w:trHeight w:val="275"/>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32</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JZ500G</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JZG42D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68"/>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hint="eastAsia"/>
                <w:szCs w:val="21"/>
              </w:rPr>
              <w:t>12</w:t>
            </w:r>
          </w:p>
        </w:tc>
        <w:tc>
          <w:tcPr>
            <w:tcW w:w="1276" w:type="dxa"/>
            <w:vAlign w:val="center"/>
          </w:tcPr>
          <w:p w:rsidR="00994AB1" w:rsidRDefault="00CA0EAA">
            <w:pPr>
              <w:jc w:val="center"/>
              <w:rPr>
                <w:rFonts w:ascii="宋体" w:hAnsi="宋体"/>
                <w:szCs w:val="21"/>
              </w:rPr>
            </w:pPr>
            <w:r>
              <w:rPr>
                <w:rFonts w:ascii="宋体" w:hAnsi="宋体" w:hint="eastAsia"/>
                <w:szCs w:val="21"/>
              </w:rPr>
              <w:t>5040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33</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JZ500H</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JZG42E</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5040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34</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JZ500L</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JZG42F</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5040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35</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JZ500N</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JZG42G</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420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5040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36</w:t>
            </w:r>
          </w:p>
        </w:tc>
        <w:tc>
          <w:tcPr>
            <w:tcW w:w="1560" w:type="dxa"/>
            <w:vMerge w:val="restart"/>
            <w:vAlign w:val="center"/>
          </w:tcPr>
          <w:p w:rsidR="00994AB1" w:rsidRDefault="00CA0EAA">
            <w:pPr>
              <w:jc w:val="center"/>
              <w:rPr>
                <w:rFonts w:ascii="宋体" w:hAnsi="宋体"/>
                <w:szCs w:val="21"/>
              </w:rPr>
            </w:pPr>
            <w:r>
              <w:rPr>
                <w:rFonts w:ascii="宋体" w:hAnsi="宋体"/>
                <w:szCs w:val="21"/>
              </w:rPr>
              <w:t>JZ400</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35</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350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3500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tcBorders>
              <w:bottom w:val="single" w:sz="4" w:space="0" w:color="auto"/>
            </w:tcBorders>
            <w:vAlign w:val="center"/>
          </w:tcPr>
          <w:p w:rsidR="00994AB1" w:rsidRDefault="00994AB1">
            <w:pPr>
              <w:jc w:val="center"/>
              <w:rPr>
                <w:rFonts w:ascii="宋体" w:hAnsi="宋体"/>
                <w:szCs w:val="21"/>
              </w:rPr>
            </w:pPr>
          </w:p>
        </w:tc>
        <w:tc>
          <w:tcPr>
            <w:tcW w:w="1560" w:type="dxa"/>
            <w:vMerge/>
            <w:tcBorders>
              <w:bottom w:val="single" w:sz="4" w:space="0" w:color="auto"/>
            </w:tcBorders>
            <w:vAlign w:val="center"/>
          </w:tcPr>
          <w:p w:rsidR="00994AB1" w:rsidRDefault="00994AB1">
            <w:pPr>
              <w:jc w:val="center"/>
              <w:rPr>
                <w:rFonts w:ascii="宋体" w:hAnsi="宋体"/>
                <w:szCs w:val="21"/>
              </w:rPr>
            </w:pPr>
          </w:p>
        </w:tc>
        <w:tc>
          <w:tcPr>
            <w:tcW w:w="1417" w:type="dxa"/>
            <w:vMerge/>
            <w:tcBorders>
              <w:bottom w:val="single" w:sz="4" w:space="0" w:color="auto"/>
            </w:tcBorders>
            <w:vAlign w:val="center"/>
          </w:tcPr>
          <w:p w:rsidR="00994AB1" w:rsidRDefault="00994AB1">
            <w:pPr>
              <w:jc w:val="center"/>
              <w:rPr>
                <w:rFonts w:ascii="宋体" w:hAnsi="宋体"/>
                <w:szCs w:val="21"/>
              </w:rPr>
            </w:pPr>
          </w:p>
        </w:tc>
        <w:tc>
          <w:tcPr>
            <w:tcW w:w="1418" w:type="dxa"/>
            <w:vMerge/>
            <w:tcBorders>
              <w:bottom w:val="single" w:sz="4" w:space="0" w:color="auto"/>
            </w:tcBorders>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2800</w:t>
            </w:r>
          </w:p>
        </w:tc>
        <w:tc>
          <w:tcPr>
            <w:tcW w:w="1843" w:type="dxa"/>
            <w:vMerge/>
            <w:tcBorders>
              <w:bottom w:val="single" w:sz="4" w:space="0" w:color="auto"/>
            </w:tcBorders>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37</w:t>
            </w:r>
          </w:p>
        </w:tc>
        <w:tc>
          <w:tcPr>
            <w:tcW w:w="1560" w:type="dxa"/>
            <w:vMerge w:val="restart"/>
            <w:vAlign w:val="center"/>
          </w:tcPr>
          <w:p w:rsidR="00994AB1" w:rsidRDefault="00CA0EAA">
            <w:pPr>
              <w:jc w:val="center"/>
              <w:rPr>
                <w:rFonts w:ascii="宋体" w:hAnsi="宋体"/>
                <w:szCs w:val="21"/>
              </w:rPr>
            </w:pPr>
            <w:r>
              <w:rPr>
                <w:rFonts w:ascii="宋体" w:hAnsi="宋体"/>
                <w:szCs w:val="21"/>
              </w:rPr>
              <w:t>JZ400</w:t>
            </w:r>
            <w:r>
              <w:rPr>
                <w:rFonts w:ascii="宋体" w:hAnsi="宋体" w:hint="eastAsia"/>
                <w:szCs w:val="21"/>
              </w:rPr>
              <w:t>B</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34A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38</w:t>
            </w:r>
          </w:p>
        </w:tc>
        <w:tc>
          <w:tcPr>
            <w:tcW w:w="1560" w:type="dxa"/>
            <w:vMerge w:val="restart"/>
            <w:vAlign w:val="center"/>
          </w:tcPr>
          <w:p w:rsidR="00994AB1" w:rsidRDefault="00CA0EAA">
            <w:pPr>
              <w:jc w:val="center"/>
              <w:rPr>
                <w:rFonts w:ascii="宋体" w:hAnsi="宋体"/>
                <w:szCs w:val="21"/>
              </w:rPr>
            </w:pPr>
            <w:r>
              <w:rPr>
                <w:rFonts w:ascii="宋体" w:hAnsi="宋体"/>
                <w:szCs w:val="21"/>
              </w:rPr>
              <w:t>JZ400</w:t>
            </w:r>
            <w:r>
              <w:rPr>
                <w:rFonts w:ascii="宋体" w:hAnsi="宋体" w:hint="eastAsia"/>
                <w:szCs w:val="21"/>
              </w:rPr>
              <w:t>C</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34B</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39</w:t>
            </w:r>
          </w:p>
        </w:tc>
        <w:tc>
          <w:tcPr>
            <w:tcW w:w="1560" w:type="dxa"/>
            <w:vMerge w:val="restart"/>
            <w:vAlign w:val="center"/>
          </w:tcPr>
          <w:p w:rsidR="00994AB1" w:rsidRDefault="00CA0EAA">
            <w:pPr>
              <w:jc w:val="center"/>
              <w:rPr>
                <w:rFonts w:ascii="宋体" w:hAnsi="宋体"/>
                <w:szCs w:val="21"/>
              </w:rPr>
            </w:pPr>
            <w:r>
              <w:rPr>
                <w:rFonts w:ascii="宋体" w:hAnsi="宋体"/>
                <w:szCs w:val="21"/>
              </w:rPr>
              <w:t>JZ400</w:t>
            </w:r>
            <w:r>
              <w:rPr>
                <w:rFonts w:ascii="宋体" w:hAnsi="宋体" w:hint="eastAsia"/>
                <w:szCs w:val="21"/>
              </w:rPr>
              <w:t>D</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34C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r>
              <w:rPr>
                <w:rFonts w:ascii="宋体" w:hAnsi="宋体" w:hint="eastAsia"/>
                <w:szCs w:val="21"/>
              </w:rPr>
              <w:t>．</w:t>
            </w:r>
            <w:r>
              <w:rPr>
                <w:rFonts w:ascii="宋体" w:hAnsi="宋体" w:hint="eastAsia"/>
                <w:szCs w:val="21"/>
              </w:rPr>
              <w:t>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40</w:t>
            </w:r>
          </w:p>
        </w:tc>
        <w:tc>
          <w:tcPr>
            <w:tcW w:w="1560" w:type="dxa"/>
            <w:vMerge w:val="restart"/>
            <w:vAlign w:val="center"/>
          </w:tcPr>
          <w:p w:rsidR="00994AB1" w:rsidRDefault="00CA0EAA">
            <w:pPr>
              <w:jc w:val="center"/>
              <w:rPr>
                <w:rFonts w:ascii="宋体" w:hAnsi="宋体"/>
                <w:szCs w:val="21"/>
              </w:rPr>
            </w:pPr>
            <w:r>
              <w:rPr>
                <w:rFonts w:ascii="宋体" w:hAnsi="宋体"/>
                <w:szCs w:val="21"/>
              </w:rPr>
              <w:t>JZ400</w:t>
            </w:r>
            <w:r>
              <w:rPr>
                <w:rFonts w:ascii="宋体" w:hAnsi="宋体" w:hint="eastAsia"/>
                <w:szCs w:val="21"/>
              </w:rPr>
              <w:t>E</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35A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350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3500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41</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JZ400F</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JZG34D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42</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JZ400G</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JZG34E</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43</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JZ400H</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JZG34F</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44</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JZ400J</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35B</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350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3500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2800</w:t>
            </w:r>
          </w:p>
        </w:tc>
        <w:tc>
          <w:tcPr>
            <w:tcW w:w="1843" w:type="dxa"/>
            <w:vMerge/>
            <w:vAlign w:val="center"/>
          </w:tcPr>
          <w:p w:rsidR="00994AB1" w:rsidRDefault="00994AB1">
            <w:pPr>
              <w:jc w:val="center"/>
              <w:rPr>
                <w:rFonts w:ascii="宋体" w:hAnsi="宋体"/>
                <w:szCs w:val="21"/>
              </w:rPr>
            </w:pPr>
          </w:p>
        </w:tc>
      </w:tr>
      <w:tr w:rsidR="00994AB1">
        <w:trPr>
          <w:trHeight w:val="37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45</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JZ400K</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JZG34G</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vAlign w:val="center"/>
          </w:tcPr>
          <w:p w:rsidR="00994AB1" w:rsidRDefault="00CA0EAA">
            <w:pPr>
              <w:jc w:val="center"/>
              <w:rPr>
                <w:rFonts w:ascii="宋体" w:hAnsi="宋体"/>
                <w:szCs w:val="21"/>
              </w:rPr>
            </w:pPr>
            <w:r>
              <w:rPr>
                <w:rFonts w:ascii="宋体" w:hAnsi="宋体" w:hint="eastAsia"/>
                <w:szCs w:val="21"/>
              </w:rPr>
              <w:t>12</w:t>
            </w:r>
          </w:p>
        </w:tc>
        <w:tc>
          <w:tcPr>
            <w:tcW w:w="1276" w:type="dxa"/>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46</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JZ400M</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JZG34H</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47</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JZ400P</w:t>
            </w:r>
          </w:p>
        </w:tc>
        <w:tc>
          <w:tcPr>
            <w:tcW w:w="1417" w:type="dxa"/>
            <w:vMerge w:val="restart"/>
            <w:vAlign w:val="center"/>
          </w:tcPr>
          <w:p w:rsidR="00994AB1" w:rsidRDefault="00CA0EAA">
            <w:pPr>
              <w:jc w:val="center"/>
              <w:rPr>
                <w:rFonts w:ascii="宋体" w:hAnsi="宋体"/>
                <w:szCs w:val="21"/>
                <w:highlight w:val="yellow"/>
              </w:rPr>
            </w:pPr>
            <w:r>
              <w:rPr>
                <w:rFonts w:ascii="宋体" w:hAnsi="宋体" w:hint="eastAsia"/>
                <w:szCs w:val="21"/>
              </w:rPr>
              <w:t>JZG34J</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4080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highlight w:val="yellow"/>
              </w:rPr>
            </w:pPr>
          </w:p>
        </w:tc>
        <w:tc>
          <w:tcPr>
            <w:tcW w:w="1417" w:type="dxa"/>
            <w:vMerge/>
            <w:vAlign w:val="center"/>
          </w:tcPr>
          <w:p w:rsidR="00994AB1" w:rsidRDefault="00994AB1">
            <w:pPr>
              <w:jc w:val="center"/>
              <w:rPr>
                <w:rFonts w:ascii="宋体" w:hAnsi="宋体"/>
                <w:b/>
                <w:szCs w:val="21"/>
                <w:highlight w:val="yellow"/>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48</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JZ400N</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JZG35C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350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3500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49</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JZ400Q</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JZG35D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350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6.83</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3500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50</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JZ400R</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JZG35E</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350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4200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3500</w:t>
            </w:r>
          </w:p>
        </w:tc>
        <w:tc>
          <w:tcPr>
            <w:tcW w:w="1843" w:type="dxa"/>
            <w:vMerge/>
            <w:vAlign w:val="center"/>
          </w:tcPr>
          <w:p w:rsidR="00994AB1" w:rsidRDefault="00994AB1">
            <w:pPr>
              <w:jc w:val="center"/>
              <w:rPr>
                <w:rFonts w:ascii="宋体" w:hAnsi="宋体"/>
                <w:szCs w:val="21"/>
              </w:rPr>
            </w:pPr>
          </w:p>
        </w:tc>
      </w:tr>
      <w:tr w:rsidR="00994AB1">
        <w:trPr>
          <w:trHeight w:val="241"/>
        </w:trPr>
        <w:tc>
          <w:tcPr>
            <w:tcW w:w="567" w:type="dxa"/>
            <w:vMerge/>
            <w:tcBorders>
              <w:bottom w:val="single" w:sz="4" w:space="0" w:color="auto"/>
            </w:tcBorders>
            <w:vAlign w:val="center"/>
          </w:tcPr>
          <w:p w:rsidR="00994AB1" w:rsidRDefault="00994AB1">
            <w:pPr>
              <w:jc w:val="center"/>
              <w:rPr>
                <w:rFonts w:ascii="宋体" w:hAnsi="宋体"/>
                <w:szCs w:val="21"/>
              </w:rPr>
            </w:pPr>
          </w:p>
        </w:tc>
        <w:tc>
          <w:tcPr>
            <w:tcW w:w="1560" w:type="dxa"/>
            <w:vMerge/>
            <w:tcBorders>
              <w:bottom w:val="single" w:sz="4" w:space="0" w:color="auto"/>
            </w:tcBorders>
            <w:vAlign w:val="center"/>
          </w:tcPr>
          <w:p w:rsidR="00994AB1" w:rsidRDefault="00994AB1">
            <w:pPr>
              <w:jc w:val="center"/>
              <w:rPr>
                <w:rFonts w:ascii="宋体" w:hAnsi="宋体"/>
                <w:szCs w:val="21"/>
              </w:rPr>
            </w:pPr>
          </w:p>
        </w:tc>
        <w:tc>
          <w:tcPr>
            <w:tcW w:w="1417" w:type="dxa"/>
            <w:vMerge/>
            <w:tcBorders>
              <w:bottom w:val="single" w:sz="4" w:space="0" w:color="auto"/>
            </w:tcBorders>
            <w:vAlign w:val="center"/>
          </w:tcPr>
          <w:p w:rsidR="00994AB1" w:rsidRDefault="00994AB1">
            <w:pPr>
              <w:jc w:val="center"/>
              <w:rPr>
                <w:rFonts w:ascii="宋体" w:hAnsi="宋体"/>
                <w:szCs w:val="21"/>
              </w:rPr>
            </w:pPr>
          </w:p>
        </w:tc>
        <w:tc>
          <w:tcPr>
            <w:tcW w:w="1418" w:type="dxa"/>
            <w:vMerge/>
            <w:tcBorders>
              <w:bottom w:val="single" w:sz="4" w:space="0" w:color="auto"/>
            </w:tcBorders>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2800</w:t>
            </w:r>
          </w:p>
        </w:tc>
        <w:tc>
          <w:tcPr>
            <w:tcW w:w="1843" w:type="dxa"/>
            <w:vMerge/>
            <w:tcBorders>
              <w:bottom w:val="single" w:sz="4" w:space="0" w:color="auto"/>
            </w:tcBorders>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51</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JZ300A</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JZG30A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300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3600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5.2</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3000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52</w:t>
            </w:r>
          </w:p>
        </w:tc>
        <w:tc>
          <w:tcPr>
            <w:tcW w:w="1560" w:type="dxa"/>
            <w:vMerge w:val="restart"/>
            <w:vAlign w:val="center"/>
          </w:tcPr>
          <w:p w:rsidR="00994AB1" w:rsidRDefault="00CA0EAA">
            <w:pPr>
              <w:jc w:val="center"/>
              <w:rPr>
                <w:rFonts w:ascii="宋体" w:hAnsi="宋体"/>
                <w:szCs w:val="21"/>
              </w:rPr>
            </w:pPr>
            <w:r>
              <w:rPr>
                <w:rFonts w:ascii="宋体" w:hAnsi="宋体"/>
                <w:szCs w:val="21"/>
              </w:rPr>
              <w:t>JZ</w:t>
            </w:r>
            <w:r>
              <w:rPr>
                <w:rFonts w:ascii="宋体" w:hAnsi="宋体" w:hint="eastAsia"/>
                <w:szCs w:val="21"/>
              </w:rPr>
              <w:t>250</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24</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tcBorders>
              <w:bottom w:val="single" w:sz="4" w:space="0" w:color="auto"/>
            </w:tcBorders>
            <w:vAlign w:val="center"/>
          </w:tcPr>
          <w:p w:rsidR="00994AB1" w:rsidRDefault="00994AB1">
            <w:pPr>
              <w:jc w:val="center"/>
              <w:rPr>
                <w:rFonts w:ascii="宋体" w:hAnsi="宋体"/>
                <w:szCs w:val="21"/>
              </w:rPr>
            </w:pPr>
          </w:p>
        </w:tc>
        <w:tc>
          <w:tcPr>
            <w:tcW w:w="1560" w:type="dxa"/>
            <w:vMerge/>
            <w:tcBorders>
              <w:bottom w:val="single" w:sz="4" w:space="0" w:color="auto"/>
            </w:tcBorders>
            <w:vAlign w:val="center"/>
          </w:tcPr>
          <w:p w:rsidR="00994AB1" w:rsidRDefault="00994AB1">
            <w:pPr>
              <w:jc w:val="center"/>
              <w:rPr>
                <w:rFonts w:ascii="宋体" w:hAnsi="宋体"/>
                <w:szCs w:val="21"/>
              </w:rPr>
            </w:pPr>
          </w:p>
        </w:tc>
        <w:tc>
          <w:tcPr>
            <w:tcW w:w="1417" w:type="dxa"/>
            <w:vMerge/>
            <w:tcBorders>
              <w:bottom w:val="single" w:sz="4" w:space="0" w:color="auto"/>
            </w:tcBorders>
            <w:vAlign w:val="center"/>
          </w:tcPr>
          <w:p w:rsidR="00994AB1" w:rsidRDefault="00994AB1">
            <w:pPr>
              <w:jc w:val="center"/>
              <w:rPr>
                <w:rFonts w:ascii="宋体" w:hAnsi="宋体"/>
                <w:szCs w:val="21"/>
              </w:rPr>
            </w:pPr>
          </w:p>
        </w:tc>
        <w:tc>
          <w:tcPr>
            <w:tcW w:w="1418" w:type="dxa"/>
            <w:vMerge/>
            <w:tcBorders>
              <w:bottom w:val="single" w:sz="4" w:space="0" w:color="auto"/>
            </w:tcBorders>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tcBorders>
              <w:bottom w:val="single" w:sz="4" w:space="0" w:color="auto"/>
            </w:tcBorders>
            <w:vAlign w:val="center"/>
          </w:tcPr>
          <w:p w:rsidR="00994AB1" w:rsidRDefault="00994AB1">
            <w:pPr>
              <w:jc w:val="center"/>
              <w:rPr>
                <w:rFonts w:ascii="宋体" w:hAnsi="宋体"/>
                <w:szCs w:val="21"/>
              </w:rPr>
            </w:pPr>
          </w:p>
        </w:tc>
      </w:tr>
      <w:tr w:rsidR="00994AB1">
        <w:trPr>
          <w:trHeight w:val="27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53</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JZ250A</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5.2</w:t>
            </w:r>
          </w:p>
        </w:tc>
      </w:tr>
      <w:tr w:rsidR="00994AB1">
        <w:trPr>
          <w:trHeight w:val="30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30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30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54</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JZ250B</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JZG24B</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30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30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30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55</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JZ250C</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30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30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56</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JZ250D</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5.2</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57</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JZ250E</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JZG24E</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5.2</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58</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JZ250F</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JZG24F</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59</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JZ250G</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JZG24G</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5.2</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60</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JZ250H</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JZG24H</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5.2</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61</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JZ250J</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JZG24J</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62</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JZ250K</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JZG24K</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240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2880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5.2</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2400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1920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63</w:t>
            </w:r>
          </w:p>
        </w:tc>
        <w:tc>
          <w:tcPr>
            <w:tcW w:w="1560" w:type="dxa"/>
            <w:vMerge w:val="restart"/>
            <w:vAlign w:val="center"/>
          </w:tcPr>
          <w:p w:rsidR="00994AB1" w:rsidRDefault="00CA0EAA">
            <w:pPr>
              <w:jc w:val="center"/>
              <w:rPr>
                <w:rFonts w:ascii="宋体" w:hAnsi="宋体"/>
                <w:szCs w:val="21"/>
              </w:rPr>
            </w:pPr>
            <w:r>
              <w:rPr>
                <w:rFonts w:ascii="宋体" w:hAnsi="宋体"/>
                <w:szCs w:val="21"/>
              </w:rPr>
              <w:t>JZ</w:t>
            </w:r>
            <w:r>
              <w:rPr>
                <w:rFonts w:ascii="宋体" w:hAnsi="宋体" w:hint="eastAsia"/>
                <w:szCs w:val="21"/>
              </w:rPr>
              <w:t>200</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20</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200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2000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1600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tcBorders>
              <w:bottom w:val="single" w:sz="4" w:space="0" w:color="auto"/>
            </w:tcBorders>
            <w:vAlign w:val="center"/>
          </w:tcPr>
          <w:p w:rsidR="00994AB1" w:rsidRDefault="00994AB1">
            <w:pPr>
              <w:jc w:val="center"/>
              <w:rPr>
                <w:rFonts w:ascii="宋体" w:hAnsi="宋体"/>
                <w:szCs w:val="21"/>
              </w:rPr>
            </w:pPr>
          </w:p>
        </w:tc>
        <w:tc>
          <w:tcPr>
            <w:tcW w:w="1560" w:type="dxa"/>
            <w:vMerge/>
            <w:tcBorders>
              <w:bottom w:val="single" w:sz="4" w:space="0" w:color="auto"/>
            </w:tcBorders>
            <w:vAlign w:val="center"/>
          </w:tcPr>
          <w:p w:rsidR="00994AB1" w:rsidRDefault="00994AB1">
            <w:pPr>
              <w:jc w:val="center"/>
              <w:rPr>
                <w:rFonts w:ascii="宋体" w:hAnsi="宋体"/>
                <w:szCs w:val="21"/>
              </w:rPr>
            </w:pPr>
          </w:p>
        </w:tc>
        <w:tc>
          <w:tcPr>
            <w:tcW w:w="1417" w:type="dxa"/>
            <w:vMerge/>
            <w:tcBorders>
              <w:bottom w:val="single" w:sz="4" w:space="0" w:color="auto"/>
            </w:tcBorders>
            <w:vAlign w:val="center"/>
          </w:tcPr>
          <w:p w:rsidR="00994AB1" w:rsidRDefault="00994AB1">
            <w:pPr>
              <w:jc w:val="center"/>
              <w:rPr>
                <w:rFonts w:ascii="宋体" w:hAnsi="宋体"/>
                <w:szCs w:val="21"/>
              </w:rPr>
            </w:pPr>
          </w:p>
        </w:tc>
        <w:tc>
          <w:tcPr>
            <w:tcW w:w="1418" w:type="dxa"/>
            <w:vMerge/>
            <w:tcBorders>
              <w:bottom w:val="single" w:sz="4" w:space="0" w:color="auto"/>
            </w:tcBorders>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6*</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1200</w:t>
            </w:r>
          </w:p>
        </w:tc>
        <w:tc>
          <w:tcPr>
            <w:tcW w:w="1843" w:type="dxa"/>
            <w:vMerge/>
            <w:tcBorders>
              <w:bottom w:val="single" w:sz="4" w:space="0" w:color="auto"/>
            </w:tcBorders>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64</w:t>
            </w:r>
          </w:p>
        </w:tc>
        <w:tc>
          <w:tcPr>
            <w:tcW w:w="1560" w:type="dxa"/>
            <w:vMerge w:val="restart"/>
            <w:vAlign w:val="center"/>
          </w:tcPr>
          <w:p w:rsidR="00994AB1" w:rsidRDefault="00CA0EAA">
            <w:pPr>
              <w:jc w:val="center"/>
              <w:rPr>
                <w:rFonts w:ascii="宋体" w:hAnsi="宋体"/>
                <w:szCs w:val="21"/>
              </w:rPr>
            </w:pPr>
            <w:r>
              <w:rPr>
                <w:rFonts w:ascii="宋体" w:hAnsi="宋体"/>
                <w:szCs w:val="21"/>
              </w:rPr>
              <w:t>JZ</w:t>
            </w:r>
            <w:r>
              <w:rPr>
                <w:rFonts w:ascii="宋体" w:hAnsi="宋体" w:hint="eastAsia"/>
                <w:szCs w:val="21"/>
              </w:rPr>
              <w:t>200A</w:t>
            </w:r>
          </w:p>
        </w:tc>
        <w:tc>
          <w:tcPr>
            <w:tcW w:w="1417" w:type="dxa"/>
            <w:vMerge w:val="restart"/>
            <w:vAlign w:val="center"/>
          </w:tcPr>
          <w:p w:rsidR="00994AB1" w:rsidRDefault="00CA0EAA">
            <w:pPr>
              <w:jc w:val="center"/>
              <w:rPr>
                <w:rFonts w:ascii="宋体" w:hAnsi="宋体"/>
                <w:szCs w:val="21"/>
              </w:rPr>
            </w:pPr>
            <w:r>
              <w:rPr>
                <w:rFonts w:ascii="宋体" w:hAnsi="宋体"/>
                <w:szCs w:val="21"/>
              </w:rPr>
              <w:t>JZG</w:t>
            </w:r>
            <w:r>
              <w:rPr>
                <w:rFonts w:ascii="宋体" w:hAnsi="宋体" w:hint="eastAsia"/>
                <w:szCs w:val="21"/>
              </w:rPr>
              <w:t>20A</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200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2000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1600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65</w:t>
            </w:r>
          </w:p>
        </w:tc>
        <w:tc>
          <w:tcPr>
            <w:tcW w:w="1560" w:type="dxa"/>
            <w:vMerge w:val="restart"/>
            <w:vAlign w:val="center"/>
          </w:tcPr>
          <w:p w:rsidR="00994AB1" w:rsidRDefault="00CA0EAA">
            <w:pPr>
              <w:jc w:val="center"/>
              <w:rPr>
                <w:rFonts w:ascii="宋体" w:hAnsi="宋体"/>
                <w:szCs w:val="21"/>
              </w:rPr>
            </w:pPr>
            <w:r>
              <w:rPr>
                <w:rFonts w:ascii="宋体" w:hAnsi="宋体"/>
                <w:szCs w:val="21"/>
              </w:rPr>
              <w:t>JZ</w:t>
            </w:r>
            <w:r>
              <w:rPr>
                <w:rFonts w:ascii="宋体" w:hAnsi="宋体" w:hint="eastAsia"/>
                <w:szCs w:val="21"/>
              </w:rPr>
              <w:t>200B</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JZG20B</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200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2000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1600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66</w:t>
            </w:r>
          </w:p>
        </w:tc>
        <w:tc>
          <w:tcPr>
            <w:tcW w:w="1560" w:type="dxa"/>
            <w:vMerge w:val="restart"/>
            <w:vAlign w:val="center"/>
          </w:tcPr>
          <w:p w:rsidR="00994AB1" w:rsidRDefault="00CA0EAA">
            <w:pPr>
              <w:jc w:val="center"/>
              <w:rPr>
                <w:rFonts w:ascii="宋体" w:hAnsi="宋体"/>
                <w:szCs w:val="21"/>
              </w:rPr>
            </w:pPr>
            <w:r>
              <w:rPr>
                <w:rFonts w:ascii="宋体" w:hAnsi="宋体"/>
                <w:szCs w:val="21"/>
              </w:rPr>
              <w:t>JZ</w:t>
            </w:r>
            <w:r>
              <w:rPr>
                <w:rFonts w:ascii="宋体" w:hAnsi="宋体" w:hint="eastAsia"/>
                <w:szCs w:val="21"/>
              </w:rPr>
              <w:t>200C</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JZG20C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200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2000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1600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67</w:t>
            </w:r>
          </w:p>
        </w:tc>
        <w:tc>
          <w:tcPr>
            <w:tcW w:w="1560" w:type="dxa"/>
            <w:vMerge w:val="restart"/>
            <w:vAlign w:val="center"/>
          </w:tcPr>
          <w:p w:rsidR="00994AB1" w:rsidRDefault="00CA0EAA">
            <w:pPr>
              <w:jc w:val="center"/>
              <w:rPr>
                <w:rFonts w:ascii="宋体" w:hAnsi="宋体"/>
                <w:szCs w:val="21"/>
              </w:rPr>
            </w:pPr>
            <w:r>
              <w:rPr>
                <w:rFonts w:ascii="宋体" w:hAnsi="宋体"/>
                <w:szCs w:val="21"/>
              </w:rPr>
              <w:t>JZ</w:t>
            </w:r>
            <w:r>
              <w:rPr>
                <w:rFonts w:ascii="宋体" w:hAnsi="宋体" w:hint="eastAsia"/>
                <w:szCs w:val="21"/>
              </w:rPr>
              <w:t>200D</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JZG20D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200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2000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hint="eastAsia"/>
                <w:szCs w:val="21"/>
              </w:rPr>
              <w:t>1600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68</w:t>
            </w:r>
          </w:p>
        </w:tc>
        <w:tc>
          <w:tcPr>
            <w:tcW w:w="1560" w:type="dxa"/>
            <w:vMerge w:val="restart"/>
            <w:vAlign w:val="center"/>
          </w:tcPr>
          <w:p w:rsidR="00994AB1" w:rsidRDefault="00CA0EAA">
            <w:pPr>
              <w:jc w:val="center"/>
              <w:rPr>
                <w:rFonts w:ascii="宋体" w:hAnsi="宋体"/>
                <w:szCs w:val="21"/>
              </w:rPr>
            </w:pPr>
            <w:r>
              <w:rPr>
                <w:rFonts w:ascii="宋体" w:hAnsi="宋体"/>
                <w:szCs w:val="21"/>
              </w:rPr>
              <w:t>JZ</w:t>
            </w:r>
            <w:r>
              <w:rPr>
                <w:rFonts w:ascii="宋体" w:hAnsi="宋体" w:hint="eastAsia"/>
                <w:szCs w:val="21"/>
              </w:rPr>
              <w:t>150</w:t>
            </w:r>
          </w:p>
        </w:tc>
        <w:tc>
          <w:tcPr>
            <w:tcW w:w="1417" w:type="dxa"/>
            <w:vMerge w:val="restart"/>
            <w:vAlign w:val="center"/>
          </w:tcPr>
          <w:p w:rsidR="00994AB1" w:rsidRDefault="00CA0EAA">
            <w:pPr>
              <w:jc w:val="center"/>
              <w:rPr>
                <w:rFonts w:ascii="宋体" w:hAnsi="宋体"/>
                <w:szCs w:val="21"/>
              </w:rPr>
            </w:pPr>
            <w:r>
              <w:rPr>
                <w:rFonts w:ascii="宋体" w:hAnsi="宋体"/>
                <w:szCs w:val="21"/>
              </w:rPr>
              <w:t>JZG18</w:t>
            </w:r>
          </w:p>
        </w:tc>
        <w:tc>
          <w:tcPr>
            <w:tcW w:w="1418" w:type="dxa"/>
            <w:vMerge w:val="restart"/>
            <w:vAlign w:val="center"/>
          </w:tcPr>
          <w:p w:rsidR="00994AB1" w:rsidRDefault="00CA0EAA">
            <w:pPr>
              <w:jc w:val="center"/>
              <w:rPr>
                <w:rFonts w:ascii="宋体" w:hAnsi="宋体"/>
                <w:szCs w:val="21"/>
              </w:rPr>
            </w:pPr>
            <w:r>
              <w:rPr>
                <w:rFonts w:ascii="宋体" w:hAnsi="宋体"/>
                <w:szCs w:val="21"/>
              </w:rPr>
              <w:t>180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1800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1440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tcBorders>
              <w:bottom w:val="single" w:sz="4" w:space="0" w:color="auto"/>
            </w:tcBorders>
            <w:vAlign w:val="center"/>
          </w:tcPr>
          <w:p w:rsidR="00994AB1" w:rsidRDefault="00994AB1">
            <w:pPr>
              <w:jc w:val="center"/>
              <w:rPr>
                <w:rFonts w:ascii="宋体" w:hAnsi="宋体"/>
                <w:szCs w:val="21"/>
              </w:rPr>
            </w:pPr>
          </w:p>
        </w:tc>
        <w:tc>
          <w:tcPr>
            <w:tcW w:w="1560" w:type="dxa"/>
            <w:vMerge/>
            <w:tcBorders>
              <w:bottom w:val="single" w:sz="4" w:space="0" w:color="auto"/>
            </w:tcBorders>
            <w:vAlign w:val="center"/>
          </w:tcPr>
          <w:p w:rsidR="00994AB1" w:rsidRDefault="00994AB1">
            <w:pPr>
              <w:jc w:val="center"/>
              <w:rPr>
                <w:rFonts w:ascii="宋体" w:hAnsi="宋体"/>
                <w:szCs w:val="21"/>
              </w:rPr>
            </w:pPr>
          </w:p>
        </w:tc>
        <w:tc>
          <w:tcPr>
            <w:tcW w:w="1417" w:type="dxa"/>
            <w:vMerge/>
            <w:tcBorders>
              <w:bottom w:val="single" w:sz="4" w:space="0" w:color="auto"/>
            </w:tcBorders>
            <w:vAlign w:val="center"/>
          </w:tcPr>
          <w:p w:rsidR="00994AB1" w:rsidRDefault="00994AB1">
            <w:pPr>
              <w:jc w:val="center"/>
              <w:rPr>
                <w:rFonts w:ascii="宋体" w:hAnsi="宋体"/>
                <w:szCs w:val="21"/>
              </w:rPr>
            </w:pPr>
          </w:p>
        </w:tc>
        <w:tc>
          <w:tcPr>
            <w:tcW w:w="1418" w:type="dxa"/>
            <w:vMerge/>
            <w:tcBorders>
              <w:bottom w:val="single" w:sz="4" w:space="0" w:color="auto"/>
            </w:tcBorders>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6</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1080</w:t>
            </w:r>
          </w:p>
        </w:tc>
        <w:tc>
          <w:tcPr>
            <w:tcW w:w="1843" w:type="dxa"/>
            <w:vMerge/>
            <w:tcBorders>
              <w:bottom w:val="single" w:sz="4" w:space="0" w:color="auto"/>
            </w:tcBorders>
            <w:vAlign w:val="center"/>
          </w:tcPr>
          <w:p w:rsidR="00994AB1" w:rsidRDefault="00994AB1">
            <w:pPr>
              <w:jc w:val="center"/>
              <w:rPr>
                <w:rFonts w:ascii="宋体" w:hAnsi="宋体"/>
                <w:szCs w:val="21"/>
              </w:rPr>
            </w:pPr>
          </w:p>
        </w:tc>
      </w:tr>
      <w:tr w:rsidR="00994AB1">
        <w:trPr>
          <w:trHeight w:val="29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69</w:t>
            </w:r>
          </w:p>
        </w:tc>
        <w:tc>
          <w:tcPr>
            <w:tcW w:w="1560" w:type="dxa"/>
            <w:vMerge w:val="restart"/>
            <w:vAlign w:val="center"/>
          </w:tcPr>
          <w:p w:rsidR="00994AB1" w:rsidRDefault="00CA0EAA">
            <w:pPr>
              <w:jc w:val="center"/>
              <w:rPr>
                <w:rFonts w:ascii="宋体" w:hAnsi="宋体"/>
                <w:szCs w:val="21"/>
              </w:rPr>
            </w:pPr>
            <w:r>
              <w:rPr>
                <w:rFonts w:ascii="宋体" w:hAnsi="宋体"/>
                <w:szCs w:val="21"/>
              </w:rPr>
              <w:t>JZ150</w:t>
            </w:r>
            <w:r>
              <w:rPr>
                <w:rFonts w:ascii="宋体" w:hAnsi="宋体" w:hint="eastAsia"/>
                <w:szCs w:val="21"/>
              </w:rPr>
              <w:t>A</w:t>
            </w:r>
          </w:p>
        </w:tc>
        <w:tc>
          <w:tcPr>
            <w:tcW w:w="1417" w:type="dxa"/>
            <w:vMerge w:val="restart"/>
            <w:vAlign w:val="center"/>
          </w:tcPr>
          <w:p w:rsidR="00994AB1" w:rsidRDefault="00CA0EAA">
            <w:pPr>
              <w:jc w:val="center"/>
              <w:rPr>
                <w:rFonts w:ascii="宋体" w:hAnsi="宋体"/>
                <w:szCs w:val="21"/>
              </w:rPr>
            </w:pPr>
            <w:r>
              <w:rPr>
                <w:rFonts w:ascii="宋体" w:hAnsi="宋体"/>
                <w:szCs w:val="21"/>
              </w:rPr>
              <w:t>JZG18</w:t>
            </w:r>
            <w:r>
              <w:rPr>
                <w:rFonts w:ascii="宋体" w:hAnsi="宋体" w:hint="eastAsia"/>
                <w:szCs w:val="21"/>
              </w:rPr>
              <w:t>A</w:t>
            </w:r>
          </w:p>
        </w:tc>
        <w:tc>
          <w:tcPr>
            <w:tcW w:w="1418" w:type="dxa"/>
            <w:vMerge w:val="restart"/>
            <w:vAlign w:val="center"/>
          </w:tcPr>
          <w:p w:rsidR="00994AB1" w:rsidRDefault="00CA0EAA">
            <w:pPr>
              <w:jc w:val="center"/>
              <w:rPr>
                <w:rFonts w:ascii="宋体" w:hAnsi="宋体"/>
                <w:szCs w:val="21"/>
              </w:rPr>
            </w:pPr>
            <w:r>
              <w:rPr>
                <w:rFonts w:ascii="宋体" w:hAnsi="宋体"/>
                <w:szCs w:val="21"/>
              </w:rPr>
              <w:t>180</w:t>
            </w: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10*</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1800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8</w:t>
            </w:r>
          </w:p>
        </w:tc>
        <w:tc>
          <w:tcPr>
            <w:tcW w:w="1276" w:type="dxa"/>
            <w:tcBorders>
              <w:bottom w:val="single" w:sz="4" w:space="0" w:color="auto"/>
            </w:tcBorders>
            <w:vAlign w:val="center"/>
          </w:tcPr>
          <w:p w:rsidR="00994AB1" w:rsidRDefault="00CA0EAA">
            <w:pPr>
              <w:jc w:val="center"/>
              <w:rPr>
                <w:rFonts w:ascii="宋体" w:hAnsi="宋体"/>
                <w:szCs w:val="21"/>
              </w:rPr>
            </w:pPr>
            <w:r>
              <w:rPr>
                <w:rFonts w:ascii="宋体" w:hAnsi="宋体"/>
                <w:szCs w:val="21"/>
              </w:rPr>
              <w:t>1440</w:t>
            </w:r>
          </w:p>
        </w:tc>
        <w:tc>
          <w:tcPr>
            <w:tcW w:w="1843" w:type="dxa"/>
            <w:vMerge/>
            <w:vAlign w:val="center"/>
          </w:tcPr>
          <w:p w:rsidR="00994AB1" w:rsidRDefault="00994AB1">
            <w:pPr>
              <w:jc w:val="center"/>
              <w:rPr>
                <w:rFonts w:ascii="宋体" w:hAnsi="宋体"/>
                <w:szCs w:val="21"/>
              </w:rPr>
            </w:pPr>
          </w:p>
        </w:tc>
      </w:tr>
      <w:tr w:rsidR="00994AB1">
        <w:trPr>
          <w:trHeight w:val="291"/>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1080</w:t>
            </w:r>
          </w:p>
        </w:tc>
        <w:tc>
          <w:tcPr>
            <w:tcW w:w="1843" w:type="dxa"/>
            <w:vMerge/>
            <w:vAlign w:val="center"/>
          </w:tcPr>
          <w:p w:rsidR="00994AB1" w:rsidRDefault="00994AB1">
            <w:pPr>
              <w:jc w:val="center"/>
              <w:rPr>
                <w:rFonts w:ascii="宋体" w:hAnsi="宋体"/>
                <w:szCs w:val="21"/>
              </w:rPr>
            </w:pPr>
          </w:p>
        </w:tc>
      </w:tr>
      <w:tr w:rsidR="00994AB1">
        <w:trPr>
          <w:trHeight w:val="18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70</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JZ150B</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JZG18B</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180</w:t>
            </w:r>
          </w:p>
        </w:tc>
        <w:tc>
          <w:tcPr>
            <w:tcW w:w="1275" w:type="dxa"/>
            <w:vAlign w:val="center"/>
          </w:tcPr>
          <w:p w:rsidR="00994AB1" w:rsidRDefault="00CA0EAA">
            <w:pPr>
              <w:jc w:val="center"/>
              <w:rPr>
                <w:rFonts w:ascii="宋体" w:hAnsi="宋体"/>
                <w:szCs w:val="21"/>
              </w:rPr>
            </w:pPr>
            <w:r>
              <w:rPr>
                <w:rFonts w:ascii="宋体" w:hAnsi="宋体"/>
                <w:szCs w:val="21"/>
              </w:rPr>
              <w:t>10*</w:t>
            </w:r>
          </w:p>
        </w:tc>
        <w:tc>
          <w:tcPr>
            <w:tcW w:w="1276" w:type="dxa"/>
            <w:vAlign w:val="center"/>
          </w:tcPr>
          <w:p w:rsidR="00994AB1" w:rsidRDefault="00CA0EAA">
            <w:pPr>
              <w:jc w:val="center"/>
              <w:rPr>
                <w:rFonts w:ascii="宋体" w:hAnsi="宋体"/>
                <w:szCs w:val="21"/>
              </w:rPr>
            </w:pPr>
            <w:r>
              <w:rPr>
                <w:rFonts w:ascii="宋体" w:hAnsi="宋体"/>
                <w:szCs w:val="21"/>
              </w:rPr>
              <w:t>1800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18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8</w:t>
            </w:r>
          </w:p>
        </w:tc>
        <w:tc>
          <w:tcPr>
            <w:tcW w:w="1276" w:type="dxa"/>
            <w:vAlign w:val="center"/>
          </w:tcPr>
          <w:p w:rsidR="00994AB1" w:rsidRDefault="00CA0EAA">
            <w:pPr>
              <w:jc w:val="center"/>
              <w:rPr>
                <w:rFonts w:ascii="宋体" w:hAnsi="宋体"/>
                <w:szCs w:val="21"/>
              </w:rPr>
            </w:pPr>
            <w:r>
              <w:rPr>
                <w:rFonts w:ascii="宋体" w:hAnsi="宋体"/>
                <w:szCs w:val="21"/>
              </w:rPr>
              <w:t>1440</w:t>
            </w:r>
          </w:p>
        </w:tc>
        <w:tc>
          <w:tcPr>
            <w:tcW w:w="1843" w:type="dxa"/>
            <w:vMerge/>
            <w:vAlign w:val="center"/>
          </w:tcPr>
          <w:p w:rsidR="00994AB1" w:rsidRDefault="00994AB1">
            <w:pPr>
              <w:jc w:val="center"/>
              <w:rPr>
                <w:rFonts w:ascii="宋体" w:hAnsi="宋体"/>
                <w:szCs w:val="21"/>
              </w:rPr>
            </w:pPr>
          </w:p>
        </w:tc>
      </w:tr>
      <w:tr w:rsidR="00994AB1">
        <w:trPr>
          <w:trHeight w:val="18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1080</w:t>
            </w:r>
          </w:p>
        </w:tc>
        <w:tc>
          <w:tcPr>
            <w:tcW w:w="1843" w:type="dxa"/>
            <w:vMerge/>
            <w:vAlign w:val="center"/>
          </w:tcPr>
          <w:p w:rsidR="00994AB1" w:rsidRDefault="00994AB1">
            <w:pPr>
              <w:jc w:val="center"/>
              <w:rPr>
                <w:rFonts w:ascii="宋体" w:hAnsi="宋体"/>
                <w:szCs w:val="21"/>
              </w:rPr>
            </w:pPr>
          </w:p>
        </w:tc>
      </w:tr>
      <w:tr w:rsidR="00994AB1">
        <w:trPr>
          <w:trHeight w:val="18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71</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JZ150C</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JZG18C</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180</w:t>
            </w:r>
          </w:p>
        </w:tc>
        <w:tc>
          <w:tcPr>
            <w:tcW w:w="1275" w:type="dxa"/>
            <w:vAlign w:val="center"/>
          </w:tcPr>
          <w:p w:rsidR="00994AB1" w:rsidRDefault="00CA0EAA">
            <w:pPr>
              <w:jc w:val="center"/>
              <w:rPr>
                <w:rFonts w:ascii="宋体" w:hAnsi="宋体"/>
                <w:szCs w:val="21"/>
              </w:rPr>
            </w:pPr>
            <w:r>
              <w:rPr>
                <w:rFonts w:ascii="宋体" w:hAnsi="宋体"/>
                <w:szCs w:val="21"/>
              </w:rPr>
              <w:t>10*</w:t>
            </w:r>
          </w:p>
        </w:tc>
        <w:tc>
          <w:tcPr>
            <w:tcW w:w="1276" w:type="dxa"/>
            <w:vAlign w:val="center"/>
          </w:tcPr>
          <w:p w:rsidR="00994AB1" w:rsidRDefault="00CA0EAA">
            <w:pPr>
              <w:jc w:val="center"/>
              <w:rPr>
                <w:rFonts w:ascii="宋体" w:hAnsi="宋体"/>
                <w:szCs w:val="21"/>
              </w:rPr>
            </w:pPr>
            <w:r>
              <w:rPr>
                <w:rFonts w:ascii="宋体" w:hAnsi="宋体"/>
                <w:szCs w:val="21"/>
              </w:rPr>
              <w:t>1800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18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8</w:t>
            </w:r>
          </w:p>
        </w:tc>
        <w:tc>
          <w:tcPr>
            <w:tcW w:w="1276" w:type="dxa"/>
            <w:vAlign w:val="center"/>
          </w:tcPr>
          <w:p w:rsidR="00994AB1" w:rsidRDefault="00CA0EAA">
            <w:pPr>
              <w:jc w:val="center"/>
              <w:rPr>
                <w:rFonts w:ascii="宋体" w:hAnsi="宋体"/>
                <w:szCs w:val="21"/>
              </w:rPr>
            </w:pPr>
            <w:r>
              <w:rPr>
                <w:rFonts w:ascii="宋体" w:hAnsi="宋体"/>
                <w:szCs w:val="21"/>
              </w:rPr>
              <w:t>1440</w:t>
            </w:r>
          </w:p>
        </w:tc>
        <w:tc>
          <w:tcPr>
            <w:tcW w:w="1843" w:type="dxa"/>
            <w:vMerge/>
            <w:vAlign w:val="center"/>
          </w:tcPr>
          <w:p w:rsidR="00994AB1" w:rsidRDefault="00994AB1">
            <w:pPr>
              <w:jc w:val="center"/>
              <w:rPr>
                <w:rFonts w:ascii="宋体" w:hAnsi="宋体"/>
                <w:szCs w:val="21"/>
              </w:rPr>
            </w:pPr>
          </w:p>
        </w:tc>
      </w:tr>
      <w:tr w:rsidR="00994AB1">
        <w:trPr>
          <w:trHeight w:val="18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1080</w:t>
            </w:r>
          </w:p>
        </w:tc>
        <w:tc>
          <w:tcPr>
            <w:tcW w:w="1843" w:type="dxa"/>
            <w:vMerge/>
            <w:vAlign w:val="center"/>
          </w:tcPr>
          <w:p w:rsidR="00994AB1" w:rsidRDefault="00994AB1">
            <w:pPr>
              <w:jc w:val="center"/>
              <w:rPr>
                <w:rFonts w:ascii="宋体" w:hAnsi="宋体"/>
                <w:szCs w:val="21"/>
              </w:rPr>
            </w:pPr>
          </w:p>
        </w:tc>
      </w:tr>
      <w:tr w:rsidR="00994AB1">
        <w:trPr>
          <w:trHeight w:val="18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72</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JZ150D</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JZG18D</w:t>
            </w:r>
          </w:p>
        </w:tc>
        <w:tc>
          <w:tcPr>
            <w:tcW w:w="1418" w:type="dxa"/>
            <w:vMerge w:val="restart"/>
            <w:vAlign w:val="center"/>
          </w:tcPr>
          <w:p w:rsidR="00994AB1" w:rsidRDefault="00CA0EAA">
            <w:pPr>
              <w:jc w:val="center"/>
              <w:rPr>
                <w:rFonts w:ascii="宋体" w:hAnsi="宋体"/>
                <w:szCs w:val="21"/>
              </w:rPr>
            </w:pPr>
            <w:r>
              <w:rPr>
                <w:rFonts w:ascii="宋体" w:hAnsi="宋体" w:hint="eastAsia"/>
                <w:szCs w:val="21"/>
              </w:rPr>
              <w:t>180</w:t>
            </w:r>
          </w:p>
        </w:tc>
        <w:tc>
          <w:tcPr>
            <w:tcW w:w="1275" w:type="dxa"/>
            <w:vAlign w:val="center"/>
          </w:tcPr>
          <w:p w:rsidR="00994AB1" w:rsidRDefault="00CA0EAA">
            <w:pPr>
              <w:jc w:val="center"/>
              <w:rPr>
                <w:rFonts w:ascii="宋体" w:hAnsi="宋体"/>
                <w:szCs w:val="21"/>
              </w:rPr>
            </w:pPr>
            <w:r>
              <w:rPr>
                <w:rFonts w:ascii="宋体" w:hAnsi="宋体"/>
                <w:szCs w:val="21"/>
              </w:rPr>
              <w:t>10*</w:t>
            </w:r>
          </w:p>
        </w:tc>
        <w:tc>
          <w:tcPr>
            <w:tcW w:w="1276" w:type="dxa"/>
            <w:vAlign w:val="center"/>
          </w:tcPr>
          <w:p w:rsidR="00994AB1" w:rsidRDefault="00CA0EAA">
            <w:pPr>
              <w:jc w:val="center"/>
              <w:rPr>
                <w:rFonts w:ascii="宋体" w:hAnsi="宋体"/>
                <w:szCs w:val="21"/>
              </w:rPr>
            </w:pPr>
            <w:r>
              <w:rPr>
                <w:rFonts w:ascii="宋体" w:hAnsi="宋体"/>
                <w:szCs w:val="21"/>
              </w:rPr>
              <w:t>1800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18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8</w:t>
            </w:r>
          </w:p>
        </w:tc>
        <w:tc>
          <w:tcPr>
            <w:tcW w:w="1276" w:type="dxa"/>
            <w:vAlign w:val="center"/>
          </w:tcPr>
          <w:p w:rsidR="00994AB1" w:rsidRDefault="00CA0EAA">
            <w:pPr>
              <w:jc w:val="center"/>
              <w:rPr>
                <w:rFonts w:ascii="宋体" w:hAnsi="宋体"/>
                <w:szCs w:val="21"/>
              </w:rPr>
            </w:pPr>
            <w:r>
              <w:rPr>
                <w:rFonts w:ascii="宋体" w:hAnsi="宋体"/>
                <w:szCs w:val="21"/>
              </w:rPr>
              <w:t>1440</w:t>
            </w:r>
          </w:p>
        </w:tc>
        <w:tc>
          <w:tcPr>
            <w:tcW w:w="1843" w:type="dxa"/>
            <w:vMerge/>
            <w:vAlign w:val="center"/>
          </w:tcPr>
          <w:p w:rsidR="00994AB1" w:rsidRDefault="00994AB1">
            <w:pPr>
              <w:jc w:val="center"/>
              <w:rPr>
                <w:rFonts w:ascii="宋体" w:hAnsi="宋体"/>
                <w:szCs w:val="21"/>
              </w:rPr>
            </w:pPr>
          </w:p>
        </w:tc>
      </w:tr>
      <w:tr w:rsidR="00994AB1">
        <w:trPr>
          <w:trHeight w:val="18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1080</w:t>
            </w:r>
          </w:p>
        </w:tc>
        <w:tc>
          <w:tcPr>
            <w:tcW w:w="1843" w:type="dxa"/>
            <w:vMerge/>
            <w:vAlign w:val="center"/>
          </w:tcPr>
          <w:p w:rsidR="00994AB1" w:rsidRDefault="00994AB1">
            <w:pPr>
              <w:jc w:val="center"/>
              <w:rPr>
                <w:rFonts w:ascii="宋体" w:hAnsi="宋体"/>
                <w:szCs w:val="21"/>
              </w:rPr>
            </w:pPr>
          </w:p>
        </w:tc>
      </w:tr>
      <w:tr w:rsidR="00994AB1">
        <w:trPr>
          <w:trHeight w:val="18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73</w:t>
            </w:r>
          </w:p>
        </w:tc>
        <w:tc>
          <w:tcPr>
            <w:tcW w:w="1560" w:type="dxa"/>
            <w:vMerge w:val="restart"/>
            <w:vAlign w:val="center"/>
          </w:tcPr>
          <w:p w:rsidR="00994AB1" w:rsidRDefault="00CA0EAA">
            <w:pPr>
              <w:jc w:val="center"/>
              <w:rPr>
                <w:rFonts w:ascii="宋体" w:hAnsi="宋体"/>
                <w:szCs w:val="21"/>
              </w:rPr>
            </w:pPr>
            <w:r>
              <w:rPr>
                <w:rFonts w:ascii="宋体" w:hAnsi="宋体"/>
                <w:szCs w:val="21"/>
              </w:rPr>
              <w:t>JZ100</w:t>
            </w:r>
          </w:p>
        </w:tc>
        <w:tc>
          <w:tcPr>
            <w:tcW w:w="1417" w:type="dxa"/>
            <w:vMerge w:val="restart"/>
            <w:vAlign w:val="center"/>
          </w:tcPr>
          <w:p w:rsidR="00994AB1" w:rsidRDefault="00CA0EAA">
            <w:pPr>
              <w:jc w:val="center"/>
              <w:rPr>
                <w:rFonts w:ascii="宋体" w:hAnsi="宋体"/>
                <w:szCs w:val="21"/>
              </w:rPr>
            </w:pPr>
            <w:r>
              <w:rPr>
                <w:rFonts w:ascii="宋体" w:hAnsi="宋体"/>
                <w:szCs w:val="21"/>
              </w:rPr>
              <w:t>JZG15</w:t>
            </w:r>
          </w:p>
        </w:tc>
        <w:tc>
          <w:tcPr>
            <w:tcW w:w="1418" w:type="dxa"/>
            <w:vMerge w:val="restart"/>
            <w:vAlign w:val="center"/>
          </w:tcPr>
          <w:p w:rsidR="00994AB1" w:rsidRDefault="00CA0EAA">
            <w:pPr>
              <w:jc w:val="center"/>
              <w:rPr>
                <w:rFonts w:ascii="宋体" w:hAnsi="宋体"/>
                <w:szCs w:val="21"/>
              </w:rPr>
            </w:pPr>
            <w:r>
              <w:rPr>
                <w:rFonts w:ascii="宋体" w:hAnsi="宋体"/>
                <w:szCs w:val="21"/>
              </w:rPr>
              <w:t>150</w:t>
            </w:r>
          </w:p>
        </w:tc>
        <w:tc>
          <w:tcPr>
            <w:tcW w:w="1275" w:type="dxa"/>
            <w:vAlign w:val="center"/>
          </w:tcPr>
          <w:p w:rsidR="00994AB1" w:rsidRDefault="00CA0EAA">
            <w:pPr>
              <w:jc w:val="center"/>
              <w:rPr>
                <w:rFonts w:ascii="宋体" w:hAnsi="宋体"/>
                <w:szCs w:val="21"/>
              </w:rPr>
            </w:pPr>
            <w:r>
              <w:rPr>
                <w:rFonts w:ascii="宋体" w:hAnsi="宋体"/>
                <w:szCs w:val="21"/>
              </w:rPr>
              <w:t>10*</w:t>
            </w:r>
          </w:p>
        </w:tc>
        <w:tc>
          <w:tcPr>
            <w:tcW w:w="1276" w:type="dxa"/>
            <w:vAlign w:val="center"/>
          </w:tcPr>
          <w:p w:rsidR="00994AB1" w:rsidRDefault="00CA0EAA">
            <w:pPr>
              <w:jc w:val="center"/>
              <w:rPr>
                <w:rFonts w:ascii="宋体" w:hAnsi="宋体"/>
                <w:szCs w:val="21"/>
              </w:rPr>
            </w:pPr>
            <w:r>
              <w:rPr>
                <w:rFonts w:ascii="宋体" w:hAnsi="宋体"/>
                <w:szCs w:val="21"/>
              </w:rPr>
              <w:t>1500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36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8</w:t>
            </w:r>
          </w:p>
        </w:tc>
        <w:tc>
          <w:tcPr>
            <w:tcW w:w="1276" w:type="dxa"/>
            <w:vAlign w:val="center"/>
          </w:tcPr>
          <w:p w:rsidR="00994AB1" w:rsidRDefault="00CA0EAA">
            <w:pPr>
              <w:jc w:val="center"/>
              <w:rPr>
                <w:rFonts w:ascii="宋体" w:hAnsi="宋体"/>
                <w:szCs w:val="21"/>
              </w:rPr>
            </w:pPr>
            <w:r>
              <w:rPr>
                <w:rFonts w:ascii="宋体" w:hAnsi="宋体"/>
                <w:szCs w:val="21"/>
              </w:rPr>
              <w:t>1200</w:t>
            </w:r>
          </w:p>
        </w:tc>
        <w:tc>
          <w:tcPr>
            <w:tcW w:w="1843" w:type="dxa"/>
            <w:vMerge/>
            <w:vAlign w:val="center"/>
          </w:tcPr>
          <w:p w:rsidR="00994AB1" w:rsidRDefault="00994AB1">
            <w:pPr>
              <w:jc w:val="center"/>
              <w:rPr>
                <w:rFonts w:ascii="宋体" w:hAnsi="宋体"/>
                <w:szCs w:val="21"/>
              </w:rPr>
            </w:pPr>
          </w:p>
        </w:tc>
      </w:tr>
      <w:tr w:rsidR="00994AB1">
        <w:trPr>
          <w:trHeight w:val="255"/>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900</w:t>
            </w:r>
          </w:p>
        </w:tc>
        <w:tc>
          <w:tcPr>
            <w:tcW w:w="1843" w:type="dxa"/>
            <w:vMerge/>
            <w:vAlign w:val="center"/>
          </w:tcPr>
          <w:p w:rsidR="00994AB1" w:rsidRDefault="00994AB1">
            <w:pPr>
              <w:jc w:val="center"/>
              <w:rPr>
                <w:rFonts w:ascii="宋体" w:hAnsi="宋体"/>
                <w:szCs w:val="21"/>
              </w:rPr>
            </w:pPr>
          </w:p>
        </w:tc>
      </w:tr>
      <w:tr w:rsidR="00994AB1">
        <w:trPr>
          <w:trHeight w:val="195"/>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74</w:t>
            </w:r>
          </w:p>
        </w:tc>
        <w:tc>
          <w:tcPr>
            <w:tcW w:w="1560" w:type="dxa"/>
            <w:vMerge w:val="restart"/>
            <w:vAlign w:val="center"/>
          </w:tcPr>
          <w:p w:rsidR="00994AB1" w:rsidRDefault="00CA0EAA">
            <w:pPr>
              <w:jc w:val="center"/>
              <w:rPr>
                <w:rFonts w:ascii="宋体" w:hAnsi="宋体"/>
                <w:szCs w:val="21"/>
              </w:rPr>
            </w:pPr>
            <w:r>
              <w:rPr>
                <w:rFonts w:ascii="宋体" w:hAnsi="宋体"/>
                <w:szCs w:val="21"/>
              </w:rPr>
              <w:t>JZ100</w:t>
            </w:r>
            <w:r>
              <w:rPr>
                <w:rFonts w:ascii="宋体" w:hAnsi="宋体" w:hint="eastAsia"/>
                <w:szCs w:val="21"/>
              </w:rPr>
              <w:t>A</w:t>
            </w:r>
          </w:p>
        </w:tc>
        <w:tc>
          <w:tcPr>
            <w:tcW w:w="1417" w:type="dxa"/>
            <w:vMerge w:val="restart"/>
            <w:vAlign w:val="center"/>
          </w:tcPr>
          <w:p w:rsidR="00994AB1" w:rsidRDefault="00CA0EAA">
            <w:pPr>
              <w:jc w:val="center"/>
              <w:rPr>
                <w:rFonts w:ascii="宋体" w:hAnsi="宋体"/>
                <w:szCs w:val="21"/>
              </w:rPr>
            </w:pPr>
            <w:r>
              <w:rPr>
                <w:rFonts w:ascii="宋体" w:hAnsi="宋体"/>
                <w:szCs w:val="21"/>
              </w:rPr>
              <w:t>JZG15</w:t>
            </w:r>
            <w:r>
              <w:rPr>
                <w:rFonts w:ascii="宋体" w:hAnsi="宋体" w:hint="eastAsia"/>
                <w:szCs w:val="21"/>
              </w:rPr>
              <w:t>A</w:t>
            </w:r>
          </w:p>
        </w:tc>
        <w:tc>
          <w:tcPr>
            <w:tcW w:w="1418" w:type="dxa"/>
            <w:vMerge w:val="restart"/>
            <w:vAlign w:val="center"/>
          </w:tcPr>
          <w:p w:rsidR="00994AB1" w:rsidRDefault="00CA0EAA">
            <w:pPr>
              <w:jc w:val="center"/>
              <w:rPr>
                <w:rFonts w:ascii="宋体" w:hAnsi="宋体"/>
                <w:szCs w:val="21"/>
              </w:rPr>
            </w:pPr>
            <w:r>
              <w:rPr>
                <w:rFonts w:ascii="宋体" w:hAnsi="宋体"/>
                <w:szCs w:val="21"/>
              </w:rPr>
              <w:t>150</w:t>
            </w:r>
          </w:p>
        </w:tc>
        <w:tc>
          <w:tcPr>
            <w:tcW w:w="1275" w:type="dxa"/>
            <w:vAlign w:val="center"/>
          </w:tcPr>
          <w:p w:rsidR="00994AB1" w:rsidRDefault="00CA0EAA">
            <w:pPr>
              <w:jc w:val="center"/>
              <w:rPr>
                <w:rFonts w:ascii="宋体" w:hAnsi="宋体"/>
                <w:szCs w:val="21"/>
              </w:rPr>
            </w:pPr>
            <w:r>
              <w:rPr>
                <w:rFonts w:ascii="宋体" w:hAnsi="宋体"/>
                <w:szCs w:val="21"/>
              </w:rPr>
              <w:t>10*</w:t>
            </w:r>
          </w:p>
        </w:tc>
        <w:tc>
          <w:tcPr>
            <w:tcW w:w="1276" w:type="dxa"/>
            <w:vAlign w:val="center"/>
          </w:tcPr>
          <w:p w:rsidR="00994AB1" w:rsidRDefault="00CA0EAA">
            <w:pPr>
              <w:jc w:val="center"/>
              <w:rPr>
                <w:rFonts w:ascii="宋体" w:hAnsi="宋体"/>
                <w:szCs w:val="21"/>
              </w:rPr>
            </w:pPr>
            <w:r>
              <w:rPr>
                <w:rFonts w:ascii="宋体" w:hAnsi="宋体"/>
                <w:szCs w:val="21"/>
              </w:rPr>
              <w:t>1500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1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8</w:t>
            </w:r>
          </w:p>
        </w:tc>
        <w:tc>
          <w:tcPr>
            <w:tcW w:w="1276" w:type="dxa"/>
            <w:vAlign w:val="center"/>
          </w:tcPr>
          <w:p w:rsidR="00994AB1" w:rsidRDefault="00CA0EAA">
            <w:pPr>
              <w:jc w:val="center"/>
              <w:rPr>
                <w:rFonts w:ascii="宋体" w:hAnsi="宋体"/>
                <w:szCs w:val="21"/>
              </w:rPr>
            </w:pPr>
            <w:r>
              <w:rPr>
                <w:rFonts w:ascii="宋体" w:hAnsi="宋体"/>
                <w:szCs w:val="21"/>
              </w:rPr>
              <w:t>1200</w:t>
            </w:r>
          </w:p>
        </w:tc>
        <w:tc>
          <w:tcPr>
            <w:tcW w:w="1843" w:type="dxa"/>
            <w:vMerge/>
            <w:vAlign w:val="center"/>
          </w:tcPr>
          <w:p w:rsidR="00994AB1" w:rsidRDefault="00994AB1">
            <w:pPr>
              <w:jc w:val="center"/>
              <w:rPr>
                <w:rFonts w:ascii="宋体" w:hAnsi="宋体"/>
                <w:szCs w:val="21"/>
              </w:rPr>
            </w:pPr>
          </w:p>
        </w:tc>
      </w:tr>
      <w:tr w:rsidR="00994AB1">
        <w:trPr>
          <w:trHeight w:val="21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900</w:t>
            </w:r>
          </w:p>
        </w:tc>
        <w:tc>
          <w:tcPr>
            <w:tcW w:w="1843" w:type="dxa"/>
            <w:vMerge/>
            <w:vAlign w:val="center"/>
          </w:tcPr>
          <w:p w:rsidR="00994AB1" w:rsidRDefault="00994AB1">
            <w:pPr>
              <w:jc w:val="center"/>
              <w:rPr>
                <w:rFonts w:ascii="宋体" w:hAnsi="宋体"/>
                <w:szCs w:val="21"/>
              </w:rPr>
            </w:pPr>
          </w:p>
        </w:tc>
      </w:tr>
      <w:tr w:rsidR="00994AB1">
        <w:trPr>
          <w:trHeight w:val="21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75</w:t>
            </w:r>
          </w:p>
        </w:tc>
        <w:tc>
          <w:tcPr>
            <w:tcW w:w="1560" w:type="dxa"/>
            <w:vMerge w:val="restart"/>
            <w:vAlign w:val="center"/>
          </w:tcPr>
          <w:p w:rsidR="00994AB1" w:rsidRDefault="00CA0EAA">
            <w:pPr>
              <w:jc w:val="center"/>
              <w:rPr>
                <w:rFonts w:ascii="宋体" w:hAnsi="宋体"/>
                <w:szCs w:val="21"/>
              </w:rPr>
            </w:pPr>
            <w:r>
              <w:rPr>
                <w:rFonts w:ascii="宋体" w:hAnsi="宋体"/>
                <w:szCs w:val="21"/>
              </w:rPr>
              <w:t>JZ100</w:t>
            </w:r>
            <w:r>
              <w:rPr>
                <w:rFonts w:ascii="宋体" w:hAnsi="宋体" w:hint="eastAsia"/>
                <w:szCs w:val="21"/>
              </w:rPr>
              <w:t>B</w:t>
            </w:r>
          </w:p>
        </w:tc>
        <w:tc>
          <w:tcPr>
            <w:tcW w:w="1417" w:type="dxa"/>
            <w:vMerge w:val="restart"/>
            <w:vAlign w:val="center"/>
          </w:tcPr>
          <w:p w:rsidR="00994AB1" w:rsidRDefault="00CA0EAA">
            <w:pPr>
              <w:jc w:val="center"/>
              <w:rPr>
                <w:rFonts w:ascii="宋体" w:hAnsi="宋体"/>
                <w:szCs w:val="21"/>
              </w:rPr>
            </w:pPr>
            <w:r>
              <w:rPr>
                <w:rFonts w:ascii="宋体" w:hAnsi="宋体"/>
                <w:szCs w:val="21"/>
              </w:rPr>
              <w:t>JZG15</w:t>
            </w:r>
            <w:r>
              <w:rPr>
                <w:rFonts w:ascii="宋体" w:hAnsi="宋体" w:hint="eastAsia"/>
                <w:szCs w:val="21"/>
              </w:rPr>
              <w:t>B</w:t>
            </w:r>
          </w:p>
        </w:tc>
        <w:tc>
          <w:tcPr>
            <w:tcW w:w="1418" w:type="dxa"/>
            <w:vMerge w:val="restart"/>
            <w:vAlign w:val="center"/>
          </w:tcPr>
          <w:p w:rsidR="00994AB1" w:rsidRDefault="00CA0EAA">
            <w:pPr>
              <w:jc w:val="center"/>
              <w:rPr>
                <w:rFonts w:ascii="宋体" w:hAnsi="宋体"/>
                <w:szCs w:val="21"/>
              </w:rPr>
            </w:pPr>
            <w:r>
              <w:rPr>
                <w:rFonts w:ascii="宋体" w:hAnsi="宋体"/>
                <w:szCs w:val="21"/>
              </w:rPr>
              <w:t>150</w:t>
            </w:r>
          </w:p>
        </w:tc>
        <w:tc>
          <w:tcPr>
            <w:tcW w:w="1275" w:type="dxa"/>
            <w:vAlign w:val="center"/>
          </w:tcPr>
          <w:p w:rsidR="00994AB1" w:rsidRDefault="00CA0EAA">
            <w:pPr>
              <w:jc w:val="center"/>
              <w:rPr>
                <w:rFonts w:ascii="宋体" w:hAnsi="宋体"/>
                <w:szCs w:val="21"/>
              </w:rPr>
            </w:pPr>
            <w:r>
              <w:rPr>
                <w:rFonts w:ascii="宋体" w:hAnsi="宋体"/>
                <w:szCs w:val="21"/>
              </w:rPr>
              <w:t>10*</w:t>
            </w:r>
          </w:p>
        </w:tc>
        <w:tc>
          <w:tcPr>
            <w:tcW w:w="1276" w:type="dxa"/>
            <w:vAlign w:val="center"/>
          </w:tcPr>
          <w:p w:rsidR="00994AB1" w:rsidRDefault="00CA0EAA">
            <w:pPr>
              <w:jc w:val="center"/>
              <w:rPr>
                <w:rFonts w:ascii="宋体" w:hAnsi="宋体"/>
                <w:szCs w:val="21"/>
              </w:rPr>
            </w:pPr>
            <w:r>
              <w:rPr>
                <w:rFonts w:ascii="宋体" w:hAnsi="宋体"/>
                <w:szCs w:val="21"/>
              </w:rPr>
              <w:t>1500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6</w:t>
            </w:r>
          </w:p>
        </w:tc>
      </w:tr>
      <w:tr w:rsidR="00994AB1">
        <w:trPr>
          <w:trHeight w:val="21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8</w:t>
            </w:r>
          </w:p>
        </w:tc>
        <w:tc>
          <w:tcPr>
            <w:tcW w:w="1276" w:type="dxa"/>
            <w:vAlign w:val="center"/>
          </w:tcPr>
          <w:p w:rsidR="00994AB1" w:rsidRDefault="00CA0EAA">
            <w:pPr>
              <w:jc w:val="center"/>
              <w:rPr>
                <w:rFonts w:ascii="宋体" w:hAnsi="宋体"/>
                <w:szCs w:val="21"/>
              </w:rPr>
            </w:pPr>
            <w:r>
              <w:rPr>
                <w:rFonts w:ascii="宋体" w:hAnsi="宋体"/>
                <w:szCs w:val="21"/>
              </w:rPr>
              <w:t>1200</w:t>
            </w:r>
          </w:p>
        </w:tc>
        <w:tc>
          <w:tcPr>
            <w:tcW w:w="1843" w:type="dxa"/>
            <w:vMerge/>
            <w:vAlign w:val="center"/>
          </w:tcPr>
          <w:p w:rsidR="00994AB1" w:rsidRDefault="00994AB1">
            <w:pPr>
              <w:jc w:val="center"/>
              <w:rPr>
                <w:rFonts w:ascii="宋体" w:hAnsi="宋体"/>
                <w:szCs w:val="21"/>
              </w:rPr>
            </w:pPr>
          </w:p>
        </w:tc>
      </w:tr>
      <w:tr w:rsidR="00994AB1">
        <w:trPr>
          <w:trHeight w:val="21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900</w:t>
            </w:r>
          </w:p>
        </w:tc>
        <w:tc>
          <w:tcPr>
            <w:tcW w:w="1843" w:type="dxa"/>
            <w:vMerge/>
            <w:vAlign w:val="center"/>
          </w:tcPr>
          <w:p w:rsidR="00994AB1" w:rsidRDefault="00994AB1">
            <w:pPr>
              <w:jc w:val="center"/>
              <w:rPr>
                <w:rFonts w:ascii="宋体" w:hAnsi="宋体"/>
                <w:szCs w:val="21"/>
              </w:rPr>
            </w:pPr>
          </w:p>
        </w:tc>
      </w:tr>
      <w:tr w:rsidR="00994AB1">
        <w:trPr>
          <w:trHeight w:val="261"/>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76</w:t>
            </w:r>
          </w:p>
        </w:tc>
        <w:tc>
          <w:tcPr>
            <w:tcW w:w="1560" w:type="dxa"/>
            <w:vMerge w:val="restart"/>
            <w:vAlign w:val="center"/>
          </w:tcPr>
          <w:p w:rsidR="00994AB1" w:rsidRDefault="00CA0EAA">
            <w:pPr>
              <w:jc w:val="center"/>
              <w:rPr>
                <w:rFonts w:ascii="宋体" w:hAnsi="宋体"/>
                <w:szCs w:val="21"/>
              </w:rPr>
            </w:pPr>
            <w:r>
              <w:rPr>
                <w:rFonts w:ascii="宋体" w:hAnsi="宋体"/>
                <w:szCs w:val="21"/>
              </w:rPr>
              <w:t>JZ60</w:t>
            </w:r>
          </w:p>
        </w:tc>
        <w:tc>
          <w:tcPr>
            <w:tcW w:w="1417" w:type="dxa"/>
            <w:vMerge w:val="restart"/>
            <w:vAlign w:val="center"/>
          </w:tcPr>
          <w:p w:rsidR="00994AB1" w:rsidRDefault="00CA0EAA">
            <w:pPr>
              <w:jc w:val="center"/>
              <w:rPr>
                <w:rFonts w:ascii="宋体" w:hAnsi="宋体"/>
                <w:szCs w:val="21"/>
              </w:rPr>
            </w:pPr>
            <w:r>
              <w:rPr>
                <w:rFonts w:ascii="宋体" w:hAnsi="宋体"/>
                <w:szCs w:val="21"/>
              </w:rPr>
              <w:t>JZG10</w:t>
            </w:r>
          </w:p>
        </w:tc>
        <w:tc>
          <w:tcPr>
            <w:tcW w:w="1418" w:type="dxa"/>
            <w:vMerge w:val="restart"/>
            <w:vAlign w:val="center"/>
          </w:tcPr>
          <w:p w:rsidR="00994AB1" w:rsidRDefault="00CA0EAA">
            <w:pPr>
              <w:jc w:val="center"/>
              <w:rPr>
                <w:rFonts w:ascii="宋体" w:hAnsi="宋体"/>
                <w:szCs w:val="21"/>
              </w:rPr>
            </w:pPr>
            <w:r>
              <w:rPr>
                <w:rFonts w:ascii="宋体" w:hAnsi="宋体"/>
                <w:szCs w:val="21"/>
              </w:rPr>
              <w:t>100</w:t>
            </w:r>
          </w:p>
        </w:tc>
        <w:tc>
          <w:tcPr>
            <w:tcW w:w="1275" w:type="dxa"/>
            <w:vAlign w:val="center"/>
          </w:tcPr>
          <w:p w:rsidR="00994AB1" w:rsidRDefault="00CA0EAA">
            <w:pPr>
              <w:jc w:val="center"/>
              <w:rPr>
                <w:rFonts w:ascii="宋体" w:hAnsi="宋体"/>
                <w:szCs w:val="21"/>
              </w:rPr>
            </w:pPr>
            <w:r>
              <w:rPr>
                <w:rFonts w:ascii="宋体" w:hAnsi="宋体"/>
                <w:szCs w:val="21"/>
              </w:rPr>
              <w:t>8</w:t>
            </w:r>
          </w:p>
        </w:tc>
        <w:tc>
          <w:tcPr>
            <w:tcW w:w="1276" w:type="dxa"/>
            <w:vAlign w:val="center"/>
          </w:tcPr>
          <w:p w:rsidR="00994AB1" w:rsidRDefault="00CA0EAA">
            <w:pPr>
              <w:jc w:val="center"/>
              <w:rPr>
                <w:rFonts w:ascii="宋体" w:hAnsi="宋体"/>
                <w:szCs w:val="21"/>
              </w:rPr>
            </w:pPr>
            <w:r>
              <w:rPr>
                <w:rFonts w:ascii="宋体" w:hAnsi="宋体"/>
                <w:szCs w:val="21"/>
              </w:rPr>
              <w:t>800</w:t>
            </w:r>
          </w:p>
        </w:tc>
        <w:tc>
          <w:tcPr>
            <w:tcW w:w="1843" w:type="dxa"/>
            <w:vMerge w:val="restart"/>
            <w:vAlign w:val="center"/>
          </w:tcPr>
          <w:p w:rsidR="00994AB1" w:rsidRDefault="00CA0EAA">
            <w:pPr>
              <w:jc w:val="center"/>
              <w:rPr>
                <w:rFonts w:ascii="宋体" w:hAnsi="宋体"/>
                <w:szCs w:val="21"/>
              </w:rPr>
            </w:pPr>
            <w:r>
              <w:rPr>
                <w:rFonts w:ascii="宋体" w:hAnsi="宋体" w:hint="eastAsia"/>
                <w:szCs w:val="21"/>
              </w:rPr>
              <w:t>4.2</w:t>
            </w:r>
          </w:p>
        </w:tc>
      </w:tr>
      <w:tr w:rsidR="00994AB1">
        <w:trPr>
          <w:trHeight w:val="29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600</w:t>
            </w:r>
          </w:p>
        </w:tc>
        <w:tc>
          <w:tcPr>
            <w:tcW w:w="1843" w:type="dxa"/>
            <w:vMerge/>
            <w:vAlign w:val="center"/>
          </w:tcPr>
          <w:p w:rsidR="00994AB1" w:rsidRDefault="00994AB1">
            <w:pPr>
              <w:jc w:val="center"/>
              <w:rPr>
                <w:rFonts w:ascii="宋体" w:hAnsi="宋体"/>
                <w:szCs w:val="21"/>
              </w:rPr>
            </w:pPr>
          </w:p>
        </w:tc>
      </w:tr>
      <w:tr w:rsidR="00994AB1">
        <w:trPr>
          <w:trHeight w:val="25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szCs w:val="21"/>
              </w:rPr>
              <w:t>4*</w:t>
            </w:r>
          </w:p>
        </w:tc>
        <w:tc>
          <w:tcPr>
            <w:tcW w:w="1276" w:type="dxa"/>
            <w:vAlign w:val="center"/>
          </w:tcPr>
          <w:p w:rsidR="00994AB1" w:rsidRDefault="00CA0EAA">
            <w:pPr>
              <w:jc w:val="center"/>
              <w:rPr>
                <w:rFonts w:ascii="宋体" w:hAnsi="宋体"/>
                <w:szCs w:val="21"/>
              </w:rPr>
            </w:pPr>
            <w:r>
              <w:rPr>
                <w:rFonts w:ascii="宋体" w:hAnsi="宋体"/>
                <w:szCs w:val="21"/>
              </w:rPr>
              <w:t>400</w:t>
            </w:r>
          </w:p>
        </w:tc>
        <w:tc>
          <w:tcPr>
            <w:tcW w:w="1843" w:type="dxa"/>
            <w:vMerge/>
            <w:vAlign w:val="center"/>
          </w:tcPr>
          <w:p w:rsidR="00994AB1" w:rsidRDefault="00994AB1">
            <w:pPr>
              <w:jc w:val="center"/>
              <w:rPr>
                <w:rFonts w:ascii="宋体" w:hAnsi="宋体"/>
                <w:szCs w:val="21"/>
              </w:rPr>
            </w:pPr>
          </w:p>
        </w:tc>
      </w:tr>
      <w:tr w:rsidR="00994AB1">
        <w:trPr>
          <w:trHeight w:val="21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77</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JZ82</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JZG13</w:t>
            </w:r>
          </w:p>
        </w:tc>
        <w:tc>
          <w:tcPr>
            <w:tcW w:w="1418" w:type="dxa"/>
            <w:vMerge w:val="restart"/>
            <w:vAlign w:val="center"/>
          </w:tcPr>
          <w:p w:rsidR="00994AB1" w:rsidRDefault="00CA0EAA">
            <w:pPr>
              <w:jc w:val="center"/>
              <w:rPr>
                <w:rFonts w:ascii="宋体" w:hAnsi="宋体"/>
                <w:szCs w:val="21"/>
              </w:rPr>
            </w:pPr>
            <w:r>
              <w:rPr>
                <w:rFonts w:ascii="宋体" w:hAnsi="宋体"/>
                <w:szCs w:val="21"/>
              </w:rPr>
              <w:t>136.</w:t>
            </w:r>
            <w:r>
              <w:rPr>
                <w:rFonts w:ascii="宋体" w:hAnsi="宋体" w:hint="eastAsia"/>
                <w:szCs w:val="21"/>
              </w:rPr>
              <w:t>7</w:t>
            </w: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820</w:t>
            </w:r>
          </w:p>
        </w:tc>
        <w:tc>
          <w:tcPr>
            <w:tcW w:w="1843" w:type="dxa"/>
            <w:vMerge w:val="restart"/>
            <w:vAlign w:val="center"/>
          </w:tcPr>
          <w:p w:rsidR="00994AB1" w:rsidRDefault="00CA0EAA">
            <w:pPr>
              <w:jc w:val="center"/>
              <w:rPr>
                <w:rFonts w:ascii="宋体" w:hAnsi="宋体"/>
                <w:szCs w:val="21"/>
              </w:rPr>
            </w:pPr>
            <w:r>
              <w:rPr>
                <w:rFonts w:ascii="宋体" w:hAnsi="宋体"/>
                <w:szCs w:val="21"/>
              </w:rPr>
              <w:t>6</w:t>
            </w:r>
          </w:p>
        </w:tc>
      </w:tr>
      <w:tr w:rsidR="00994AB1">
        <w:trPr>
          <w:trHeight w:val="210"/>
        </w:trPr>
        <w:tc>
          <w:tcPr>
            <w:tcW w:w="567" w:type="dxa"/>
            <w:vMerge/>
            <w:vAlign w:val="center"/>
          </w:tcPr>
          <w:p w:rsidR="00994AB1" w:rsidRDefault="00994AB1">
            <w:pPr>
              <w:jc w:val="center"/>
              <w:rPr>
                <w:rFonts w:ascii="宋体" w:hAnsi="宋体"/>
                <w:szCs w:val="21"/>
              </w:rPr>
            </w:pPr>
          </w:p>
        </w:tc>
        <w:tc>
          <w:tcPr>
            <w:tcW w:w="1560" w:type="dxa"/>
            <w:vMerge/>
            <w:vAlign w:val="center"/>
          </w:tcPr>
          <w:p w:rsidR="00994AB1" w:rsidRDefault="00994AB1">
            <w:pPr>
              <w:jc w:val="center"/>
              <w:rPr>
                <w:rFonts w:ascii="宋体" w:hAnsi="宋体"/>
                <w:szCs w:val="21"/>
              </w:rPr>
            </w:pPr>
          </w:p>
        </w:tc>
        <w:tc>
          <w:tcPr>
            <w:tcW w:w="1417" w:type="dxa"/>
            <w:vMerge/>
            <w:vAlign w:val="center"/>
          </w:tcPr>
          <w:p w:rsidR="00994AB1" w:rsidRDefault="00994AB1">
            <w:pPr>
              <w:jc w:val="center"/>
              <w:rPr>
                <w:rFonts w:ascii="宋体" w:hAnsi="宋体"/>
                <w:szCs w:val="21"/>
              </w:rPr>
            </w:pPr>
          </w:p>
        </w:tc>
        <w:tc>
          <w:tcPr>
            <w:tcW w:w="1418" w:type="dxa"/>
            <w:vMerge/>
            <w:vAlign w:val="center"/>
          </w:tcPr>
          <w:p w:rsidR="00994AB1" w:rsidRDefault="00994AB1">
            <w:pPr>
              <w:jc w:val="center"/>
              <w:rPr>
                <w:rFonts w:ascii="宋体" w:hAnsi="宋体"/>
                <w:szCs w:val="21"/>
              </w:rPr>
            </w:pPr>
          </w:p>
        </w:tc>
        <w:tc>
          <w:tcPr>
            <w:tcW w:w="1275" w:type="dxa"/>
            <w:vAlign w:val="center"/>
          </w:tcPr>
          <w:p w:rsidR="00994AB1" w:rsidRDefault="00CA0EAA">
            <w:pPr>
              <w:jc w:val="center"/>
              <w:rPr>
                <w:rFonts w:ascii="宋体" w:hAnsi="宋体"/>
                <w:szCs w:val="21"/>
              </w:rPr>
            </w:pPr>
            <w:r>
              <w:rPr>
                <w:rFonts w:ascii="宋体" w:hAnsi="宋体" w:hint="eastAsia"/>
                <w:szCs w:val="21"/>
              </w:rPr>
              <w:t>8</w:t>
            </w:r>
          </w:p>
        </w:tc>
        <w:tc>
          <w:tcPr>
            <w:tcW w:w="1276" w:type="dxa"/>
            <w:vAlign w:val="center"/>
          </w:tcPr>
          <w:p w:rsidR="00994AB1" w:rsidRDefault="00CA0EAA">
            <w:pPr>
              <w:jc w:val="center"/>
              <w:rPr>
                <w:rFonts w:ascii="宋体" w:hAnsi="宋体"/>
                <w:szCs w:val="21"/>
              </w:rPr>
            </w:pPr>
            <w:r>
              <w:rPr>
                <w:rFonts w:ascii="宋体" w:hAnsi="宋体" w:hint="eastAsia"/>
                <w:szCs w:val="21"/>
              </w:rPr>
              <w:t>1093</w:t>
            </w:r>
          </w:p>
        </w:tc>
        <w:tc>
          <w:tcPr>
            <w:tcW w:w="1843" w:type="dxa"/>
            <w:vMerge/>
            <w:vAlign w:val="center"/>
          </w:tcPr>
          <w:p w:rsidR="00994AB1" w:rsidRDefault="00994AB1">
            <w:pPr>
              <w:jc w:val="center"/>
              <w:rPr>
                <w:rFonts w:ascii="宋体" w:hAnsi="宋体"/>
                <w:szCs w:val="21"/>
              </w:rPr>
            </w:pPr>
          </w:p>
        </w:tc>
      </w:tr>
      <w:tr w:rsidR="00994AB1">
        <w:trPr>
          <w:trHeight w:val="210"/>
        </w:trPr>
        <w:tc>
          <w:tcPr>
            <w:tcW w:w="567" w:type="dxa"/>
            <w:vMerge w:val="restart"/>
            <w:vAlign w:val="center"/>
          </w:tcPr>
          <w:p w:rsidR="00994AB1" w:rsidRDefault="00CA0EAA">
            <w:pPr>
              <w:jc w:val="center"/>
              <w:rPr>
                <w:rFonts w:ascii="宋体" w:hAnsi="宋体"/>
                <w:szCs w:val="21"/>
              </w:rPr>
            </w:pPr>
            <w:r>
              <w:rPr>
                <w:rFonts w:ascii="宋体" w:hAnsi="宋体" w:hint="eastAsia"/>
                <w:szCs w:val="21"/>
              </w:rPr>
              <w:t>78</w:t>
            </w:r>
          </w:p>
        </w:tc>
        <w:tc>
          <w:tcPr>
            <w:tcW w:w="1560" w:type="dxa"/>
            <w:vMerge w:val="restart"/>
            <w:vAlign w:val="center"/>
          </w:tcPr>
          <w:p w:rsidR="00994AB1" w:rsidRDefault="00CA0EAA">
            <w:pPr>
              <w:jc w:val="center"/>
              <w:rPr>
                <w:rFonts w:ascii="宋体" w:hAnsi="宋体"/>
                <w:szCs w:val="21"/>
              </w:rPr>
            </w:pPr>
            <w:r>
              <w:rPr>
                <w:rFonts w:ascii="宋体" w:hAnsi="宋体" w:hint="eastAsia"/>
                <w:szCs w:val="21"/>
              </w:rPr>
              <w:t>JZ</w:t>
            </w:r>
            <w:r>
              <w:rPr>
                <w:rFonts w:ascii="宋体" w:hAnsi="宋体"/>
                <w:szCs w:val="21"/>
              </w:rPr>
              <w:t>75</w:t>
            </w:r>
          </w:p>
        </w:tc>
        <w:tc>
          <w:tcPr>
            <w:tcW w:w="1417" w:type="dxa"/>
            <w:vMerge w:val="restart"/>
            <w:vAlign w:val="center"/>
          </w:tcPr>
          <w:p w:rsidR="00994AB1" w:rsidRDefault="00CA0EAA">
            <w:pPr>
              <w:jc w:val="center"/>
              <w:rPr>
                <w:rFonts w:ascii="宋体" w:hAnsi="宋体"/>
                <w:szCs w:val="21"/>
              </w:rPr>
            </w:pPr>
            <w:r>
              <w:rPr>
                <w:rFonts w:ascii="宋体" w:hAnsi="宋体" w:hint="eastAsia"/>
                <w:szCs w:val="21"/>
              </w:rPr>
              <w:t>JZG12</w:t>
            </w:r>
          </w:p>
        </w:tc>
        <w:tc>
          <w:tcPr>
            <w:tcW w:w="1418" w:type="dxa"/>
            <w:vMerge w:val="restart"/>
            <w:vAlign w:val="center"/>
          </w:tcPr>
          <w:p w:rsidR="00994AB1" w:rsidRDefault="00CA0EAA">
            <w:pPr>
              <w:jc w:val="center"/>
              <w:rPr>
                <w:rFonts w:ascii="宋体" w:hAnsi="宋体"/>
                <w:szCs w:val="21"/>
              </w:rPr>
            </w:pPr>
            <w:r>
              <w:rPr>
                <w:rFonts w:ascii="宋体" w:hAnsi="宋体"/>
                <w:szCs w:val="21"/>
              </w:rPr>
              <w:t>125</w:t>
            </w:r>
          </w:p>
        </w:tc>
        <w:tc>
          <w:tcPr>
            <w:tcW w:w="1275" w:type="dxa"/>
            <w:vAlign w:val="center"/>
          </w:tcPr>
          <w:p w:rsidR="00994AB1" w:rsidRDefault="00CA0EAA">
            <w:pPr>
              <w:jc w:val="center"/>
              <w:rPr>
                <w:rFonts w:ascii="宋体" w:hAnsi="宋体"/>
                <w:szCs w:val="21"/>
              </w:rPr>
            </w:pPr>
            <w:r>
              <w:rPr>
                <w:rFonts w:ascii="宋体" w:hAnsi="宋体"/>
                <w:szCs w:val="21"/>
              </w:rPr>
              <w:t>6</w:t>
            </w:r>
          </w:p>
        </w:tc>
        <w:tc>
          <w:tcPr>
            <w:tcW w:w="1276" w:type="dxa"/>
            <w:vAlign w:val="center"/>
          </w:tcPr>
          <w:p w:rsidR="00994AB1" w:rsidRDefault="00CA0EAA">
            <w:pPr>
              <w:jc w:val="center"/>
              <w:rPr>
                <w:rFonts w:ascii="宋体" w:hAnsi="宋体"/>
                <w:szCs w:val="21"/>
              </w:rPr>
            </w:pPr>
            <w:r>
              <w:rPr>
                <w:rFonts w:ascii="宋体" w:hAnsi="宋体"/>
                <w:szCs w:val="21"/>
              </w:rPr>
              <w:t>750</w:t>
            </w:r>
          </w:p>
        </w:tc>
        <w:tc>
          <w:tcPr>
            <w:tcW w:w="1843" w:type="dxa"/>
            <w:vMerge w:val="restart"/>
            <w:vAlign w:val="center"/>
          </w:tcPr>
          <w:p w:rsidR="00994AB1" w:rsidRDefault="00CA0EAA">
            <w:pPr>
              <w:jc w:val="center"/>
              <w:rPr>
                <w:rFonts w:ascii="宋体" w:hAnsi="宋体"/>
                <w:szCs w:val="21"/>
              </w:rPr>
            </w:pPr>
            <w:r>
              <w:rPr>
                <w:rFonts w:ascii="宋体" w:hAnsi="宋体"/>
                <w:szCs w:val="21"/>
              </w:rPr>
              <w:t>5.2</w:t>
            </w:r>
          </w:p>
        </w:tc>
      </w:tr>
      <w:tr w:rsidR="00994AB1">
        <w:trPr>
          <w:trHeight w:val="210"/>
        </w:trPr>
        <w:tc>
          <w:tcPr>
            <w:tcW w:w="567" w:type="dxa"/>
            <w:vMerge/>
            <w:vAlign w:val="center"/>
          </w:tcPr>
          <w:p w:rsidR="00994AB1" w:rsidRDefault="00994AB1">
            <w:pPr>
              <w:jc w:val="center"/>
              <w:rPr>
                <w:rFonts w:ascii="宋体" w:hAnsi="宋体"/>
                <w:szCs w:val="20"/>
              </w:rPr>
            </w:pPr>
          </w:p>
        </w:tc>
        <w:tc>
          <w:tcPr>
            <w:tcW w:w="1560" w:type="dxa"/>
            <w:vMerge/>
            <w:vAlign w:val="center"/>
          </w:tcPr>
          <w:p w:rsidR="00994AB1" w:rsidRDefault="00994AB1">
            <w:pPr>
              <w:jc w:val="center"/>
              <w:rPr>
                <w:rFonts w:ascii="宋体" w:hAnsi="宋体"/>
                <w:szCs w:val="20"/>
              </w:rPr>
            </w:pPr>
          </w:p>
        </w:tc>
        <w:tc>
          <w:tcPr>
            <w:tcW w:w="1417" w:type="dxa"/>
            <w:vMerge/>
            <w:vAlign w:val="center"/>
          </w:tcPr>
          <w:p w:rsidR="00994AB1" w:rsidRDefault="00994AB1">
            <w:pPr>
              <w:jc w:val="center"/>
              <w:rPr>
                <w:rFonts w:ascii="宋体" w:hAnsi="宋体"/>
                <w:szCs w:val="20"/>
              </w:rPr>
            </w:pPr>
          </w:p>
        </w:tc>
        <w:tc>
          <w:tcPr>
            <w:tcW w:w="1418" w:type="dxa"/>
            <w:vMerge/>
            <w:vAlign w:val="center"/>
          </w:tcPr>
          <w:p w:rsidR="00994AB1" w:rsidRDefault="00994AB1">
            <w:pPr>
              <w:jc w:val="center"/>
              <w:rPr>
                <w:rFonts w:ascii="宋体" w:hAnsi="宋体"/>
                <w:szCs w:val="20"/>
              </w:rPr>
            </w:pPr>
          </w:p>
        </w:tc>
        <w:tc>
          <w:tcPr>
            <w:tcW w:w="1275" w:type="dxa"/>
            <w:vAlign w:val="center"/>
          </w:tcPr>
          <w:p w:rsidR="00994AB1" w:rsidRDefault="00CA0EAA">
            <w:pPr>
              <w:jc w:val="center"/>
              <w:rPr>
                <w:rFonts w:ascii="宋体" w:hAnsi="宋体"/>
                <w:szCs w:val="20"/>
              </w:rPr>
            </w:pPr>
            <w:r>
              <w:rPr>
                <w:rFonts w:ascii="宋体" w:hAnsi="宋体" w:hint="eastAsia"/>
                <w:szCs w:val="20"/>
              </w:rPr>
              <w:t>8</w:t>
            </w:r>
          </w:p>
        </w:tc>
        <w:tc>
          <w:tcPr>
            <w:tcW w:w="1276" w:type="dxa"/>
            <w:vAlign w:val="center"/>
          </w:tcPr>
          <w:p w:rsidR="00994AB1" w:rsidRDefault="00CA0EAA">
            <w:pPr>
              <w:jc w:val="center"/>
              <w:rPr>
                <w:rFonts w:ascii="宋体" w:hAnsi="宋体"/>
                <w:szCs w:val="20"/>
              </w:rPr>
            </w:pPr>
            <w:r>
              <w:rPr>
                <w:rFonts w:ascii="宋体" w:hAnsi="宋体" w:hint="eastAsia"/>
                <w:szCs w:val="20"/>
              </w:rPr>
              <w:t>1000</w:t>
            </w:r>
          </w:p>
        </w:tc>
        <w:tc>
          <w:tcPr>
            <w:tcW w:w="1843" w:type="dxa"/>
            <w:vMerge/>
            <w:vAlign w:val="center"/>
          </w:tcPr>
          <w:p w:rsidR="00994AB1" w:rsidRDefault="00994AB1">
            <w:pPr>
              <w:jc w:val="center"/>
              <w:rPr>
                <w:rFonts w:ascii="宋体" w:hAnsi="宋体"/>
                <w:szCs w:val="20"/>
              </w:rPr>
            </w:pPr>
          </w:p>
        </w:tc>
      </w:tr>
    </w:tbl>
    <w:p w:rsidR="00994AB1" w:rsidRDefault="00994AB1">
      <w:pPr>
        <w:pStyle w:val="affa"/>
      </w:pPr>
    </w:p>
    <w:p w:rsidR="00994AB1" w:rsidRDefault="00994AB1">
      <w:pPr>
        <w:pStyle w:val="affa"/>
      </w:pPr>
    </w:p>
    <w:p w:rsidR="00994AB1" w:rsidRDefault="00994AB1">
      <w:pPr>
        <w:pStyle w:val="affa"/>
      </w:pPr>
    </w:p>
    <w:p w:rsidR="00994AB1" w:rsidRDefault="00CA0EAA">
      <w:pPr>
        <w:pStyle w:val="af3"/>
        <w:rPr>
          <w:szCs w:val="21"/>
        </w:rPr>
      </w:pPr>
      <w:r>
        <w:br/>
      </w:r>
      <w:bookmarkStart w:id="53" w:name="_Toc138496527"/>
      <w:r>
        <w:rPr>
          <w:rFonts w:hint="eastAsia"/>
          <w:sz w:val="28"/>
          <w:szCs w:val="28"/>
        </w:rPr>
        <w:t>重量指示仪示值误差测量结果不确定度评定</w:t>
      </w:r>
      <w:bookmarkEnd w:id="53"/>
      <w:r>
        <w:rPr>
          <w:rFonts w:hint="eastAsia"/>
          <w:sz w:val="28"/>
          <w:szCs w:val="28"/>
        </w:rPr>
        <w:t>示例</w:t>
      </w:r>
    </w:p>
    <w:p w:rsidR="00994AB1" w:rsidRDefault="00CA0EAA">
      <w:pPr>
        <w:pStyle w:val="afff5"/>
        <w:numPr>
          <w:ilvl w:val="0"/>
          <w:numId w:val="27"/>
        </w:numPr>
        <w:spacing w:before="312" w:after="312" w:line="360" w:lineRule="auto"/>
        <w:jc w:val="left"/>
        <w:outlineLvl w:val="9"/>
        <w:rPr>
          <w:sz w:val="24"/>
          <w:szCs w:val="24"/>
        </w:rPr>
      </w:pPr>
      <w:bookmarkStart w:id="54" w:name="_Toc115362269"/>
      <w:r>
        <w:rPr>
          <w:rFonts w:hint="eastAsia"/>
          <w:sz w:val="24"/>
          <w:szCs w:val="24"/>
        </w:rPr>
        <w:t>测量条件和方法</w:t>
      </w:r>
      <w:bookmarkEnd w:id="54"/>
    </w:p>
    <w:p w:rsidR="00994AB1" w:rsidRDefault="00CA0EAA">
      <w:pPr>
        <w:pStyle w:val="afffffff1"/>
        <w:numPr>
          <w:ilvl w:val="1"/>
          <w:numId w:val="28"/>
        </w:numPr>
        <w:spacing w:line="360" w:lineRule="auto"/>
        <w:ind w:firstLineChars="0"/>
        <w:jc w:val="left"/>
        <w:rPr>
          <w:rFonts w:ascii="黑体" w:eastAsia="黑体"/>
          <w:kern w:val="0"/>
          <w:sz w:val="24"/>
          <w:szCs w:val="24"/>
        </w:rPr>
      </w:pPr>
      <w:r>
        <w:rPr>
          <w:rFonts w:ascii="黑体" w:eastAsia="黑体" w:hint="eastAsia"/>
          <w:kern w:val="0"/>
          <w:sz w:val="24"/>
          <w:szCs w:val="24"/>
        </w:rPr>
        <w:t>测量依据：</w:t>
      </w:r>
      <w:r>
        <w:rPr>
          <w:rFonts w:ascii="宋体" w:hAnsi="宋体" w:hint="eastAsia"/>
          <w:kern w:val="0"/>
          <w:sz w:val="24"/>
          <w:szCs w:val="24"/>
        </w:rPr>
        <w:t xml:space="preserve">JJFXXXX-XXXX   </w:t>
      </w:r>
      <w:r>
        <w:rPr>
          <w:rFonts w:ascii="宋体" w:hAnsi="宋体" w:hint="eastAsia"/>
          <w:kern w:val="0"/>
          <w:sz w:val="24"/>
          <w:szCs w:val="24"/>
        </w:rPr>
        <w:t>《指重表在线校准规范》。</w:t>
      </w:r>
    </w:p>
    <w:p w:rsidR="00994AB1" w:rsidRDefault="00CA0EAA">
      <w:pPr>
        <w:pStyle w:val="afffffff1"/>
        <w:numPr>
          <w:ilvl w:val="1"/>
          <w:numId w:val="28"/>
        </w:numPr>
        <w:spacing w:line="360" w:lineRule="auto"/>
        <w:ind w:firstLineChars="0"/>
        <w:jc w:val="left"/>
        <w:rPr>
          <w:rFonts w:ascii="黑体" w:eastAsia="黑体"/>
          <w:kern w:val="0"/>
          <w:sz w:val="24"/>
          <w:szCs w:val="24"/>
        </w:rPr>
      </w:pPr>
      <w:r>
        <w:rPr>
          <w:rFonts w:ascii="黑体" w:eastAsia="黑体" w:hint="eastAsia"/>
          <w:kern w:val="0"/>
          <w:sz w:val="24"/>
          <w:szCs w:val="24"/>
        </w:rPr>
        <w:t>环境条件：</w:t>
      </w:r>
      <w:r>
        <w:rPr>
          <w:rFonts w:ascii="宋体" w:hAnsi="宋体" w:hint="eastAsia"/>
          <w:kern w:val="0"/>
          <w:sz w:val="24"/>
          <w:szCs w:val="24"/>
        </w:rPr>
        <w:t>环境温度</w:t>
      </w:r>
      <w:r>
        <w:rPr>
          <w:rFonts w:ascii="宋体" w:hAnsi="宋体" w:hint="eastAsia"/>
          <w:kern w:val="0"/>
          <w:sz w:val="24"/>
          <w:szCs w:val="24"/>
        </w:rPr>
        <w:t>16</w:t>
      </w:r>
      <w:r>
        <w:rPr>
          <w:rFonts w:ascii="宋体" w:hAnsi="宋体" w:hint="eastAsia"/>
          <w:kern w:val="0"/>
          <w:sz w:val="24"/>
          <w:szCs w:val="24"/>
        </w:rPr>
        <w:t>℃。</w:t>
      </w:r>
    </w:p>
    <w:p w:rsidR="00994AB1" w:rsidRDefault="00CA0EAA">
      <w:pPr>
        <w:pStyle w:val="afffffff1"/>
        <w:numPr>
          <w:ilvl w:val="1"/>
          <w:numId w:val="28"/>
        </w:numPr>
        <w:spacing w:line="360" w:lineRule="auto"/>
        <w:ind w:firstLineChars="0"/>
        <w:jc w:val="left"/>
        <w:rPr>
          <w:rFonts w:ascii="黑体" w:eastAsia="黑体"/>
          <w:kern w:val="0"/>
          <w:sz w:val="24"/>
          <w:szCs w:val="24"/>
        </w:rPr>
      </w:pPr>
      <w:r>
        <w:rPr>
          <w:rFonts w:ascii="黑体" w:eastAsia="黑体" w:hint="eastAsia"/>
          <w:kern w:val="0"/>
          <w:sz w:val="24"/>
          <w:szCs w:val="24"/>
        </w:rPr>
        <w:t>测量标准器：</w:t>
      </w:r>
      <w:r>
        <w:rPr>
          <w:rFonts w:ascii="宋体" w:hAnsi="宋体" w:hint="eastAsia"/>
          <w:kern w:val="0"/>
          <w:sz w:val="24"/>
          <w:szCs w:val="24"/>
        </w:rPr>
        <w:t>精密压力表（</w:t>
      </w:r>
      <w:r>
        <w:rPr>
          <w:rFonts w:ascii="宋体" w:hAnsi="宋体" w:hint="eastAsia"/>
          <w:kern w:val="0"/>
          <w:sz w:val="24"/>
          <w:szCs w:val="24"/>
        </w:rPr>
        <w:t>0</w:t>
      </w:r>
      <w:r>
        <w:rPr>
          <w:rFonts w:ascii="宋体" w:hAnsi="宋体" w:hint="eastAsia"/>
          <w:kern w:val="0"/>
          <w:sz w:val="24"/>
          <w:szCs w:val="24"/>
        </w:rPr>
        <w:t>～</w:t>
      </w:r>
      <w:r>
        <w:rPr>
          <w:rFonts w:ascii="宋体" w:hAnsi="宋体" w:hint="eastAsia"/>
          <w:kern w:val="0"/>
          <w:sz w:val="24"/>
          <w:szCs w:val="24"/>
        </w:rPr>
        <w:t>10</w:t>
      </w:r>
      <w:r>
        <w:rPr>
          <w:rFonts w:ascii="宋体" w:hAnsi="宋体" w:hint="eastAsia"/>
          <w:kern w:val="0"/>
          <w:sz w:val="24"/>
          <w:szCs w:val="24"/>
        </w:rPr>
        <w:t>）</w:t>
      </w:r>
      <w:r>
        <w:rPr>
          <w:rFonts w:ascii="宋体" w:hAnsi="宋体" w:hint="eastAsia"/>
          <w:kern w:val="0"/>
          <w:sz w:val="24"/>
          <w:szCs w:val="24"/>
        </w:rPr>
        <w:t>MPa</w:t>
      </w:r>
      <w:r>
        <w:rPr>
          <w:rFonts w:ascii="宋体" w:hAnsi="宋体" w:hint="eastAsia"/>
          <w:kern w:val="0"/>
          <w:sz w:val="24"/>
          <w:szCs w:val="24"/>
        </w:rPr>
        <w:t>，准确度等级</w:t>
      </w:r>
      <w:r>
        <w:rPr>
          <w:rFonts w:ascii="宋体" w:hAnsi="宋体" w:hint="eastAsia"/>
          <w:kern w:val="0"/>
          <w:sz w:val="24"/>
          <w:szCs w:val="24"/>
        </w:rPr>
        <w:t>0.25</w:t>
      </w:r>
      <w:r>
        <w:rPr>
          <w:rFonts w:ascii="宋体" w:hAnsi="宋体" w:hint="eastAsia"/>
          <w:kern w:val="0"/>
          <w:sz w:val="24"/>
          <w:szCs w:val="24"/>
        </w:rPr>
        <w:t>级；</w:t>
      </w:r>
    </w:p>
    <w:p w:rsidR="00994AB1" w:rsidRDefault="00CA0EAA">
      <w:pPr>
        <w:pStyle w:val="afffffff1"/>
        <w:numPr>
          <w:ilvl w:val="1"/>
          <w:numId w:val="28"/>
        </w:numPr>
        <w:spacing w:line="360" w:lineRule="auto"/>
        <w:ind w:firstLineChars="0"/>
        <w:jc w:val="left"/>
        <w:rPr>
          <w:rFonts w:ascii="宋体" w:hAnsi="宋体"/>
          <w:kern w:val="0"/>
          <w:sz w:val="24"/>
          <w:szCs w:val="24"/>
        </w:rPr>
      </w:pPr>
      <w:r>
        <w:rPr>
          <w:rFonts w:ascii="黑体" w:eastAsia="黑体" w:hint="eastAsia"/>
          <w:kern w:val="0"/>
          <w:sz w:val="24"/>
          <w:szCs w:val="24"/>
        </w:rPr>
        <w:t>被测对象：</w:t>
      </w:r>
      <w:r>
        <w:rPr>
          <w:rFonts w:ascii="宋体" w:hAnsi="宋体" w:hint="eastAsia"/>
          <w:kern w:val="0"/>
          <w:sz w:val="24"/>
          <w:szCs w:val="24"/>
        </w:rPr>
        <w:t>指重表重量指示仪，测量范围（</w:t>
      </w:r>
      <w:r>
        <w:rPr>
          <w:rFonts w:ascii="宋体" w:hAnsi="宋体" w:hint="eastAsia"/>
          <w:kern w:val="0"/>
          <w:sz w:val="24"/>
          <w:szCs w:val="24"/>
        </w:rPr>
        <w:t>0</w:t>
      </w:r>
      <w:r>
        <w:rPr>
          <w:rFonts w:ascii="宋体" w:hAnsi="宋体" w:hint="eastAsia"/>
          <w:kern w:val="0"/>
          <w:sz w:val="24"/>
          <w:szCs w:val="24"/>
        </w:rPr>
        <w:t>～</w:t>
      </w:r>
      <w:r>
        <w:rPr>
          <w:rFonts w:ascii="宋体" w:hAnsi="宋体" w:hint="eastAsia"/>
          <w:kern w:val="0"/>
          <w:sz w:val="24"/>
          <w:szCs w:val="24"/>
        </w:rPr>
        <w:t>3400</w:t>
      </w:r>
      <w:r>
        <w:rPr>
          <w:rFonts w:ascii="宋体" w:hAnsi="宋体" w:hint="eastAsia"/>
          <w:kern w:val="0"/>
          <w:sz w:val="24"/>
          <w:szCs w:val="24"/>
        </w:rPr>
        <w:t>）</w:t>
      </w:r>
      <w:proofErr w:type="spellStart"/>
      <w:r>
        <w:rPr>
          <w:rFonts w:ascii="宋体" w:hAnsi="宋体" w:hint="eastAsia"/>
          <w:kern w:val="0"/>
          <w:sz w:val="24"/>
          <w:szCs w:val="24"/>
        </w:rPr>
        <w:t>kN</w:t>
      </w:r>
      <w:proofErr w:type="spellEnd"/>
      <w:r>
        <w:rPr>
          <w:rFonts w:ascii="宋体" w:hAnsi="宋体" w:hint="eastAsia"/>
          <w:kern w:val="0"/>
          <w:sz w:val="24"/>
          <w:szCs w:val="24"/>
        </w:rPr>
        <w:t>，压力范围（</w:t>
      </w:r>
      <w:r>
        <w:rPr>
          <w:rFonts w:ascii="宋体" w:hAnsi="宋体" w:hint="eastAsia"/>
          <w:kern w:val="0"/>
          <w:sz w:val="24"/>
          <w:szCs w:val="24"/>
        </w:rPr>
        <w:t>0</w:t>
      </w:r>
      <w:r>
        <w:rPr>
          <w:rFonts w:ascii="宋体" w:hAnsi="宋体" w:hint="eastAsia"/>
          <w:kern w:val="0"/>
          <w:sz w:val="24"/>
          <w:szCs w:val="24"/>
        </w:rPr>
        <w:t>～</w:t>
      </w:r>
      <w:r>
        <w:rPr>
          <w:rFonts w:ascii="宋体" w:hAnsi="宋体" w:hint="eastAsia"/>
          <w:kern w:val="0"/>
          <w:sz w:val="24"/>
          <w:szCs w:val="24"/>
        </w:rPr>
        <w:t>6</w:t>
      </w:r>
      <w:r>
        <w:rPr>
          <w:rFonts w:ascii="宋体" w:hAnsi="宋体" w:hint="eastAsia"/>
          <w:kern w:val="0"/>
          <w:sz w:val="24"/>
          <w:szCs w:val="24"/>
        </w:rPr>
        <w:t>）</w:t>
      </w:r>
      <w:r>
        <w:rPr>
          <w:rFonts w:ascii="宋体" w:hAnsi="宋体" w:hint="eastAsia"/>
          <w:kern w:val="0"/>
          <w:sz w:val="24"/>
          <w:szCs w:val="24"/>
        </w:rPr>
        <w:t>MPa</w:t>
      </w:r>
      <w:r>
        <w:rPr>
          <w:rFonts w:ascii="宋体" w:hAnsi="宋体" w:hint="eastAsia"/>
          <w:kern w:val="0"/>
          <w:sz w:val="24"/>
          <w:szCs w:val="24"/>
        </w:rPr>
        <w:t>，使用中基本误</w:t>
      </w:r>
    </w:p>
    <w:p w:rsidR="00994AB1" w:rsidRDefault="00CA0EAA">
      <w:pPr>
        <w:spacing w:line="360" w:lineRule="auto"/>
        <w:jc w:val="left"/>
        <w:rPr>
          <w:rFonts w:ascii="宋体" w:hAnsi="宋体"/>
          <w:kern w:val="0"/>
          <w:sz w:val="24"/>
        </w:rPr>
      </w:pPr>
      <w:proofErr w:type="gramStart"/>
      <w:r>
        <w:rPr>
          <w:rFonts w:ascii="宋体" w:hAnsi="宋体" w:hint="eastAsia"/>
          <w:kern w:val="0"/>
          <w:sz w:val="24"/>
        </w:rPr>
        <w:t>差等级</w:t>
      </w:r>
      <w:proofErr w:type="gramEnd"/>
      <w:r>
        <w:rPr>
          <w:rFonts w:ascii="宋体" w:hAnsi="宋体" w:hint="eastAsia"/>
          <w:kern w:val="0"/>
          <w:sz w:val="24"/>
        </w:rPr>
        <w:t>1.5</w:t>
      </w:r>
      <w:r>
        <w:rPr>
          <w:rFonts w:ascii="宋体" w:hAnsi="宋体" w:hint="eastAsia"/>
          <w:kern w:val="0"/>
          <w:sz w:val="24"/>
        </w:rPr>
        <w:t>级（最大允许误差±</w:t>
      </w:r>
      <w:r>
        <w:rPr>
          <w:rFonts w:ascii="宋体" w:hAnsi="宋体" w:hint="eastAsia"/>
          <w:kern w:val="0"/>
          <w:sz w:val="24"/>
        </w:rPr>
        <w:t>2.0%</w:t>
      </w:r>
      <w:r>
        <w:rPr>
          <w:rFonts w:ascii="宋体" w:hAnsi="宋体" w:hint="eastAsia"/>
          <w:kern w:val="0"/>
          <w:sz w:val="24"/>
        </w:rPr>
        <w:t>）；</w:t>
      </w:r>
    </w:p>
    <w:p w:rsidR="00994AB1" w:rsidRDefault="00CA0EAA">
      <w:pPr>
        <w:pStyle w:val="afffffff1"/>
        <w:numPr>
          <w:ilvl w:val="1"/>
          <w:numId w:val="28"/>
        </w:numPr>
        <w:spacing w:line="360" w:lineRule="auto"/>
        <w:ind w:firstLineChars="0"/>
        <w:jc w:val="left"/>
        <w:rPr>
          <w:rFonts w:ascii="黑体" w:eastAsia="黑体"/>
          <w:kern w:val="0"/>
          <w:sz w:val="24"/>
          <w:szCs w:val="24"/>
        </w:rPr>
      </w:pPr>
      <w:r>
        <w:rPr>
          <w:rFonts w:ascii="黑体" w:eastAsia="黑体" w:hint="eastAsia"/>
          <w:kern w:val="0"/>
          <w:sz w:val="24"/>
          <w:szCs w:val="24"/>
        </w:rPr>
        <w:t>压力值与指重表重量指示仪值对应关系：</w:t>
      </w:r>
    </w:p>
    <w:p w:rsidR="00994AB1" w:rsidRDefault="00CA0EAA">
      <w:pPr>
        <w:spacing w:line="360" w:lineRule="auto"/>
        <w:ind w:firstLineChars="200" w:firstLine="480"/>
        <w:rPr>
          <w:rFonts w:ascii="宋体" w:hAnsi="宋体"/>
          <w:kern w:val="0"/>
          <w:sz w:val="24"/>
        </w:rPr>
      </w:pPr>
      <w:r>
        <w:rPr>
          <w:rFonts w:ascii="宋体" w:hAnsi="宋体" w:hint="eastAsia"/>
          <w:kern w:val="0"/>
          <w:sz w:val="24"/>
        </w:rPr>
        <w:t>各校准点的压力所对应的</w:t>
      </w:r>
      <w:proofErr w:type="gramStart"/>
      <w:r>
        <w:rPr>
          <w:rFonts w:ascii="宋体" w:hAnsi="宋体" w:hint="eastAsia"/>
          <w:kern w:val="0"/>
          <w:sz w:val="24"/>
        </w:rPr>
        <w:t>理论力值计算</w:t>
      </w:r>
      <w:proofErr w:type="gramEnd"/>
      <w:r>
        <w:rPr>
          <w:rFonts w:ascii="宋体" w:hAnsi="宋体" w:hint="eastAsia"/>
          <w:kern w:val="0"/>
          <w:sz w:val="24"/>
        </w:rPr>
        <w:t>：</w:t>
      </w:r>
    </w:p>
    <w:p w:rsidR="00994AB1" w:rsidRDefault="00CA0EAA">
      <w:pPr>
        <w:spacing w:before="156" w:after="156" w:line="360" w:lineRule="auto"/>
        <w:jc w:val="center"/>
        <w:rPr>
          <w:rFonts w:ascii="黑体" w:eastAsia="黑体"/>
          <w:kern w:val="0"/>
          <w:sz w:val="24"/>
        </w:rPr>
      </w:pPr>
      <m:oMath>
        <m:sSub>
          <m:sSubPr>
            <m:ctrlPr>
              <w:rPr>
                <w:rFonts w:ascii="Cambria Math" w:hAnsi="Cambria Math"/>
                <w:i/>
                <w:sz w:val="24"/>
              </w:rPr>
            </m:ctrlPr>
          </m:sSubPr>
          <m:e>
            <m:r>
              <w:rPr>
                <w:rFonts w:ascii="Cambria Math" w:hAnsi="Cambria Math"/>
                <w:sz w:val="24"/>
              </w:rPr>
              <m:t>F</m:t>
            </m:r>
          </m:e>
          <m:sub>
            <m:r>
              <w:rPr>
                <w:rFonts w:ascii="Cambria Math" w:hAnsi="Cambria Math"/>
                <w:sz w:val="24"/>
              </w:rPr>
              <m:t>i</m:t>
            </m:r>
          </m:sub>
        </m:sSub>
        <m:r>
          <m:rPr>
            <m:sty m:val="p"/>
          </m:rPr>
          <w:rPr>
            <w:rFonts w:ascii="Cambria Math" w:eastAsia="黑体" w:hAnsi="Cambria Math"/>
            <w:kern w:val="0"/>
            <w:sz w:val="24"/>
          </w:rPr>
          <m:t>=</m:t>
        </m:r>
        <m:f>
          <m:fPr>
            <m:ctrlPr>
              <w:rPr>
                <w:rFonts w:ascii="Cambria Math" w:eastAsia="黑体" w:hAnsi="Cambria Math"/>
                <w:kern w:val="0"/>
                <w:sz w:val="24"/>
              </w:rPr>
            </m:ctrlPr>
          </m:fPr>
          <m:num>
            <m:sSub>
              <m:sSubPr>
                <m:ctrlPr>
                  <w:rPr>
                    <w:rFonts w:ascii="Cambria Math" w:eastAsia="黑体" w:hAnsi="Cambria Math"/>
                    <w:kern w:val="0"/>
                    <w:sz w:val="24"/>
                  </w:rPr>
                </m:ctrlPr>
              </m:sSubPr>
              <m:e>
                <m:r>
                  <w:rPr>
                    <w:rFonts w:ascii="Cambria Math" w:eastAsia="黑体" w:hAnsi="Cambria Math"/>
                    <w:kern w:val="0"/>
                    <w:sz w:val="24"/>
                  </w:rPr>
                  <m:t>P</m:t>
                </m:r>
              </m:e>
              <m:sub>
                <m:r>
                  <m:rPr>
                    <m:sty m:val="p"/>
                  </m:rPr>
                  <w:rPr>
                    <w:rFonts w:ascii="Cambria Math" w:eastAsia="黑体" w:hAnsi="Cambria Math"/>
                    <w:kern w:val="0"/>
                    <w:sz w:val="24"/>
                  </w:rPr>
                  <m:t>i</m:t>
                </m:r>
              </m:sub>
            </m:sSub>
            <m:sSub>
              <m:sSubPr>
                <m:ctrlPr>
                  <w:rPr>
                    <w:rFonts w:ascii="Cambria Math" w:eastAsia="黑体" w:hAnsi="Cambria Math"/>
                    <w:kern w:val="0"/>
                    <w:sz w:val="24"/>
                  </w:rPr>
                </m:ctrlPr>
              </m:sSubPr>
              <m:e>
                <m:r>
                  <m:rPr>
                    <m:sty m:val="p"/>
                  </m:rPr>
                  <w:rPr>
                    <w:rFonts w:ascii="Cambria Math" w:eastAsia="黑体" w:hAnsi="Cambria Math"/>
                    <w:kern w:val="0"/>
                    <w:sz w:val="24"/>
                  </w:rPr>
                  <m:t>×</m:t>
                </m:r>
                <m:r>
                  <w:rPr>
                    <w:rFonts w:ascii="Cambria Math" w:hAnsi="Cambria Math"/>
                    <w:sz w:val="24"/>
                  </w:rPr>
                  <m:t>F</m:t>
                </m:r>
              </m:e>
              <m:sub>
                <m:r>
                  <m:rPr>
                    <m:sty m:val="p"/>
                  </m:rPr>
                  <w:rPr>
                    <w:rFonts w:ascii="Cambria Math" w:eastAsia="黑体" w:hAnsi="Cambria Math"/>
                    <w:kern w:val="0"/>
                    <w:sz w:val="24"/>
                  </w:rPr>
                  <m:t>max</m:t>
                </m:r>
              </m:sub>
            </m:sSub>
          </m:num>
          <m:den>
            <m:r>
              <m:rPr>
                <m:sty m:val="p"/>
              </m:rPr>
              <w:rPr>
                <w:rFonts w:ascii="Cambria Math" w:eastAsia="黑体" w:hAnsi="Cambria Math"/>
                <w:kern w:val="0"/>
                <w:sz w:val="24"/>
              </w:rPr>
              <m:t>P</m:t>
            </m:r>
          </m:den>
        </m:f>
      </m:oMath>
      <w:r>
        <w:rPr>
          <w:rFonts w:ascii="黑体" w:eastAsia="黑体" w:hint="eastAsia"/>
          <w:kern w:val="0"/>
          <w:sz w:val="24"/>
        </w:rPr>
        <w:t>……</w:t>
      </w:r>
      <w:proofErr w:type="gramStart"/>
      <w:r>
        <w:rPr>
          <w:rFonts w:ascii="黑体" w:eastAsia="黑体" w:hint="eastAsia"/>
          <w:kern w:val="0"/>
          <w:sz w:val="24"/>
        </w:rPr>
        <w:t>…………………………</w:t>
      </w:r>
      <w:proofErr w:type="gramEnd"/>
      <w:r>
        <w:rPr>
          <w:rFonts w:ascii="黑体" w:eastAsia="黑体" w:hint="eastAsia"/>
          <w:kern w:val="0"/>
          <w:sz w:val="24"/>
        </w:rPr>
        <w:t>（</w:t>
      </w:r>
      <w:r>
        <w:rPr>
          <w:rFonts w:ascii="宋体" w:hAnsi="宋体" w:hint="eastAsia"/>
          <w:sz w:val="24"/>
        </w:rPr>
        <w:t>D.1</w:t>
      </w:r>
      <w:r>
        <w:rPr>
          <w:rFonts w:ascii="黑体" w:eastAsia="黑体" w:hint="eastAsia"/>
          <w:kern w:val="0"/>
          <w:sz w:val="24"/>
        </w:rPr>
        <w:t>）</w:t>
      </w:r>
    </w:p>
    <w:p w:rsidR="00994AB1" w:rsidRDefault="00CA0EAA">
      <w:pPr>
        <w:spacing w:line="360" w:lineRule="auto"/>
        <w:ind w:firstLineChars="200" w:firstLine="480"/>
        <w:jc w:val="left"/>
        <w:rPr>
          <w:rFonts w:ascii="黑体" w:eastAsia="黑体"/>
          <w:kern w:val="0"/>
          <w:sz w:val="24"/>
        </w:rPr>
      </w:pPr>
      <w:r>
        <w:rPr>
          <w:rFonts w:ascii="黑体" w:eastAsia="黑体" w:hint="eastAsia"/>
          <w:kern w:val="0"/>
          <w:sz w:val="24"/>
        </w:rPr>
        <w:t>F</w:t>
      </w:r>
      <w:r>
        <w:rPr>
          <w:rFonts w:ascii="黑体" w:eastAsia="黑体" w:hint="eastAsia"/>
          <w:kern w:val="0"/>
          <w:sz w:val="24"/>
          <w:vertAlign w:val="subscript"/>
        </w:rPr>
        <w:t>i</w:t>
      </w:r>
      <w:r>
        <w:rPr>
          <w:rFonts w:ascii="黑体" w:eastAsia="黑体" w:hint="eastAsia"/>
          <w:kern w:val="0"/>
          <w:sz w:val="24"/>
        </w:rPr>
        <w:t>—</w:t>
      </w:r>
      <w:r>
        <w:rPr>
          <w:rFonts w:ascii="宋体" w:hAnsi="宋体" w:hint="eastAsia"/>
          <w:kern w:val="0"/>
          <w:sz w:val="24"/>
        </w:rPr>
        <w:t>第</w:t>
      </w:r>
      <w:proofErr w:type="spellStart"/>
      <w:r>
        <w:rPr>
          <w:rFonts w:ascii="宋体" w:hAnsi="宋体" w:hint="eastAsia"/>
          <w:kern w:val="0"/>
          <w:sz w:val="24"/>
        </w:rPr>
        <w:t>i</w:t>
      </w:r>
      <w:proofErr w:type="spellEnd"/>
      <w:r>
        <w:rPr>
          <w:rFonts w:ascii="宋体" w:hAnsi="宋体" w:hint="eastAsia"/>
          <w:kern w:val="0"/>
          <w:sz w:val="24"/>
        </w:rPr>
        <w:t>校准点理论力值（约定真值）；</w:t>
      </w:r>
    </w:p>
    <w:p w:rsidR="00994AB1" w:rsidRDefault="00CA0EAA">
      <w:pPr>
        <w:spacing w:line="360" w:lineRule="auto"/>
        <w:ind w:firstLineChars="200" w:firstLine="480"/>
        <w:jc w:val="left"/>
        <w:rPr>
          <w:rFonts w:ascii="黑体" w:eastAsia="黑体"/>
          <w:kern w:val="0"/>
          <w:sz w:val="24"/>
        </w:rPr>
      </w:pPr>
      <w:r>
        <w:rPr>
          <w:rFonts w:ascii="黑体" w:eastAsia="黑体" w:hint="eastAsia"/>
          <w:kern w:val="0"/>
          <w:sz w:val="24"/>
        </w:rPr>
        <w:t>P</w:t>
      </w:r>
      <w:r>
        <w:rPr>
          <w:rFonts w:ascii="黑体" w:eastAsia="黑体" w:hint="eastAsia"/>
          <w:kern w:val="0"/>
          <w:sz w:val="24"/>
          <w:vertAlign w:val="subscript"/>
        </w:rPr>
        <w:t>i</w:t>
      </w:r>
      <w:r>
        <w:rPr>
          <w:rFonts w:ascii="黑体" w:eastAsia="黑体" w:hint="eastAsia"/>
          <w:kern w:val="0"/>
          <w:sz w:val="24"/>
        </w:rPr>
        <w:t>—</w:t>
      </w:r>
      <w:r>
        <w:rPr>
          <w:rFonts w:ascii="宋体" w:hAnsi="宋体" w:hint="eastAsia"/>
          <w:kern w:val="0"/>
          <w:sz w:val="24"/>
        </w:rPr>
        <w:t>第</w:t>
      </w:r>
      <w:proofErr w:type="spellStart"/>
      <w:r>
        <w:rPr>
          <w:rFonts w:ascii="宋体" w:hAnsi="宋体" w:hint="eastAsia"/>
          <w:kern w:val="0"/>
          <w:sz w:val="24"/>
        </w:rPr>
        <w:t>i</w:t>
      </w:r>
      <w:proofErr w:type="spellEnd"/>
      <w:r>
        <w:rPr>
          <w:rFonts w:ascii="宋体" w:hAnsi="宋体" w:hint="eastAsia"/>
          <w:kern w:val="0"/>
          <w:sz w:val="24"/>
        </w:rPr>
        <w:t>校准</w:t>
      </w:r>
      <w:proofErr w:type="gramStart"/>
      <w:r>
        <w:rPr>
          <w:rFonts w:ascii="宋体" w:hAnsi="宋体" w:hint="eastAsia"/>
          <w:kern w:val="0"/>
          <w:sz w:val="24"/>
        </w:rPr>
        <w:t>点标准</w:t>
      </w:r>
      <w:proofErr w:type="gramEnd"/>
      <w:r>
        <w:rPr>
          <w:rFonts w:ascii="宋体" w:hAnsi="宋体" w:hint="eastAsia"/>
          <w:kern w:val="0"/>
          <w:sz w:val="24"/>
        </w:rPr>
        <w:t>压力；</w:t>
      </w:r>
    </w:p>
    <w:p w:rsidR="00994AB1" w:rsidRDefault="00CA0EAA">
      <w:pPr>
        <w:spacing w:line="360" w:lineRule="auto"/>
        <w:ind w:firstLineChars="200" w:firstLine="480"/>
        <w:jc w:val="left"/>
        <w:rPr>
          <w:rFonts w:ascii="黑体" w:eastAsia="黑体"/>
          <w:kern w:val="0"/>
          <w:sz w:val="24"/>
        </w:rPr>
      </w:pPr>
      <m:oMath>
        <m:sSub>
          <m:sSubPr>
            <m:ctrlPr>
              <w:rPr>
                <w:rFonts w:ascii="Cambria Math" w:eastAsia="黑体" w:hAnsi="Cambria Math"/>
                <w:kern w:val="0"/>
                <w:sz w:val="24"/>
              </w:rPr>
            </m:ctrlPr>
          </m:sSubPr>
          <m:e>
            <m:r>
              <w:rPr>
                <w:rFonts w:ascii="Cambria Math" w:hAnsi="Cambria Math"/>
                <w:sz w:val="24"/>
              </w:rPr>
              <m:t>F</m:t>
            </m:r>
          </m:e>
          <m:sub>
            <m:r>
              <m:rPr>
                <m:sty m:val="p"/>
              </m:rPr>
              <w:rPr>
                <w:rFonts w:ascii="Cambria Math" w:eastAsia="黑体" w:hAnsi="Cambria Math"/>
                <w:kern w:val="0"/>
                <w:sz w:val="24"/>
              </w:rPr>
              <m:t>max</m:t>
            </m:r>
          </m:sub>
        </m:sSub>
      </m:oMath>
      <w:r>
        <w:rPr>
          <w:rFonts w:ascii="黑体" w:eastAsia="黑体" w:hint="eastAsia"/>
          <w:kern w:val="0"/>
          <w:sz w:val="24"/>
        </w:rPr>
        <w:t>—</w:t>
      </w:r>
      <w:r>
        <w:rPr>
          <w:rFonts w:ascii="宋体" w:hAnsi="宋体" w:hint="eastAsia"/>
          <w:kern w:val="0"/>
          <w:sz w:val="24"/>
        </w:rPr>
        <w:t>指重表的最大载荷；</w:t>
      </w:r>
    </w:p>
    <w:p w:rsidR="00994AB1" w:rsidRDefault="00CA0EAA">
      <w:pPr>
        <w:spacing w:line="360" w:lineRule="auto"/>
        <w:ind w:firstLineChars="200" w:firstLine="480"/>
        <w:jc w:val="left"/>
        <w:rPr>
          <w:rFonts w:ascii="黑体" w:eastAsia="黑体"/>
          <w:kern w:val="0"/>
          <w:sz w:val="24"/>
        </w:rPr>
      </w:pPr>
      <w:r>
        <w:rPr>
          <w:rFonts w:ascii="黑体" w:eastAsia="黑体" w:hint="eastAsia"/>
          <w:kern w:val="0"/>
          <w:sz w:val="24"/>
        </w:rPr>
        <w:t>P</w:t>
      </w:r>
      <w:r>
        <w:rPr>
          <w:rFonts w:ascii="黑体" w:eastAsia="黑体" w:hint="eastAsia"/>
          <w:kern w:val="0"/>
          <w:sz w:val="24"/>
        </w:rPr>
        <w:t>—</w:t>
      </w:r>
      <w:r>
        <w:rPr>
          <w:rFonts w:ascii="宋体" w:hAnsi="宋体" w:hint="eastAsia"/>
          <w:kern w:val="0"/>
          <w:sz w:val="24"/>
        </w:rPr>
        <w:t>传感器额定压力。</w:t>
      </w:r>
    </w:p>
    <w:p w:rsidR="00994AB1" w:rsidRDefault="00CA0EAA">
      <w:pPr>
        <w:pStyle w:val="afffffff1"/>
        <w:numPr>
          <w:ilvl w:val="1"/>
          <w:numId w:val="28"/>
        </w:numPr>
        <w:spacing w:line="480" w:lineRule="auto"/>
        <w:ind w:firstLineChars="0"/>
        <w:jc w:val="left"/>
        <w:rPr>
          <w:rFonts w:ascii="黑体" w:eastAsia="黑体"/>
          <w:kern w:val="0"/>
          <w:sz w:val="24"/>
          <w:szCs w:val="24"/>
        </w:rPr>
      </w:pPr>
      <w:r>
        <w:rPr>
          <w:rFonts w:ascii="黑体" w:eastAsia="黑体" w:hint="eastAsia"/>
          <w:kern w:val="0"/>
          <w:sz w:val="24"/>
          <w:szCs w:val="24"/>
        </w:rPr>
        <w:t>测量方法：</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将重量指示仪与传感器连接管线拔出后与压力测试仪连接，在满量程内均分</w:t>
      </w:r>
      <w:r>
        <w:rPr>
          <w:rFonts w:ascii="宋体" w:hAnsi="宋体" w:hint="eastAsia"/>
          <w:kern w:val="0"/>
          <w:sz w:val="24"/>
        </w:rPr>
        <w:t>6</w:t>
      </w:r>
      <w:r>
        <w:rPr>
          <w:rFonts w:ascii="宋体" w:hAnsi="宋体" w:hint="eastAsia"/>
          <w:kern w:val="0"/>
          <w:sz w:val="24"/>
        </w:rPr>
        <w:t>点，加、减压三次，分别记录正、反行程指重表重量指示仪示值，取测量结果最大误差点的平均示值与标准理论值之差作为校准结果。</w:t>
      </w:r>
    </w:p>
    <w:p w:rsidR="00994AB1" w:rsidRDefault="00CA0EAA">
      <w:pPr>
        <w:pStyle w:val="afff5"/>
        <w:numPr>
          <w:ilvl w:val="0"/>
          <w:numId w:val="27"/>
        </w:numPr>
        <w:spacing w:before="312" w:after="312"/>
        <w:jc w:val="left"/>
        <w:outlineLvl w:val="9"/>
        <w:rPr>
          <w:sz w:val="24"/>
          <w:szCs w:val="24"/>
        </w:rPr>
      </w:pPr>
      <w:bookmarkStart w:id="55" w:name="_Toc115362270"/>
      <w:r>
        <w:rPr>
          <w:rFonts w:hint="eastAsia"/>
          <w:sz w:val="24"/>
          <w:szCs w:val="24"/>
        </w:rPr>
        <w:t>数学模型</w:t>
      </w:r>
    </w:p>
    <w:p w:rsidR="00994AB1" w:rsidRDefault="00CA0EAA">
      <w:pPr>
        <w:pStyle w:val="affa"/>
        <w:ind w:firstLine="480"/>
        <w:rPr>
          <w:sz w:val="24"/>
          <w:szCs w:val="24"/>
        </w:rPr>
      </w:pPr>
      <w:r>
        <w:rPr>
          <w:rFonts w:hint="eastAsia"/>
          <w:sz w:val="24"/>
          <w:szCs w:val="24"/>
        </w:rPr>
        <w:t>测量模型：</w:t>
      </w:r>
    </w:p>
    <w:bookmarkEnd w:id="55"/>
    <w:p w:rsidR="00994AB1" w:rsidRDefault="00CA0EAA">
      <w:pPr>
        <w:pStyle w:val="afffffff1"/>
        <w:spacing w:before="156" w:after="156"/>
        <w:ind w:left="720" w:firstLineChars="0" w:firstLine="0"/>
        <w:jc w:val="center"/>
        <w:rPr>
          <w:rFonts w:ascii="宋体" w:hAnsi="宋体"/>
          <w:sz w:val="24"/>
          <w:szCs w:val="24"/>
        </w:rPr>
      </w:pPr>
      <m:oMath>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bar>
              <m:barPr>
                <m:pos m:val="top"/>
                <m:ctrlPr>
                  <w:rPr>
                    <w:rFonts w:ascii="Cambria Math" w:hAnsi="Cambria Math"/>
                    <w:i/>
                    <w:sz w:val="24"/>
                    <w:szCs w:val="24"/>
                  </w:rPr>
                </m:ctrlPr>
              </m:barPr>
              <m:e>
                <m:sSubSup>
                  <m:sSubSupPr>
                    <m:ctrlPr>
                      <w:rPr>
                        <w:rFonts w:ascii="Cambria Math" w:hAnsi="Cambria Math"/>
                        <w:i/>
                        <w:sz w:val="24"/>
                        <w:szCs w:val="24"/>
                      </w:rPr>
                    </m:ctrlPr>
                  </m:sSubSupPr>
                  <m:e>
                    <m:r>
                      <w:rPr>
                        <w:rFonts w:ascii="Cambria Math" w:hAnsi="Cambria Math"/>
                        <w:sz w:val="24"/>
                        <w:szCs w:val="24"/>
                      </w:rPr>
                      <m:t>F</m:t>
                    </m:r>
                  </m:e>
                  <m:sub>
                    <m:r>
                      <w:rPr>
                        <w:rFonts w:ascii="Cambria Math" w:hAnsi="Cambria Math"/>
                        <w:sz w:val="24"/>
                        <w:szCs w:val="24"/>
                      </w:rPr>
                      <m:t>i</m:t>
                    </m:r>
                  </m:sub>
                  <m:sup>
                    <m:r>
                      <m:rPr>
                        <m:sty m:val="p"/>
                      </m:rPr>
                      <w:rPr>
                        <w:rFonts w:ascii="Cambria Math" w:hAnsi="Cambria Math"/>
                        <w:sz w:val="24"/>
                        <w:szCs w:val="24"/>
                      </w:rPr>
                      <m:t>'</m:t>
                    </m:r>
                  </m:sup>
                </m:sSubSup>
              </m:e>
            </m:bar>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i</m:t>
                </m:r>
              </m:sub>
            </m:sSub>
          </m:den>
        </m:f>
      </m:oMath>
      <w:r>
        <w:rPr>
          <w:rFonts w:ascii="宋体" w:hAnsi="宋体" w:hint="eastAsia"/>
          <w:sz w:val="24"/>
          <w:szCs w:val="24"/>
        </w:rPr>
        <w:t>······························（</w:t>
      </w:r>
      <w:r>
        <w:rPr>
          <w:rFonts w:ascii="宋体" w:hAnsi="宋体" w:hint="eastAsia"/>
          <w:sz w:val="24"/>
          <w:szCs w:val="24"/>
        </w:rPr>
        <w:t>D.2</w:t>
      </w:r>
      <w:r>
        <w:rPr>
          <w:rFonts w:ascii="宋体" w:hAnsi="宋体" w:hint="eastAsia"/>
          <w:sz w:val="24"/>
          <w:szCs w:val="24"/>
        </w:rPr>
        <w:t>）</w:t>
      </w:r>
    </w:p>
    <w:p w:rsidR="00994AB1" w:rsidRDefault="00CA0EAA">
      <w:pPr>
        <w:ind w:firstLineChars="177" w:firstLine="425"/>
        <w:jc w:val="left"/>
        <w:rPr>
          <w:rFonts w:ascii="Cambria Math" w:hAnsi="Cambria Math"/>
          <w:i/>
          <w:sz w:val="24"/>
        </w:rPr>
      </w:pPr>
      <m:oMath>
        <m:sSub>
          <m:sSubPr>
            <m:ctrlPr>
              <w:rPr>
                <w:rFonts w:ascii="Cambria Math" w:hAnsi="Cambria Math"/>
                <w:i/>
                <w:sz w:val="24"/>
              </w:rPr>
            </m:ctrlPr>
          </m:sSubPr>
          <m:e>
            <m:r>
              <w:rPr>
                <w:rFonts w:ascii="Cambria Math" w:hAnsi="Cambria Math"/>
                <w:sz w:val="24"/>
              </w:rPr>
              <m:t>δ</m:t>
            </m:r>
          </m:e>
          <m:sub>
            <m:r>
              <w:rPr>
                <w:rFonts w:ascii="Cambria Math" w:hAnsi="Cambria Math"/>
                <w:sz w:val="24"/>
              </w:rPr>
              <m:t>i</m:t>
            </m:r>
          </m:sub>
        </m:sSub>
      </m:oMath>
      <w:r>
        <w:rPr>
          <w:rFonts w:ascii="Cambria Math" w:hAnsi="Cambria Math" w:hint="eastAsia"/>
          <w:i/>
          <w:sz w:val="24"/>
        </w:rPr>
        <w:t>—</w:t>
      </w:r>
      <w:r>
        <w:rPr>
          <w:rFonts w:hint="eastAsia"/>
          <w:sz w:val="24"/>
        </w:rPr>
        <w:t>重量指示仪示值误差；</w:t>
      </w:r>
    </w:p>
    <w:p w:rsidR="00994AB1" w:rsidRDefault="00CA0EAA">
      <w:pPr>
        <w:ind w:firstLineChars="177" w:firstLine="425"/>
        <w:jc w:val="left"/>
        <w:rPr>
          <w:sz w:val="24"/>
        </w:rPr>
      </w:pPr>
      <m:oMath>
        <m:bar>
          <m:barPr>
            <m:pos m:val="top"/>
            <m:ctrlPr>
              <w:rPr>
                <w:rFonts w:ascii="Cambria Math" w:hAnsi="Cambria Math"/>
                <w:i/>
                <w:sz w:val="24"/>
              </w:rPr>
            </m:ctrlPr>
          </m:barPr>
          <m:e>
            <m:sSubSup>
              <m:sSubSupPr>
                <m:ctrlPr>
                  <w:rPr>
                    <w:rFonts w:ascii="Cambria Math" w:hAnsi="Cambria Math"/>
                    <w:i/>
                    <w:sz w:val="24"/>
                  </w:rPr>
                </m:ctrlPr>
              </m:sSubSupPr>
              <m:e>
                <m:r>
                  <w:rPr>
                    <w:rFonts w:ascii="Cambria Math" w:hAnsi="Cambria Math"/>
                    <w:sz w:val="24"/>
                  </w:rPr>
                  <m:t>F</m:t>
                </m:r>
              </m:e>
              <m:sub>
                <m:r>
                  <w:rPr>
                    <w:rFonts w:ascii="Cambria Math" w:hAnsi="Cambria Math"/>
                    <w:sz w:val="24"/>
                  </w:rPr>
                  <m:t>i</m:t>
                </m:r>
              </m:sub>
              <m:sup>
                <m:r>
                  <m:rPr>
                    <m:sty m:val="p"/>
                  </m:rPr>
                  <w:rPr>
                    <w:rFonts w:ascii="Cambria Math" w:hAnsi="Cambria Math"/>
                    <w:sz w:val="24"/>
                  </w:rPr>
                  <m:t>'</m:t>
                </m:r>
              </m:sup>
            </m:sSubSup>
          </m:e>
        </m:bar>
      </m:oMath>
      <w:r>
        <w:rPr>
          <w:rFonts w:hint="eastAsia"/>
          <w:sz w:val="24"/>
        </w:rPr>
        <w:t>—重量指示仪校准点示值的算术平均值；</w:t>
      </w:r>
    </w:p>
    <w:p w:rsidR="00994AB1" w:rsidRDefault="00CA0EAA">
      <w:pPr>
        <w:ind w:firstLineChars="177" w:firstLine="425"/>
        <w:jc w:val="left"/>
        <w:rPr>
          <w:sz w:val="24"/>
        </w:rPr>
      </w:pPr>
      <w:r>
        <w:rPr>
          <w:rFonts w:hint="eastAsia"/>
          <w:sz w:val="24"/>
        </w:rPr>
        <w:t>灵敏系数：</w:t>
      </w:r>
    </w:p>
    <w:p w:rsidR="00994AB1" w:rsidRDefault="00994AB1">
      <w:pPr>
        <w:ind w:firstLineChars="200" w:firstLine="480"/>
        <w:jc w:val="left"/>
        <w:rPr>
          <w:sz w:val="24"/>
        </w:rPr>
      </w:pPr>
    </w:p>
    <w:p w:rsidR="00994AB1" w:rsidRDefault="00CA0EAA">
      <w:pPr>
        <w:ind w:firstLineChars="200" w:firstLine="480"/>
        <w:jc w:val="left"/>
        <w:rPr>
          <w:sz w:val="24"/>
        </w:rPr>
      </w:pPr>
      <w:r>
        <w:rPr>
          <w:rFonts w:hint="eastAsia"/>
          <w:sz w:val="24"/>
        </w:rPr>
        <w:t>根据函数误差理论由公式</w:t>
      </w:r>
      <w:r>
        <w:rPr>
          <w:rFonts w:ascii="宋体" w:hAnsi="宋体" w:hint="eastAsia"/>
          <w:sz w:val="24"/>
        </w:rPr>
        <w:t>（</w:t>
      </w:r>
      <w:r>
        <w:rPr>
          <w:rFonts w:ascii="宋体" w:hAnsi="宋体" w:hint="eastAsia"/>
          <w:sz w:val="24"/>
        </w:rPr>
        <w:t>D.2</w:t>
      </w:r>
      <w:r>
        <w:rPr>
          <w:rFonts w:ascii="宋体" w:hAnsi="宋体" w:hint="eastAsia"/>
          <w:sz w:val="24"/>
        </w:rPr>
        <w:t>）</w:t>
      </w:r>
      <w:r>
        <w:rPr>
          <w:rFonts w:hint="eastAsia"/>
          <w:sz w:val="24"/>
        </w:rPr>
        <w:t>可以导出重量指示仪示值基本误差的合成标准不确定度</w:t>
      </w:r>
    </w:p>
    <w:p w:rsidR="00994AB1" w:rsidRDefault="00CA0EAA">
      <w:pPr>
        <w:pStyle w:val="affa"/>
        <w:tabs>
          <w:tab w:val="clear" w:pos="4201"/>
        </w:tabs>
        <w:ind w:firstLineChars="0"/>
        <w:jc w:val="center"/>
        <w:rPr>
          <w:rFonts w:hAnsi="宋体"/>
          <w:sz w:val="24"/>
          <w:szCs w:val="24"/>
        </w:rPr>
      </w:pPr>
      <m:oMath>
        <m:sSub>
          <m:sSubPr>
            <m:ctrlPr>
              <w:rPr>
                <w:rFonts w:ascii="Cambria Math" w:hAnsi="Cambria Math"/>
                <w:kern w:val="2"/>
                <w:sz w:val="24"/>
                <w:szCs w:val="24"/>
              </w:rPr>
            </m:ctrlPr>
          </m:sSubPr>
          <m:e>
            <m:r>
              <w:rPr>
                <w:rFonts w:ascii="Cambria Math" w:hAnsi="Cambria Math"/>
                <w:kern w:val="2"/>
                <w:sz w:val="24"/>
                <w:szCs w:val="24"/>
              </w:rPr>
              <m:t>U</m:t>
            </m:r>
          </m:e>
          <m:sub>
            <m:r>
              <w:rPr>
                <w:rFonts w:ascii="Cambria Math" w:hAnsi="Cambria Math"/>
                <w:kern w:val="2"/>
                <w:sz w:val="24"/>
                <w:szCs w:val="24"/>
              </w:rPr>
              <m:t>C</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e>
        </m:d>
        <m:r>
          <w:rPr>
            <w:rFonts w:ascii="Cambria Math" w:hAnsi="Cambria Math"/>
            <w:sz w:val="24"/>
            <w:szCs w:val="24"/>
          </w:rPr>
          <m:t>=</m:t>
        </m:r>
        <m:rad>
          <m:radPr>
            <m:degHide m:val="1"/>
            <m:ctrlPr>
              <w:rPr>
                <w:rFonts w:ascii="Cambria Math" w:hAnsi="Cambria Math"/>
                <w:i/>
                <w:sz w:val="24"/>
                <w:szCs w:val="24"/>
              </w:rPr>
            </m:ctrlPr>
          </m:radPr>
          <m:deg/>
          <m:e>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num>
                      <m:den>
                        <m:r>
                          <w:rPr>
                            <w:rFonts w:ascii="Cambria Math" w:hAnsi="Cambria Math"/>
                            <w:sz w:val="24"/>
                            <w:szCs w:val="24"/>
                          </w:rPr>
                          <m:t>∂</m:t>
                        </m:r>
                        <m:bar>
                          <m:barPr>
                            <m:pos m:val="top"/>
                            <m:ctrlPr>
                              <w:rPr>
                                <w:rFonts w:ascii="Cambria Math" w:hAnsi="Cambria Math"/>
                                <w:i/>
                                <w:sz w:val="24"/>
                                <w:szCs w:val="24"/>
                              </w:rPr>
                            </m:ctrlPr>
                          </m:barPr>
                          <m:e>
                            <m:sSubSup>
                              <m:sSubSupPr>
                                <m:ctrlPr>
                                  <w:rPr>
                                    <w:rFonts w:ascii="Cambria Math" w:hAnsi="Cambria Math"/>
                                    <w:i/>
                                    <w:kern w:val="2"/>
                                    <w:sz w:val="24"/>
                                    <w:szCs w:val="24"/>
                                  </w:rPr>
                                </m:ctrlPr>
                              </m:sSubSupPr>
                              <m:e>
                                <m:r>
                                  <w:rPr>
                                    <w:rFonts w:ascii="Cambria Math" w:hAnsi="Cambria Math"/>
                                    <w:sz w:val="24"/>
                                    <w:szCs w:val="24"/>
                                  </w:rPr>
                                  <m:t>F</m:t>
                                </m:r>
                              </m:e>
                              <m:sub>
                                <m:r>
                                  <w:rPr>
                                    <w:rFonts w:ascii="Cambria Math" w:hAnsi="Cambria Math"/>
                                    <w:sz w:val="24"/>
                                    <w:szCs w:val="24"/>
                                  </w:rPr>
                                  <m:t>i</m:t>
                                </m:r>
                              </m:sub>
                              <m:sup>
                                <m:r>
                                  <m:rPr>
                                    <m:sty m:val="p"/>
                                  </m:rPr>
                                  <w:rPr>
                                    <w:rFonts w:ascii="Cambria Math" w:hAnsi="Cambria Math"/>
                                    <w:sz w:val="24"/>
                                    <w:szCs w:val="24"/>
                                  </w:rPr>
                                  <m:t>'</m:t>
                                </m:r>
                              </m:sup>
                            </m:sSubSup>
                          </m:e>
                        </m:bar>
                      </m:den>
                    </m:f>
                  </m:e>
                </m:d>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r>
              <w:rPr>
                <w:rFonts w:ascii="Cambria Math" w:hAnsi="Cambria Math"/>
                <w:sz w:val="24"/>
                <w:szCs w:val="24"/>
              </w:rPr>
              <m:t>(</m:t>
            </m:r>
            <m:bar>
              <m:barPr>
                <m:pos m:val="top"/>
                <m:ctrlPr>
                  <w:rPr>
                    <w:rFonts w:ascii="Cambria Math" w:hAnsi="Cambria Math"/>
                    <w:i/>
                    <w:sz w:val="24"/>
                    <w:szCs w:val="24"/>
                  </w:rPr>
                </m:ctrlPr>
              </m:barPr>
              <m:e>
                <m:sSubSup>
                  <m:sSubSupPr>
                    <m:ctrlPr>
                      <w:rPr>
                        <w:rFonts w:ascii="Cambria Math" w:hAnsi="Cambria Math"/>
                        <w:i/>
                        <w:kern w:val="2"/>
                        <w:sz w:val="24"/>
                        <w:szCs w:val="24"/>
                      </w:rPr>
                    </m:ctrlPr>
                  </m:sSubSupPr>
                  <m:e>
                    <m:r>
                      <w:rPr>
                        <w:rFonts w:ascii="Cambria Math" w:hAnsi="Cambria Math"/>
                        <w:sz w:val="24"/>
                        <w:szCs w:val="24"/>
                      </w:rPr>
                      <m:t>F</m:t>
                    </m:r>
                  </m:e>
                  <m:sub>
                    <m:r>
                      <w:rPr>
                        <w:rFonts w:ascii="Cambria Math" w:hAnsi="Cambria Math"/>
                        <w:sz w:val="24"/>
                        <w:szCs w:val="24"/>
                      </w:rPr>
                      <m:t>i</m:t>
                    </m:r>
                  </m:sub>
                  <m:sup>
                    <m:r>
                      <m:rPr>
                        <m:sty m:val="p"/>
                      </m:rPr>
                      <w:rPr>
                        <w:rFonts w:ascii="Cambria Math" w:hAnsi="Cambria Math"/>
                        <w:sz w:val="24"/>
                        <w:szCs w:val="24"/>
                      </w:rPr>
                      <m:t>'</m:t>
                    </m:r>
                  </m:sup>
                </m:sSubSup>
              </m:e>
            </m:bar>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num>
                      <m:den>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m:rPr>
                                <m:sty m:val="p"/>
                              </m:rPr>
                              <w:rPr>
                                <w:rFonts w:ascii="Cambria Math" w:hAnsi="Cambria Math"/>
                                <w:sz w:val="24"/>
                                <w:szCs w:val="24"/>
                              </w:rPr>
                              <m:t>i</m:t>
                            </m:r>
                          </m:sub>
                        </m:sSub>
                      </m:den>
                    </m:f>
                  </m:e>
                </m:d>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i</m:t>
                    </m:r>
                  </m:sub>
                </m:sSub>
              </m:e>
            </m:d>
          </m:e>
        </m:rad>
      </m:oMath>
      <w:r>
        <w:rPr>
          <w:rFonts w:ascii="Times New Roman" w:hint="eastAsia"/>
          <w:sz w:val="24"/>
          <w:szCs w:val="24"/>
        </w:rPr>
        <w:t xml:space="preserve"> </w:t>
      </w:r>
      <w:r>
        <w:rPr>
          <w:rFonts w:hAnsi="宋体"/>
          <w:sz w:val="24"/>
          <w:szCs w:val="24"/>
        </w:rPr>
        <w:t>………………………………</w:t>
      </w:r>
      <w:r>
        <w:rPr>
          <w:rFonts w:hAnsi="宋体" w:hint="eastAsia"/>
          <w:sz w:val="24"/>
          <w:szCs w:val="24"/>
        </w:rPr>
        <w:t>（</w:t>
      </w:r>
      <w:r>
        <w:rPr>
          <w:rFonts w:hAnsi="宋体" w:hint="eastAsia"/>
          <w:sz w:val="24"/>
          <w:szCs w:val="24"/>
        </w:rPr>
        <w:t>D.3</w:t>
      </w:r>
      <w:r>
        <w:rPr>
          <w:rFonts w:hAnsi="宋体" w:hint="eastAsia"/>
          <w:sz w:val="24"/>
          <w:szCs w:val="24"/>
        </w:rPr>
        <w:t>）</w:t>
      </w:r>
    </w:p>
    <w:p w:rsidR="00994AB1" w:rsidRDefault="00994AB1">
      <w:pPr>
        <w:pStyle w:val="affa"/>
        <w:ind w:left="840" w:firstLineChars="0" w:firstLine="0"/>
        <w:rPr>
          <w:rFonts w:hAnsi="宋体"/>
          <w:sz w:val="24"/>
          <w:szCs w:val="24"/>
        </w:rPr>
      </w:pPr>
    </w:p>
    <w:p w:rsidR="00994AB1" w:rsidRDefault="00CA0EAA">
      <w:pPr>
        <w:pStyle w:val="affa"/>
        <w:ind w:left="840" w:firstLineChars="0" w:firstLine="0"/>
        <w:rPr>
          <w:sz w:val="24"/>
          <w:szCs w:val="24"/>
        </w:rPr>
      </w:pPr>
      <w:r>
        <w:rPr>
          <w:rFonts w:hAnsi="宋体" w:hint="eastAsia"/>
          <w:sz w:val="24"/>
          <w:szCs w:val="24"/>
        </w:rPr>
        <w:t>由于</w:t>
      </w:r>
      <m:oMath>
        <m:bar>
          <m:barPr>
            <m:pos m:val="top"/>
            <m:ctrlPr>
              <w:rPr>
                <w:rFonts w:ascii="Cambria Math" w:hAnsi="Cambria Math"/>
                <w:i/>
                <w:sz w:val="24"/>
                <w:szCs w:val="24"/>
              </w:rPr>
            </m:ctrlPr>
          </m:barPr>
          <m:e>
            <m:r>
              <w:rPr>
                <w:rFonts w:ascii="Cambria Math" w:hAnsi="Cambria Math"/>
                <w:sz w:val="24"/>
                <w:szCs w:val="24"/>
              </w:rPr>
              <m:t>F</m:t>
            </m:r>
          </m:e>
        </m:bar>
        <m:r>
          <m:rPr>
            <m:sty m:val="p"/>
          </m:rPr>
          <w:rPr>
            <w:rFonts w:ascii="Cambria Math" w:hAnsi="Cambria Math"/>
            <w:sz w:val="24"/>
            <w:szCs w:val="24"/>
          </w:rPr>
          <m:t>与</m:t>
        </m:r>
        <m:r>
          <w:rPr>
            <w:rFonts w:ascii="Cambria Math" w:hAnsi="Cambria Math"/>
            <w:sz w:val="24"/>
            <w:szCs w:val="24"/>
          </w:rPr>
          <m:t>F</m:t>
        </m:r>
      </m:oMath>
      <w:r>
        <w:rPr>
          <w:rFonts w:hAnsi="宋体" w:hint="eastAsia"/>
          <w:sz w:val="24"/>
          <w:szCs w:val="24"/>
        </w:rPr>
        <w:t>彼此独立，且</w:t>
      </w:r>
      <m:oMath>
        <m:bar>
          <m:barPr>
            <m:pos m:val="top"/>
            <m:ctrlPr>
              <w:rPr>
                <w:rFonts w:ascii="Cambria Math" w:hAnsi="Cambria Math"/>
                <w:i/>
                <w:sz w:val="24"/>
                <w:szCs w:val="24"/>
              </w:rPr>
            </m:ctrlPr>
          </m:barPr>
          <m:e>
            <m:r>
              <w:rPr>
                <w:rFonts w:ascii="Cambria Math" w:hAnsi="Cambria Math"/>
                <w:sz w:val="24"/>
                <w:szCs w:val="24"/>
              </w:rPr>
              <m:t>F</m:t>
            </m:r>
          </m:e>
        </m:bar>
      </m:oMath>
      <w:r>
        <w:rPr>
          <w:rFonts w:hAnsi="宋体" w:hint="eastAsia"/>
          <w:sz w:val="24"/>
          <w:szCs w:val="24"/>
        </w:rPr>
        <w:t>的灵敏系数</w:t>
      </w:r>
      <m:oMath>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∂δ</m:t>
            </m:r>
          </m:num>
          <m:den>
            <m:r>
              <w:rPr>
                <w:rFonts w:ascii="Cambria Math" w:hAnsi="Cambria Math"/>
                <w:sz w:val="24"/>
                <w:szCs w:val="24"/>
              </w:rPr>
              <m:t>∂</m:t>
            </m:r>
            <m:bar>
              <m:barPr>
                <m:pos m:val="top"/>
                <m:ctrlPr>
                  <w:rPr>
                    <w:rFonts w:ascii="Cambria Math" w:hAnsi="Cambria Math"/>
                    <w:i/>
                    <w:sz w:val="24"/>
                    <w:szCs w:val="24"/>
                  </w:rPr>
                </m:ctrlPr>
              </m:barPr>
              <m:e>
                <m:sSubSup>
                  <m:sSubSupPr>
                    <m:ctrlPr>
                      <w:rPr>
                        <w:rFonts w:ascii="Cambria Math" w:hAnsi="Cambria Math"/>
                        <w:i/>
                        <w:sz w:val="24"/>
                        <w:szCs w:val="24"/>
                      </w:rPr>
                    </m:ctrlPr>
                  </m:sSubSupPr>
                  <m:e>
                    <m:r>
                      <w:rPr>
                        <w:rFonts w:ascii="Cambria Math" w:hAnsi="Cambria Math"/>
                        <w:sz w:val="24"/>
                        <w:szCs w:val="24"/>
                      </w:rPr>
                      <m:t>F</m:t>
                    </m:r>
                  </m:e>
                  <m:sub>
                    <m:r>
                      <w:rPr>
                        <w:rFonts w:ascii="Cambria Math" w:hAnsi="Cambria Math"/>
                        <w:sz w:val="24"/>
                        <w:szCs w:val="24"/>
                      </w:rPr>
                      <m:t>i</m:t>
                    </m:r>
                  </m:sub>
                  <m:sup>
                    <m:r>
                      <w:rPr>
                        <w:rFonts w:ascii="Cambria Math" w:hAnsi="Cambria Math"/>
                        <w:sz w:val="24"/>
                        <w:szCs w:val="24"/>
                      </w:rPr>
                      <m:t>'</m:t>
                    </m:r>
                  </m:sup>
                </m:sSubSup>
              </m:e>
            </m:bar>
          </m:den>
        </m:f>
        <m:r>
          <w:rPr>
            <w:rFonts w:ascii="Cambria Math" w:hAnsi="Cambria Math"/>
            <w:sz w:val="24"/>
            <w:szCs w:val="24"/>
          </w:rPr>
          <m:t>=1</m:t>
        </m:r>
        <m:r>
          <m:rPr>
            <m:sty m:val="p"/>
          </m:rPr>
          <w:rPr>
            <w:rFonts w:ascii="Cambria Math" w:hAnsi="Cambria Math"/>
            <w:sz w:val="24"/>
            <w:szCs w:val="24"/>
          </w:rPr>
          <m:t>；</m:t>
        </m:r>
        <m:r>
          <w:rPr>
            <w:rFonts w:ascii="Cambria Math" w:hAnsi="Cambria Math"/>
            <w:sz w:val="24"/>
            <w:szCs w:val="24"/>
          </w:rPr>
          <m:t>F</m:t>
        </m:r>
      </m:oMath>
      <w:r>
        <w:rPr>
          <w:rFonts w:hAnsi="宋体" w:hint="eastAsia"/>
          <w:sz w:val="24"/>
          <w:szCs w:val="24"/>
        </w:rPr>
        <w:t>的灵敏系数</w:t>
      </w:r>
      <m:oMath>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∂δ</m:t>
            </m:r>
          </m:num>
          <m:den>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m:rPr>
                    <m:sty m:val="p"/>
                  </m:rPr>
                  <w:rPr>
                    <w:rFonts w:ascii="Cambria Math" w:hAnsi="Cambria Math"/>
                    <w:sz w:val="24"/>
                    <w:szCs w:val="24"/>
                  </w:rPr>
                  <m:t>i</m:t>
                </m:r>
              </m:sub>
            </m:sSub>
          </m:den>
        </m:f>
        <m:r>
          <w:rPr>
            <w:rFonts w:ascii="Cambria Math" w:hAnsi="Cambria Math"/>
            <w:sz w:val="24"/>
            <w:szCs w:val="24"/>
          </w:rPr>
          <m:t>=-1</m:t>
        </m:r>
      </m:oMath>
    </w:p>
    <w:p w:rsidR="00994AB1" w:rsidRDefault="00CA0EAA">
      <w:pPr>
        <w:pStyle w:val="affa"/>
        <w:ind w:firstLineChars="0"/>
        <w:jc w:val="left"/>
        <w:rPr>
          <w:sz w:val="24"/>
          <w:szCs w:val="24"/>
        </w:rPr>
      </w:pPr>
      <w:r>
        <w:rPr>
          <w:rFonts w:hint="eastAsia"/>
          <w:sz w:val="24"/>
          <w:szCs w:val="24"/>
        </w:rPr>
        <w:t>故公式</w:t>
      </w:r>
      <w:r>
        <w:rPr>
          <w:rFonts w:hint="eastAsia"/>
          <w:sz w:val="24"/>
          <w:szCs w:val="24"/>
        </w:rPr>
        <w:t>(D.3)</w:t>
      </w:r>
      <w:r>
        <w:rPr>
          <w:rFonts w:hint="eastAsia"/>
          <w:sz w:val="24"/>
          <w:szCs w:val="24"/>
        </w:rPr>
        <w:t>可简化为</w:t>
      </w:r>
    </w:p>
    <w:p w:rsidR="00994AB1" w:rsidRDefault="00CA0EAA">
      <w:pPr>
        <w:pStyle w:val="affa"/>
        <w:ind w:firstLineChars="0"/>
        <w:jc w:val="center"/>
        <w:rPr>
          <w:sz w:val="24"/>
          <w:szCs w:val="24"/>
        </w:rPr>
      </w:pPr>
      <m:oMath>
        <m:sSub>
          <m:sSubPr>
            <m:ctrlPr>
              <w:rPr>
                <w:rFonts w:ascii="Cambria Math" w:hAnsi="Cambria Math"/>
                <w:kern w:val="2"/>
                <w:sz w:val="24"/>
                <w:szCs w:val="24"/>
              </w:rPr>
            </m:ctrlPr>
          </m:sSubPr>
          <m:e>
            <m:r>
              <w:rPr>
                <w:rFonts w:ascii="Cambria Math" w:hAnsi="Cambria Math"/>
                <w:kern w:val="2"/>
                <w:sz w:val="24"/>
                <w:szCs w:val="24"/>
              </w:rPr>
              <m:t>U</m:t>
            </m:r>
          </m:e>
          <m:sub>
            <m:r>
              <w:rPr>
                <w:rFonts w:ascii="Cambria Math" w:hAnsi="Cambria Math"/>
                <w:kern w:val="2"/>
                <w:sz w:val="24"/>
                <w:szCs w:val="24"/>
              </w:rPr>
              <m:t>C</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e>
        </m:d>
        <m:r>
          <m:rPr>
            <m:sty m:val="p"/>
          </m:rPr>
          <w:rPr>
            <w:rFonts w:ascii="Cambria Math" w:hAnsi="Cambria Math"/>
            <w:sz w:val="24"/>
            <w:szCs w:val="24"/>
          </w:rPr>
          <m:t>=</m:t>
        </m:r>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r>
              <w:rPr>
                <w:rFonts w:ascii="Cambria Math" w:hAnsi="Cambria Math"/>
                <w:sz w:val="24"/>
                <w:szCs w:val="24"/>
              </w:rPr>
              <m:t>(</m:t>
            </m:r>
            <m:bar>
              <m:barPr>
                <m:pos m:val="top"/>
                <m:ctrlPr>
                  <w:rPr>
                    <w:rFonts w:ascii="Cambria Math" w:hAnsi="Cambria Math"/>
                    <w:i/>
                    <w:sz w:val="24"/>
                    <w:szCs w:val="24"/>
                  </w:rPr>
                </m:ctrlPr>
              </m:barPr>
              <m:e>
                <m:sSubSup>
                  <m:sSubSupPr>
                    <m:ctrlPr>
                      <w:rPr>
                        <w:rFonts w:ascii="Cambria Math" w:hAnsi="Cambria Math"/>
                        <w:i/>
                        <w:kern w:val="2"/>
                        <w:sz w:val="24"/>
                        <w:szCs w:val="24"/>
                      </w:rPr>
                    </m:ctrlPr>
                  </m:sSubSupPr>
                  <m:e>
                    <m:r>
                      <w:rPr>
                        <w:rFonts w:ascii="Cambria Math" w:hAnsi="Cambria Math"/>
                        <w:sz w:val="24"/>
                        <w:szCs w:val="24"/>
                      </w:rPr>
                      <m:t>F</m:t>
                    </m:r>
                  </m:e>
                  <m:sub>
                    <m:r>
                      <w:rPr>
                        <w:rFonts w:ascii="Cambria Math" w:hAnsi="Cambria Math"/>
                        <w:sz w:val="24"/>
                        <w:szCs w:val="24"/>
                      </w:rPr>
                      <m:t>i</m:t>
                    </m:r>
                  </m:sub>
                  <m:sup>
                    <m:r>
                      <m:rPr>
                        <m:sty m:val="p"/>
                      </m:rPr>
                      <w:rPr>
                        <w:rFonts w:ascii="Cambria Math" w:hAnsi="Cambria Math"/>
                        <w:sz w:val="24"/>
                        <w:szCs w:val="24"/>
                      </w:rPr>
                      <m:t>'</m:t>
                    </m:r>
                  </m:sup>
                </m:sSubSup>
              </m:e>
            </m:ba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d>
              <m:dPr>
                <m:ctrlPr>
                  <w:rPr>
                    <w:rFonts w:ascii="Cambria Math" w:hAnsi="Cambria Math"/>
                    <w:i/>
                    <w:sz w:val="24"/>
                    <w:szCs w:val="24"/>
                  </w:rPr>
                </m:ctrlPr>
              </m:dPr>
              <m:e>
                <m:sSub>
                  <m:sSubPr>
                    <m:ctrlPr>
                      <w:rPr>
                        <w:rFonts w:ascii="Cambria Math" w:hAnsi="Cambria Math"/>
                        <w:i/>
                        <w:kern w:val="2"/>
                        <w:sz w:val="24"/>
                        <w:szCs w:val="24"/>
                      </w:rPr>
                    </m:ctrlPr>
                  </m:sSubPr>
                  <m:e>
                    <m:r>
                      <w:rPr>
                        <w:rFonts w:ascii="Cambria Math" w:hAnsi="Cambria Math"/>
                        <w:sz w:val="24"/>
                        <w:szCs w:val="24"/>
                      </w:rPr>
                      <m:t>F</m:t>
                    </m:r>
                  </m:e>
                  <m:sub>
                    <m:r>
                      <w:rPr>
                        <w:rFonts w:ascii="Cambria Math" w:hAnsi="Cambria Math"/>
                        <w:sz w:val="24"/>
                        <w:szCs w:val="24"/>
                      </w:rPr>
                      <m:t>i</m:t>
                    </m:r>
                  </m:sub>
                </m:sSub>
              </m:e>
            </m:d>
          </m:e>
        </m:rad>
      </m:oMath>
      <w:r>
        <w:rPr>
          <w:rFonts w:hint="eastAsia"/>
          <w:sz w:val="24"/>
          <w:szCs w:val="24"/>
        </w:rPr>
        <w:t xml:space="preserve"> </w:t>
      </w:r>
      <w:r>
        <w:rPr>
          <w:rFonts w:ascii="Times New Roman" w:hint="eastAsia"/>
          <w:sz w:val="24"/>
          <w:szCs w:val="24"/>
        </w:rPr>
        <w:t xml:space="preserve"> </w:t>
      </w:r>
      <w:r>
        <w:rPr>
          <w:rFonts w:hAnsi="宋体"/>
          <w:sz w:val="24"/>
          <w:szCs w:val="24"/>
        </w:rPr>
        <w:t>……………………………</w:t>
      </w:r>
      <w:proofErr w:type="gramStart"/>
      <w:r>
        <w:rPr>
          <w:rFonts w:hAnsi="宋体"/>
          <w:sz w:val="24"/>
          <w:szCs w:val="24"/>
        </w:rPr>
        <w:t>…</w:t>
      </w:r>
      <w:r>
        <w:rPr>
          <w:rFonts w:hint="eastAsia"/>
          <w:sz w:val="24"/>
          <w:szCs w:val="24"/>
        </w:rPr>
        <w:t>(</w:t>
      </w:r>
      <w:proofErr w:type="gramEnd"/>
      <w:r>
        <w:rPr>
          <w:rFonts w:hint="eastAsia"/>
          <w:sz w:val="24"/>
          <w:szCs w:val="24"/>
        </w:rPr>
        <w:t>D.4)</w:t>
      </w:r>
    </w:p>
    <w:p w:rsidR="00994AB1" w:rsidRDefault="00994AB1">
      <w:pPr>
        <w:ind w:firstLineChars="177" w:firstLine="425"/>
        <w:jc w:val="left"/>
        <w:rPr>
          <w:sz w:val="24"/>
        </w:rPr>
      </w:pPr>
    </w:p>
    <w:p w:rsidR="00994AB1" w:rsidRDefault="00CA0EAA">
      <w:pPr>
        <w:pStyle w:val="afff5"/>
        <w:numPr>
          <w:ilvl w:val="0"/>
          <w:numId w:val="27"/>
        </w:numPr>
        <w:spacing w:before="312" w:after="312"/>
        <w:jc w:val="left"/>
        <w:outlineLvl w:val="9"/>
        <w:rPr>
          <w:sz w:val="24"/>
          <w:szCs w:val="24"/>
        </w:rPr>
      </w:pPr>
      <w:bookmarkStart w:id="56" w:name="_Toc115362271"/>
      <w:r>
        <w:rPr>
          <w:rFonts w:hint="eastAsia"/>
          <w:sz w:val="24"/>
          <w:szCs w:val="24"/>
        </w:rPr>
        <w:t>不确定度来源</w:t>
      </w:r>
    </w:p>
    <w:p w:rsidR="00994AB1" w:rsidRDefault="00CA0EAA">
      <w:pPr>
        <w:pStyle w:val="afffffff4"/>
        <w:spacing w:line="360" w:lineRule="auto"/>
        <w:ind w:firstLine="480"/>
        <w:rPr>
          <w:rFonts w:hAnsi="宋体" w:cs="宋体"/>
          <w:sz w:val="24"/>
          <w:szCs w:val="24"/>
        </w:rPr>
      </w:pPr>
      <w:r>
        <w:rPr>
          <w:rFonts w:hAnsi="宋体" w:cs="宋体" w:hint="eastAsia"/>
          <w:sz w:val="24"/>
          <w:szCs w:val="24"/>
        </w:rPr>
        <w:t>测量不确定度的来源为以下三方面：</w:t>
      </w:r>
    </w:p>
    <w:p w:rsidR="00994AB1" w:rsidRDefault="00CA0EAA">
      <w:pPr>
        <w:spacing w:line="360" w:lineRule="auto"/>
        <w:ind w:leftChars="200" w:left="420"/>
        <w:rPr>
          <w:rFonts w:ascii="宋体" w:hAnsi="宋体" w:cs="宋体"/>
          <w:kern w:val="0"/>
          <w:sz w:val="24"/>
          <w:vertAlign w:val="subscript"/>
        </w:rPr>
      </w:pPr>
      <w:r>
        <w:rPr>
          <w:rFonts w:ascii="宋体" w:hAnsi="宋体" w:cs="宋体" w:hint="eastAsia"/>
          <w:kern w:val="0"/>
          <w:sz w:val="24"/>
        </w:rPr>
        <w:t>1</w:t>
      </w:r>
      <w:r>
        <w:rPr>
          <w:rFonts w:ascii="宋体" w:hAnsi="宋体" w:cs="宋体" w:hint="eastAsia"/>
          <w:kern w:val="0"/>
          <w:sz w:val="24"/>
        </w:rPr>
        <w:t>）指重表重量指示仪重复测量引入的标准不确定度分量</w:t>
      </w:r>
      <w:r>
        <w:rPr>
          <w:rFonts w:ascii="宋体" w:hAnsi="宋体" w:cs="宋体" w:hint="eastAsia"/>
          <w:position w:val="-12"/>
          <w:sz w:val="24"/>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18pt" o:ole="">
            <v:imagedata r:id="rId19" o:title="" embosscolor="white"/>
          </v:shape>
          <o:OLEObject Type="Embed" ProgID="Equation.DSMT4" ShapeID="_x0000_i1029" DrawAspect="Content" ObjectID="_1762175650" r:id="rId20"/>
        </w:object>
      </w:r>
      <w:r>
        <w:rPr>
          <w:rFonts w:ascii="宋体" w:hAnsi="宋体" w:cs="宋体" w:hint="eastAsia"/>
          <w:kern w:val="0"/>
          <w:sz w:val="24"/>
        </w:rPr>
        <w:t>；</w:t>
      </w:r>
    </w:p>
    <w:p w:rsidR="00994AB1" w:rsidRDefault="00CA0EAA">
      <w:pPr>
        <w:spacing w:line="360" w:lineRule="auto"/>
        <w:ind w:leftChars="200" w:left="420"/>
        <w:rPr>
          <w:rFonts w:ascii="宋体" w:hAnsi="宋体" w:cs="宋体"/>
          <w:kern w:val="0"/>
          <w:sz w:val="24"/>
          <w:vertAlign w:val="subscript"/>
        </w:rPr>
      </w:pPr>
      <w:r>
        <w:rPr>
          <w:rFonts w:ascii="宋体" w:hAnsi="宋体" w:cs="宋体" w:hint="eastAsia"/>
          <w:kern w:val="0"/>
          <w:sz w:val="24"/>
        </w:rPr>
        <w:t>2</w:t>
      </w:r>
      <w:r>
        <w:rPr>
          <w:rFonts w:ascii="宋体" w:hAnsi="宋体" w:cs="宋体" w:hint="eastAsia"/>
          <w:kern w:val="0"/>
          <w:sz w:val="24"/>
        </w:rPr>
        <w:t>）指重表重量指示仪分辨力引入的标准不确定度分量</w:t>
      </w:r>
      <w:r>
        <w:rPr>
          <w:rFonts w:ascii="宋体" w:hAnsi="宋体" w:cs="宋体" w:hint="eastAsia"/>
          <w:position w:val="-12"/>
          <w:sz w:val="24"/>
        </w:rPr>
        <w:object w:dxaOrig="270" w:dyaOrig="360">
          <v:shape id="_x0000_i1030" type="#_x0000_t75" style="width:13.8pt;height:18pt" o:ole="">
            <v:imagedata r:id="rId21" o:title="" embosscolor="white"/>
          </v:shape>
          <o:OLEObject Type="Embed" ProgID="Equation.DSMT4" ShapeID="_x0000_i1030" DrawAspect="Content" ObjectID="_1762175651" r:id="rId22"/>
        </w:object>
      </w:r>
      <w:r>
        <w:rPr>
          <w:rFonts w:ascii="宋体" w:hAnsi="宋体" w:cs="宋体" w:hint="eastAsia"/>
          <w:kern w:val="0"/>
          <w:sz w:val="24"/>
        </w:rPr>
        <w:t>；</w:t>
      </w:r>
    </w:p>
    <w:p w:rsidR="00994AB1" w:rsidRDefault="00CA0EAA">
      <w:pPr>
        <w:spacing w:line="360" w:lineRule="auto"/>
        <w:ind w:firstLineChars="200" w:firstLine="480"/>
        <w:jc w:val="left"/>
        <w:rPr>
          <w:rFonts w:ascii="宋体" w:hAnsi="宋体" w:cs="宋体"/>
          <w:sz w:val="24"/>
        </w:rPr>
      </w:pPr>
      <w:r>
        <w:rPr>
          <w:rFonts w:ascii="宋体" w:hAnsi="宋体" w:cs="宋体" w:hint="eastAsia"/>
          <w:kern w:val="0"/>
          <w:sz w:val="24"/>
        </w:rPr>
        <w:t>3</w:t>
      </w:r>
      <w:r>
        <w:rPr>
          <w:rFonts w:ascii="宋体" w:hAnsi="宋体" w:cs="宋体" w:hint="eastAsia"/>
          <w:kern w:val="0"/>
          <w:sz w:val="24"/>
        </w:rPr>
        <w:t>）标准器精密压力表准确度引入的标准不确定度分量</w:t>
      </w:r>
      <w:r>
        <w:rPr>
          <w:rFonts w:ascii="宋体" w:hAnsi="宋体" w:cs="宋体" w:hint="eastAsia"/>
          <w:position w:val="-12"/>
          <w:sz w:val="24"/>
        </w:rPr>
        <w:object w:dxaOrig="270" w:dyaOrig="360">
          <v:shape id="_x0000_i1031" type="#_x0000_t75" style="width:13.8pt;height:18pt" o:ole="">
            <v:imagedata r:id="rId23" o:title="" embosscolor="white"/>
          </v:shape>
          <o:OLEObject Type="Embed" ProgID="Equation.DSMT4" ShapeID="_x0000_i1031" DrawAspect="Content" ObjectID="_1762175652" r:id="rId24"/>
        </w:object>
      </w:r>
      <w:r>
        <w:rPr>
          <w:rFonts w:ascii="宋体" w:hAnsi="宋体" w:cs="宋体" w:hint="eastAsia"/>
          <w:kern w:val="0"/>
          <w:sz w:val="24"/>
        </w:rPr>
        <w:t>。</w:t>
      </w:r>
      <w:r>
        <w:rPr>
          <w:rFonts w:ascii="宋体" w:hAnsi="宋体" w:cs="宋体" w:hint="eastAsia"/>
          <w:sz w:val="24"/>
        </w:rPr>
        <w:t xml:space="preserve">   </w:t>
      </w:r>
    </w:p>
    <w:p w:rsidR="00994AB1" w:rsidRDefault="00CA0EAA">
      <w:pPr>
        <w:pStyle w:val="afff5"/>
        <w:numPr>
          <w:ilvl w:val="0"/>
          <w:numId w:val="27"/>
        </w:numPr>
        <w:spacing w:before="312" w:after="312"/>
        <w:jc w:val="left"/>
        <w:outlineLvl w:val="9"/>
        <w:rPr>
          <w:sz w:val="24"/>
          <w:szCs w:val="24"/>
        </w:rPr>
      </w:pPr>
      <w:r>
        <w:rPr>
          <w:rFonts w:hint="eastAsia"/>
          <w:sz w:val="24"/>
          <w:szCs w:val="24"/>
        </w:rPr>
        <w:t>不确定度评定</w:t>
      </w:r>
      <w:bookmarkEnd w:id="56"/>
    </w:p>
    <w:p w:rsidR="00994AB1" w:rsidRDefault="00CA0EAA">
      <w:pPr>
        <w:pStyle w:val="afff5"/>
        <w:spacing w:before="312" w:after="312"/>
        <w:jc w:val="left"/>
        <w:outlineLvl w:val="9"/>
        <w:rPr>
          <w:rFonts w:hAnsi="黑体"/>
          <w:sz w:val="24"/>
          <w:szCs w:val="24"/>
        </w:rPr>
      </w:pPr>
      <w:r>
        <w:rPr>
          <w:rFonts w:hAnsi="黑体" w:hint="eastAsia"/>
          <w:sz w:val="24"/>
          <w:szCs w:val="24"/>
        </w:rPr>
        <w:t>D4.1</w:t>
      </w:r>
      <w:r>
        <w:rPr>
          <w:rFonts w:hint="eastAsia"/>
          <w:sz w:val="24"/>
          <w:szCs w:val="24"/>
        </w:rPr>
        <w:t>标准测量不确定度分量评定</w:t>
      </w:r>
    </w:p>
    <w:p w:rsidR="00994AB1" w:rsidRDefault="00CA0EAA">
      <w:pPr>
        <w:spacing w:line="360" w:lineRule="auto"/>
        <w:ind w:firstLineChars="200" w:firstLine="480"/>
        <w:jc w:val="left"/>
        <w:rPr>
          <w:rFonts w:ascii="黑体" w:eastAsia="黑体" w:hAnsi="黑体"/>
          <w:kern w:val="0"/>
          <w:sz w:val="24"/>
        </w:rPr>
      </w:pPr>
      <w:r>
        <w:rPr>
          <w:rFonts w:ascii="黑体" w:eastAsia="黑体" w:hAnsi="黑体" w:hint="eastAsia"/>
          <w:kern w:val="0"/>
          <w:sz w:val="24"/>
        </w:rPr>
        <w:t>1</w:t>
      </w:r>
      <w:r>
        <w:rPr>
          <w:rFonts w:ascii="黑体" w:eastAsia="黑体" w:hAnsi="黑体" w:hint="eastAsia"/>
          <w:kern w:val="0"/>
          <w:sz w:val="24"/>
        </w:rPr>
        <w:t>）指重表重量指示仪重复测量引入的标准不确定度分量</w:t>
      </w:r>
      <w:r>
        <w:rPr>
          <w:position w:val="-12"/>
          <w:sz w:val="24"/>
        </w:rPr>
        <w:object w:dxaOrig="240" w:dyaOrig="360">
          <v:shape id="_x0000_i1032" type="#_x0000_t75" style="width:12pt;height:18pt" o:ole="">
            <v:imagedata r:id="rId19" o:title="" embosscolor="white"/>
          </v:shape>
          <o:OLEObject Type="Embed" ProgID="Equation.DSMT4" ShapeID="_x0000_i1032" DrawAspect="Content" ObjectID="_1762175653" r:id="rId25"/>
        </w:objec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指重表重量指示仪不确定度类型为</w:t>
      </w:r>
      <w:r>
        <w:rPr>
          <w:rFonts w:ascii="宋体" w:hAnsi="宋体" w:hint="eastAsia"/>
          <w:kern w:val="0"/>
          <w:sz w:val="24"/>
        </w:rPr>
        <w:t>A</w:t>
      </w:r>
      <w:r>
        <w:rPr>
          <w:rFonts w:ascii="宋体" w:hAnsi="宋体" w:hint="eastAsia"/>
          <w:kern w:val="0"/>
          <w:sz w:val="24"/>
        </w:rPr>
        <w:t>，概率分布为正态分布。</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测试数据，见指重表重量指示仪在线校准记录。</w:t>
      </w:r>
    </w:p>
    <w:p w:rsidR="00994AB1" w:rsidRDefault="00CA0EAA">
      <w:pPr>
        <w:ind w:firstLineChars="200" w:firstLine="420"/>
        <w:jc w:val="center"/>
        <w:rPr>
          <w:rFonts w:ascii="黑体" w:eastAsia="黑体" w:hAnsi="黑体" w:cs="黑体"/>
          <w:kern w:val="0"/>
          <w:szCs w:val="20"/>
        </w:rPr>
      </w:pPr>
      <w:r>
        <w:rPr>
          <w:rFonts w:ascii="黑体" w:eastAsia="黑体" w:hAnsi="黑体" w:cs="黑体" w:hint="eastAsia"/>
          <w:kern w:val="0"/>
          <w:szCs w:val="20"/>
        </w:rPr>
        <w:t>表</w:t>
      </w:r>
      <w:r>
        <w:rPr>
          <w:rFonts w:ascii="黑体" w:eastAsia="黑体" w:hAnsi="黑体" w:cs="黑体" w:hint="eastAsia"/>
          <w:kern w:val="0"/>
          <w:szCs w:val="20"/>
        </w:rPr>
        <w:t>D.2</w:t>
      </w:r>
      <w:r>
        <w:rPr>
          <w:rFonts w:ascii="黑体" w:eastAsia="黑体" w:hAnsi="黑体" w:cs="黑体" w:hint="eastAsia"/>
          <w:kern w:val="0"/>
          <w:szCs w:val="20"/>
        </w:rPr>
        <w:t>重量指示仪在线校准记录</w:t>
      </w:r>
    </w:p>
    <w:tbl>
      <w:tblPr>
        <w:tblStyle w:val="affc"/>
        <w:tblW w:w="9464" w:type="dxa"/>
        <w:tblLayout w:type="fixed"/>
        <w:tblLook w:val="04A0" w:firstRow="1" w:lastRow="0" w:firstColumn="1" w:lastColumn="0" w:noHBand="0" w:noVBand="1"/>
      </w:tblPr>
      <w:tblGrid>
        <w:gridCol w:w="958"/>
        <w:gridCol w:w="991"/>
        <w:gridCol w:w="711"/>
        <w:gridCol w:w="709"/>
        <w:gridCol w:w="708"/>
        <w:gridCol w:w="709"/>
        <w:gridCol w:w="706"/>
        <w:gridCol w:w="850"/>
        <w:gridCol w:w="851"/>
        <w:gridCol w:w="853"/>
        <w:gridCol w:w="1418"/>
      </w:tblGrid>
      <w:tr w:rsidR="00994AB1">
        <w:trPr>
          <w:trHeight w:val="457"/>
        </w:trPr>
        <w:tc>
          <w:tcPr>
            <w:tcW w:w="958" w:type="dxa"/>
            <w:vMerge w:val="restart"/>
            <w:vAlign w:val="center"/>
          </w:tcPr>
          <w:p w:rsidR="00994AB1" w:rsidRDefault="00CA0EAA">
            <w:pPr>
              <w:jc w:val="center"/>
              <w:rPr>
                <w:rFonts w:ascii="宋体" w:hAnsi="宋体"/>
                <w:kern w:val="0"/>
                <w:szCs w:val="21"/>
              </w:rPr>
            </w:pPr>
            <w:r>
              <w:rPr>
                <w:rFonts w:ascii="宋体" w:hAnsi="宋体" w:hint="eastAsia"/>
                <w:kern w:val="0"/>
                <w:szCs w:val="21"/>
              </w:rPr>
              <w:t>压力</w:t>
            </w:r>
            <m:oMath>
              <m:sSub>
                <m:sSubPr>
                  <m:ctrlPr>
                    <w:rPr>
                      <w:rFonts w:ascii="Cambria Math" w:hAnsi="Cambria Math"/>
                      <w:kern w:val="0"/>
                      <w:szCs w:val="21"/>
                    </w:rPr>
                  </m:ctrlPr>
                </m:sSubPr>
                <m:e>
                  <m:r>
                    <w:rPr>
                      <w:rFonts w:ascii="Cambria Math" w:hAnsi="Cambria Math"/>
                      <w:kern w:val="0"/>
                      <w:szCs w:val="21"/>
                    </w:rPr>
                    <m:t>P</m:t>
                  </m:r>
                </m:e>
                <m:sub>
                  <m:r>
                    <w:rPr>
                      <w:rFonts w:ascii="Cambria Math" w:hAnsi="Cambria Math"/>
                      <w:kern w:val="0"/>
                      <w:szCs w:val="21"/>
                    </w:rPr>
                    <m:t>i</m:t>
                  </m:r>
                </m:sub>
              </m:sSub>
            </m:oMath>
          </w:p>
          <w:p w:rsidR="00994AB1" w:rsidRDefault="00CA0EAA">
            <w:pPr>
              <w:jc w:val="center"/>
              <w:rPr>
                <w:rFonts w:ascii="宋体" w:hAnsi="宋体"/>
                <w:kern w:val="0"/>
                <w:szCs w:val="21"/>
              </w:rPr>
            </w:pPr>
            <w:r>
              <w:rPr>
                <w:rFonts w:ascii="宋体" w:hAnsi="宋体" w:hint="eastAsia"/>
                <w:kern w:val="0"/>
                <w:szCs w:val="21"/>
              </w:rPr>
              <w:t>（</w:t>
            </w:r>
            <w:r>
              <w:rPr>
                <w:rFonts w:ascii="宋体" w:hAnsi="宋体" w:hint="eastAsia"/>
                <w:kern w:val="0"/>
                <w:szCs w:val="21"/>
              </w:rPr>
              <w:t>MPa</w:t>
            </w:r>
            <w:r>
              <w:rPr>
                <w:rFonts w:ascii="宋体" w:hAnsi="宋体" w:hint="eastAsia"/>
                <w:kern w:val="0"/>
                <w:szCs w:val="21"/>
              </w:rPr>
              <w:t>）</w:t>
            </w:r>
          </w:p>
        </w:tc>
        <w:tc>
          <w:tcPr>
            <w:tcW w:w="991" w:type="dxa"/>
            <w:vMerge w:val="restart"/>
            <w:vAlign w:val="center"/>
          </w:tcPr>
          <w:p w:rsidR="00994AB1" w:rsidRDefault="00CA0EAA">
            <w:pPr>
              <w:jc w:val="left"/>
              <w:rPr>
                <w:rFonts w:ascii="宋体" w:hAnsi="宋体"/>
                <w:kern w:val="0"/>
                <w:szCs w:val="21"/>
              </w:rPr>
            </w:pPr>
            <w:r>
              <w:rPr>
                <w:rFonts w:ascii="宋体" w:hAnsi="宋体" w:hint="eastAsia"/>
                <w:kern w:val="0"/>
                <w:szCs w:val="21"/>
              </w:rPr>
              <w:t>指重表对应刻度值</w:t>
            </w:r>
            <m:oMath>
              <m:sSub>
                <m:sSubPr>
                  <m:ctrlPr>
                    <w:rPr>
                      <w:rFonts w:ascii="Cambria Math" w:hAnsi="Cambria Math"/>
                      <w:kern w:val="0"/>
                      <w:szCs w:val="21"/>
                    </w:rPr>
                  </m:ctrlPr>
                </m:sSubPr>
                <m:e>
                  <m:r>
                    <w:rPr>
                      <w:rFonts w:ascii="Cambria Math" w:hAnsi="Cambria Math"/>
                      <w:kern w:val="0"/>
                      <w:szCs w:val="21"/>
                    </w:rPr>
                    <m:t>F</m:t>
                  </m:r>
                </m:e>
                <m:sub>
                  <m:r>
                    <w:rPr>
                      <w:rFonts w:ascii="Cambria Math" w:hAnsi="Cambria Math"/>
                      <w:kern w:val="0"/>
                      <w:szCs w:val="21"/>
                    </w:rPr>
                    <m:t>i</m:t>
                  </m:r>
                </m:sub>
              </m:sSub>
            </m:oMath>
          </w:p>
          <w:p w:rsidR="00994AB1" w:rsidRDefault="00CA0EAA">
            <w:pPr>
              <w:jc w:val="left"/>
              <w:rPr>
                <w:rFonts w:ascii="宋体" w:hAnsi="宋体"/>
                <w:kern w:val="0"/>
                <w:szCs w:val="21"/>
              </w:rPr>
            </w:pPr>
            <w:r>
              <w:rPr>
                <w:rFonts w:ascii="宋体" w:hAnsi="宋体" w:hint="eastAsia"/>
                <w:kern w:val="0"/>
                <w:szCs w:val="21"/>
              </w:rPr>
              <w:t>（</w:t>
            </w:r>
            <w:proofErr w:type="spellStart"/>
            <w:r>
              <w:rPr>
                <w:rFonts w:ascii="宋体" w:hAnsi="宋体" w:hint="eastAsia"/>
                <w:kern w:val="0"/>
                <w:szCs w:val="21"/>
              </w:rPr>
              <w:t>kN</w:t>
            </w:r>
            <w:proofErr w:type="spellEnd"/>
            <w:r>
              <w:rPr>
                <w:rFonts w:ascii="宋体" w:hAnsi="宋体" w:hint="eastAsia"/>
                <w:kern w:val="0"/>
                <w:szCs w:val="21"/>
              </w:rPr>
              <w:t>）</w:t>
            </w:r>
          </w:p>
        </w:tc>
        <w:tc>
          <w:tcPr>
            <w:tcW w:w="6097" w:type="dxa"/>
            <w:gridSpan w:val="8"/>
            <w:tcBorders>
              <w:right w:val="single" w:sz="4" w:space="0" w:color="auto"/>
            </w:tcBorders>
            <w:vAlign w:val="center"/>
          </w:tcPr>
          <w:p w:rsidR="00994AB1" w:rsidRDefault="00CA0EAA">
            <w:pPr>
              <w:ind w:firstLineChars="200" w:firstLine="420"/>
              <w:jc w:val="center"/>
              <w:rPr>
                <w:rFonts w:ascii="宋体" w:hAnsi="宋体"/>
                <w:kern w:val="0"/>
                <w:szCs w:val="21"/>
              </w:rPr>
            </w:pPr>
            <w:r>
              <w:rPr>
                <w:rFonts w:ascii="宋体" w:hAnsi="宋体" w:hint="eastAsia"/>
                <w:kern w:val="0"/>
                <w:szCs w:val="21"/>
              </w:rPr>
              <w:t>指重表指示值</w:t>
            </w:r>
            <m:oMath>
              <m:sSubSup>
                <m:sSubSupPr>
                  <m:ctrlPr>
                    <w:rPr>
                      <w:rFonts w:ascii="Cambria Math" w:hAnsi="Cambria Math"/>
                      <w:szCs w:val="21"/>
                    </w:rPr>
                  </m:ctrlPr>
                </m:sSubSupPr>
                <m:e>
                  <m:r>
                    <m:rPr>
                      <m:sty m:val="p"/>
                    </m:rPr>
                    <w:rPr>
                      <w:rFonts w:ascii="Cambria Math" w:hAnsi="Cambria Math"/>
                      <w:szCs w:val="21"/>
                    </w:rPr>
                    <m:t>F</m:t>
                  </m:r>
                </m:e>
                <m:sub>
                  <m:r>
                    <m:rPr>
                      <m:sty m:val="p"/>
                    </m:rPr>
                    <w:rPr>
                      <w:rFonts w:ascii="Cambria Math" w:hAnsi="Cambria Math"/>
                      <w:szCs w:val="21"/>
                    </w:rPr>
                    <m:t>i</m:t>
                  </m:r>
                </m:sub>
                <m:sup>
                  <m:r>
                    <m:rPr>
                      <m:sty m:val="p"/>
                    </m:rPr>
                    <w:rPr>
                      <w:rFonts w:ascii="Cambria Math" w:hAnsi="Cambria Math" w:hint="eastAsia"/>
                      <w:szCs w:val="21"/>
                    </w:rPr>
                    <m:t>＇</m:t>
                  </m:r>
                </m:sup>
              </m:sSubSup>
            </m:oMath>
            <w:r>
              <w:rPr>
                <w:rFonts w:ascii="宋体" w:hAnsi="宋体" w:hint="eastAsia"/>
                <w:kern w:val="0"/>
                <w:szCs w:val="21"/>
              </w:rPr>
              <w:t>（</w:t>
            </w:r>
            <w:proofErr w:type="spellStart"/>
            <w:r>
              <w:rPr>
                <w:rFonts w:ascii="宋体" w:hAnsi="宋体" w:hint="eastAsia"/>
                <w:kern w:val="0"/>
                <w:szCs w:val="21"/>
              </w:rPr>
              <w:t>kN</w:t>
            </w:r>
            <w:proofErr w:type="spellEnd"/>
            <w:r>
              <w:rPr>
                <w:rFonts w:ascii="宋体" w:hAnsi="宋体" w:hint="eastAsia"/>
                <w:kern w:val="0"/>
                <w:szCs w:val="21"/>
              </w:rPr>
              <w:t>）</w:t>
            </w:r>
          </w:p>
        </w:tc>
        <w:tc>
          <w:tcPr>
            <w:tcW w:w="1418" w:type="dxa"/>
            <w:vMerge w:val="restart"/>
            <w:tcBorders>
              <w:right w:val="single" w:sz="4" w:space="0" w:color="auto"/>
            </w:tcBorders>
            <w:vAlign w:val="center"/>
          </w:tcPr>
          <w:p w:rsidR="00994AB1" w:rsidRDefault="00CA0EAA">
            <w:pPr>
              <w:jc w:val="center"/>
              <w:rPr>
                <w:rFonts w:ascii="宋体" w:hAnsi="宋体"/>
                <w:kern w:val="0"/>
                <w:szCs w:val="21"/>
              </w:rPr>
            </w:pPr>
            <w:r>
              <w:rPr>
                <w:rFonts w:ascii="宋体" w:hAnsi="宋体" w:cs="宋体" w:hint="eastAsia"/>
                <w:kern w:val="0"/>
                <w:szCs w:val="21"/>
              </w:rPr>
              <w:t>最大示值误差（</w:t>
            </w:r>
            <w:r>
              <w:rPr>
                <w:rFonts w:ascii="宋体" w:hAnsi="宋体" w:cs="宋体" w:hint="eastAsia"/>
                <w:kern w:val="0"/>
                <w:szCs w:val="21"/>
              </w:rPr>
              <w:t>%</w:t>
            </w:r>
            <w:r>
              <w:rPr>
                <w:rFonts w:ascii="宋体" w:hAnsi="宋体" w:cs="宋体" w:hint="eastAsia"/>
                <w:kern w:val="0"/>
                <w:szCs w:val="21"/>
              </w:rPr>
              <w:t>）</w:t>
            </w:r>
          </w:p>
        </w:tc>
      </w:tr>
      <w:tr w:rsidR="00994AB1">
        <w:trPr>
          <w:trHeight w:val="437"/>
        </w:trPr>
        <w:tc>
          <w:tcPr>
            <w:tcW w:w="958" w:type="dxa"/>
            <w:vMerge/>
            <w:vAlign w:val="center"/>
          </w:tcPr>
          <w:p w:rsidR="00994AB1" w:rsidRDefault="00994AB1">
            <w:pPr>
              <w:ind w:firstLineChars="200" w:firstLine="420"/>
              <w:jc w:val="center"/>
              <w:rPr>
                <w:rFonts w:ascii="宋体" w:hAnsi="宋体"/>
                <w:kern w:val="0"/>
                <w:szCs w:val="21"/>
              </w:rPr>
            </w:pPr>
          </w:p>
        </w:tc>
        <w:tc>
          <w:tcPr>
            <w:tcW w:w="991" w:type="dxa"/>
            <w:vMerge/>
            <w:vAlign w:val="center"/>
          </w:tcPr>
          <w:p w:rsidR="00994AB1" w:rsidRDefault="00994AB1">
            <w:pPr>
              <w:ind w:firstLineChars="200" w:firstLine="420"/>
              <w:jc w:val="center"/>
              <w:rPr>
                <w:rFonts w:ascii="宋体" w:hAnsi="宋体"/>
                <w:kern w:val="0"/>
                <w:szCs w:val="21"/>
              </w:rPr>
            </w:pPr>
          </w:p>
        </w:tc>
        <w:tc>
          <w:tcPr>
            <w:tcW w:w="1420" w:type="dxa"/>
            <w:gridSpan w:val="2"/>
            <w:vAlign w:val="center"/>
          </w:tcPr>
          <w:p w:rsidR="00994AB1" w:rsidRDefault="00CA0EAA">
            <w:pPr>
              <w:ind w:firstLineChars="200" w:firstLine="420"/>
              <w:jc w:val="center"/>
              <w:rPr>
                <w:rFonts w:ascii="宋体" w:hAnsi="宋体"/>
                <w:kern w:val="0"/>
                <w:szCs w:val="21"/>
              </w:rPr>
            </w:pPr>
            <w:r>
              <w:rPr>
                <w:rFonts w:ascii="宋体" w:hAnsi="宋体" w:hint="eastAsia"/>
                <w:kern w:val="0"/>
                <w:szCs w:val="21"/>
              </w:rPr>
              <w:t>1</w:t>
            </w:r>
            <w:r>
              <w:rPr>
                <w:rFonts w:ascii="宋体" w:hAnsi="宋体" w:hint="eastAsia"/>
                <w:kern w:val="0"/>
                <w:szCs w:val="21"/>
              </w:rPr>
              <w:t>次</w:t>
            </w:r>
          </w:p>
        </w:tc>
        <w:tc>
          <w:tcPr>
            <w:tcW w:w="1417" w:type="dxa"/>
            <w:gridSpan w:val="2"/>
            <w:vAlign w:val="center"/>
          </w:tcPr>
          <w:p w:rsidR="00994AB1" w:rsidRDefault="00CA0EAA">
            <w:pPr>
              <w:ind w:firstLineChars="200" w:firstLine="420"/>
              <w:jc w:val="center"/>
              <w:rPr>
                <w:rFonts w:ascii="宋体" w:hAnsi="宋体"/>
                <w:kern w:val="0"/>
                <w:szCs w:val="21"/>
              </w:rPr>
            </w:pPr>
            <w:r>
              <w:rPr>
                <w:rFonts w:ascii="宋体" w:hAnsi="宋体" w:hint="eastAsia"/>
                <w:kern w:val="0"/>
                <w:szCs w:val="21"/>
              </w:rPr>
              <w:t>2</w:t>
            </w:r>
            <w:r>
              <w:rPr>
                <w:rFonts w:ascii="宋体" w:hAnsi="宋体" w:hint="eastAsia"/>
                <w:kern w:val="0"/>
                <w:szCs w:val="21"/>
              </w:rPr>
              <w:t>次</w:t>
            </w:r>
          </w:p>
        </w:tc>
        <w:tc>
          <w:tcPr>
            <w:tcW w:w="1556" w:type="dxa"/>
            <w:gridSpan w:val="2"/>
            <w:tcBorders>
              <w:right w:val="single" w:sz="4" w:space="0" w:color="auto"/>
            </w:tcBorders>
            <w:vAlign w:val="center"/>
          </w:tcPr>
          <w:p w:rsidR="00994AB1" w:rsidRDefault="00CA0EAA">
            <w:pPr>
              <w:ind w:firstLineChars="200" w:firstLine="420"/>
              <w:jc w:val="center"/>
              <w:rPr>
                <w:rFonts w:ascii="宋体" w:hAnsi="宋体"/>
                <w:kern w:val="0"/>
                <w:szCs w:val="21"/>
              </w:rPr>
            </w:pPr>
            <w:r>
              <w:rPr>
                <w:rFonts w:ascii="宋体" w:hAnsi="宋体" w:hint="eastAsia"/>
                <w:kern w:val="0"/>
                <w:szCs w:val="21"/>
              </w:rPr>
              <w:t>3</w:t>
            </w:r>
            <w:r>
              <w:rPr>
                <w:rFonts w:ascii="宋体" w:hAnsi="宋体" w:hint="eastAsia"/>
                <w:kern w:val="0"/>
                <w:szCs w:val="21"/>
              </w:rPr>
              <w:t>次</w:t>
            </w:r>
          </w:p>
        </w:tc>
        <w:tc>
          <w:tcPr>
            <w:tcW w:w="1704" w:type="dxa"/>
            <w:gridSpan w:val="2"/>
            <w:tcBorders>
              <w:left w:val="single" w:sz="4" w:space="0" w:color="auto"/>
            </w:tcBorders>
            <w:vAlign w:val="center"/>
          </w:tcPr>
          <w:p w:rsidR="00994AB1" w:rsidRDefault="00CA0EAA">
            <w:pPr>
              <w:jc w:val="center"/>
              <w:rPr>
                <w:rFonts w:ascii="宋体" w:hAnsi="宋体"/>
                <w:kern w:val="0"/>
                <w:szCs w:val="21"/>
              </w:rPr>
            </w:pPr>
            <w:r>
              <w:rPr>
                <w:rFonts w:ascii="宋体" w:hAnsi="宋体" w:hint="eastAsia"/>
                <w:kern w:val="0"/>
                <w:szCs w:val="21"/>
              </w:rPr>
              <w:t>平均值</w:t>
            </w:r>
          </w:p>
        </w:tc>
        <w:tc>
          <w:tcPr>
            <w:tcW w:w="1418" w:type="dxa"/>
            <w:vMerge/>
            <w:tcBorders>
              <w:right w:val="single" w:sz="4" w:space="0" w:color="auto"/>
            </w:tcBorders>
            <w:vAlign w:val="center"/>
          </w:tcPr>
          <w:p w:rsidR="00994AB1" w:rsidRDefault="00994AB1">
            <w:pPr>
              <w:jc w:val="center"/>
              <w:rPr>
                <w:rFonts w:ascii="宋体" w:hAnsi="宋体"/>
                <w:kern w:val="0"/>
                <w:szCs w:val="21"/>
              </w:rPr>
            </w:pPr>
          </w:p>
        </w:tc>
      </w:tr>
      <w:tr w:rsidR="00994AB1">
        <w:trPr>
          <w:trHeight w:val="272"/>
        </w:trPr>
        <w:tc>
          <w:tcPr>
            <w:tcW w:w="958" w:type="dxa"/>
            <w:vMerge/>
            <w:vAlign w:val="center"/>
          </w:tcPr>
          <w:p w:rsidR="00994AB1" w:rsidRDefault="00994AB1">
            <w:pPr>
              <w:ind w:firstLineChars="200" w:firstLine="420"/>
              <w:jc w:val="center"/>
              <w:rPr>
                <w:rFonts w:ascii="宋体" w:hAnsi="宋体"/>
                <w:kern w:val="0"/>
                <w:szCs w:val="21"/>
              </w:rPr>
            </w:pPr>
          </w:p>
        </w:tc>
        <w:tc>
          <w:tcPr>
            <w:tcW w:w="991" w:type="dxa"/>
            <w:vMerge/>
            <w:vAlign w:val="center"/>
          </w:tcPr>
          <w:p w:rsidR="00994AB1" w:rsidRDefault="00994AB1">
            <w:pPr>
              <w:ind w:firstLineChars="200" w:firstLine="420"/>
              <w:jc w:val="center"/>
              <w:rPr>
                <w:rFonts w:ascii="宋体" w:hAnsi="宋体"/>
                <w:kern w:val="0"/>
                <w:szCs w:val="21"/>
              </w:rPr>
            </w:pPr>
          </w:p>
        </w:tc>
        <w:tc>
          <w:tcPr>
            <w:tcW w:w="711" w:type="dxa"/>
            <w:vAlign w:val="center"/>
          </w:tcPr>
          <w:p w:rsidR="00994AB1" w:rsidRDefault="00CA0EAA">
            <w:pPr>
              <w:jc w:val="center"/>
              <w:rPr>
                <w:rFonts w:ascii="宋体" w:hAnsi="宋体"/>
                <w:kern w:val="0"/>
                <w:szCs w:val="21"/>
              </w:rPr>
            </w:pPr>
            <w:r>
              <w:rPr>
                <w:rFonts w:ascii="宋体" w:hAnsi="宋体" w:hint="eastAsia"/>
                <w:kern w:val="0"/>
                <w:szCs w:val="21"/>
              </w:rPr>
              <w:t>上行</w:t>
            </w:r>
          </w:p>
        </w:tc>
        <w:tc>
          <w:tcPr>
            <w:tcW w:w="709" w:type="dxa"/>
            <w:vAlign w:val="center"/>
          </w:tcPr>
          <w:p w:rsidR="00994AB1" w:rsidRDefault="00CA0EAA">
            <w:pPr>
              <w:jc w:val="center"/>
              <w:rPr>
                <w:rFonts w:ascii="宋体" w:hAnsi="宋体"/>
                <w:kern w:val="0"/>
                <w:szCs w:val="21"/>
              </w:rPr>
            </w:pPr>
            <w:r>
              <w:rPr>
                <w:rFonts w:ascii="宋体" w:hAnsi="宋体" w:hint="eastAsia"/>
                <w:kern w:val="0"/>
                <w:szCs w:val="21"/>
              </w:rPr>
              <w:t>下行</w:t>
            </w:r>
          </w:p>
        </w:tc>
        <w:tc>
          <w:tcPr>
            <w:tcW w:w="708" w:type="dxa"/>
            <w:vAlign w:val="center"/>
          </w:tcPr>
          <w:p w:rsidR="00994AB1" w:rsidRDefault="00CA0EAA">
            <w:pPr>
              <w:jc w:val="center"/>
              <w:rPr>
                <w:rFonts w:ascii="宋体" w:hAnsi="宋体"/>
                <w:kern w:val="0"/>
                <w:szCs w:val="21"/>
              </w:rPr>
            </w:pPr>
            <w:r>
              <w:rPr>
                <w:rFonts w:ascii="宋体" w:hAnsi="宋体" w:hint="eastAsia"/>
                <w:kern w:val="0"/>
                <w:szCs w:val="21"/>
              </w:rPr>
              <w:t>上行</w:t>
            </w:r>
          </w:p>
        </w:tc>
        <w:tc>
          <w:tcPr>
            <w:tcW w:w="709" w:type="dxa"/>
            <w:vAlign w:val="center"/>
          </w:tcPr>
          <w:p w:rsidR="00994AB1" w:rsidRDefault="00CA0EAA">
            <w:pPr>
              <w:jc w:val="center"/>
              <w:rPr>
                <w:rFonts w:ascii="宋体" w:hAnsi="宋体"/>
                <w:kern w:val="0"/>
                <w:szCs w:val="21"/>
              </w:rPr>
            </w:pPr>
            <w:r>
              <w:rPr>
                <w:rFonts w:ascii="宋体" w:hAnsi="宋体" w:hint="eastAsia"/>
                <w:kern w:val="0"/>
                <w:szCs w:val="21"/>
              </w:rPr>
              <w:t>下行</w:t>
            </w:r>
          </w:p>
        </w:tc>
        <w:tc>
          <w:tcPr>
            <w:tcW w:w="706" w:type="dxa"/>
            <w:vAlign w:val="center"/>
          </w:tcPr>
          <w:p w:rsidR="00994AB1" w:rsidRDefault="00CA0EAA">
            <w:pPr>
              <w:jc w:val="center"/>
              <w:rPr>
                <w:rFonts w:ascii="宋体" w:hAnsi="宋体"/>
                <w:kern w:val="0"/>
                <w:szCs w:val="21"/>
              </w:rPr>
            </w:pPr>
            <w:r>
              <w:rPr>
                <w:rFonts w:ascii="宋体" w:hAnsi="宋体" w:hint="eastAsia"/>
                <w:kern w:val="0"/>
                <w:szCs w:val="21"/>
              </w:rPr>
              <w:t>上行</w:t>
            </w:r>
          </w:p>
        </w:tc>
        <w:tc>
          <w:tcPr>
            <w:tcW w:w="850" w:type="dxa"/>
            <w:tcBorders>
              <w:right w:val="single" w:sz="4" w:space="0" w:color="auto"/>
            </w:tcBorders>
            <w:vAlign w:val="center"/>
          </w:tcPr>
          <w:p w:rsidR="00994AB1" w:rsidRDefault="00CA0EAA">
            <w:pPr>
              <w:jc w:val="center"/>
              <w:rPr>
                <w:rFonts w:ascii="宋体" w:hAnsi="宋体"/>
                <w:kern w:val="0"/>
                <w:szCs w:val="21"/>
              </w:rPr>
            </w:pPr>
            <w:r>
              <w:rPr>
                <w:rFonts w:ascii="宋体" w:hAnsi="宋体" w:hint="eastAsia"/>
                <w:kern w:val="0"/>
                <w:szCs w:val="21"/>
              </w:rPr>
              <w:t>下行</w:t>
            </w:r>
          </w:p>
        </w:tc>
        <w:tc>
          <w:tcPr>
            <w:tcW w:w="851"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hint="eastAsia"/>
                <w:kern w:val="0"/>
                <w:szCs w:val="21"/>
              </w:rPr>
              <w:t>上行</w:t>
            </w:r>
          </w:p>
        </w:tc>
        <w:tc>
          <w:tcPr>
            <w:tcW w:w="853" w:type="dxa"/>
            <w:tcBorders>
              <w:left w:val="single" w:sz="4" w:space="0" w:color="auto"/>
            </w:tcBorders>
            <w:vAlign w:val="center"/>
          </w:tcPr>
          <w:p w:rsidR="00994AB1" w:rsidRDefault="00CA0EAA">
            <w:pPr>
              <w:jc w:val="center"/>
              <w:rPr>
                <w:rFonts w:ascii="宋体" w:hAnsi="宋体"/>
                <w:kern w:val="0"/>
                <w:szCs w:val="21"/>
              </w:rPr>
            </w:pPr>
            <w:r>
              <w:rPr>
                <w:rFonts w:ascii="宋体" w:hAnsi="宋体" w:hint="eastAsia"/>
                <w:kern w:val="0"/>
                <w:szCs w:val="21"/>
              </w:rPr>
              <w:t>下行</w:t>
            </w:r>
          </w:p>
        </w:tc>
        <w:tc>
          <w:tcPr>
            <w:tcW w:w="1418" w:type="dxa"/>
            <w:vMerge/>
            <w:tcBorders>
              <w:right w:val="single" w:sz="4" w:space="0" w:color="auto"/>
            </w:tcBorders>
            <w:vAlign w:val="center"/>
          </w:tcPr>
          <w:p w:rsidR="00994AB1" w:rsidRDefault="00994AB1">
            <w:pPr>
              <w:jc w:val="center"/>
              <w:rPr>
                <w:rFonts w:ascii="宋体" w:hAnsi="宋体"/>
                <w:kern w:val="0"/>
                <w:szCs w:val="21"/>
              </w:rPr>
            </w:pPr>
          </w:p>
        </w:tc>
      </w:tr>
      <w:tr w:rsidR="00994AB1">
        <w:trPr>
          <w:trHeight w:val="475"/>
        </w:trPr>
        <w:tc>
          <w:tcPr>
            <w:tcW w:w="958" w:type="dxa"/>
            <w:vAlign w:val="center"/>
          </w:tcPr>
          <w:p w:rsidR="00994AB1" w:rsidRDefault="00CA0EAA">
            <w:pPr>
              <w:jc w:val="center"/>
              <w:rPr>
                <w:rFonts w:ascii="宋体" w:hAnsi="宋体"/>
                <w:kern w:val="0"/>
                <w:szCs w:val="21"/>
              </w:rPr>
            </w:pPr>
            <w:r>
              <w:rPr>
                <w:rFonts w:ascii="宋体" w:hAnsi="宋体" w:hint="eastAsia"/>
                <w:kern w:val="0"/>
                <w:szCs w:val="21"/>
              </w:rPr>
              <w:t>0</w:t>
            </w:r>
          </w:p>
        </w:tc>
        <w:tc>
          <w:tcPr>
            <w:tcW w:w="991" w:type="dxa"/>
            <w:vAlign w:val="center"/>
          </w:tcPr>
          <w:p w:rsidR="00994AB1" w:rsidRDefault="00CA0EAA">
            <w:pPr>
              <w:jc w:val="center"/>
              <w:rPr>
                <w:rFonts w:ascii="宋体" w:hAnsi="宋体"/>
                <w:kern w:val="0"/>
                <w:szCs w:val="21"/>
              </w:rPr>
            </w:pPr>
            <w:r>
              <w:rPr>
                <w:rFonts w:ascii="宋体" w:hAnsi="宋体" w:hint="eastAsia"/>
                <w:kern w:val="0"/>
                <w:szCs w:val="21"/>
              </w:rPr>
              <w:t>0.00</w:t>
            </w:r>
          </w:p>
        </w:tc>
        <w:tc>
          <w:tcPr>
            <w:tcW w:w="711" w:type="dxa"/>
            <w:vAlign w:val="center"/>
          </w:tcPr>
          <w:p w:rsidR="00994AB1" w:rsidRDefault="00CA0EAA">
            <w:pPr>
              <w:jc w:val="center"/>
              <w:rPr>
                <w:rFonts w:ascii="宋体" w:hAnsi="宋体"/>
                <w:kern w:val="0"/>
                <w:szCs w:val="21"/>
              </w:rPr>
            </w:pPr>
            <w:r>
              <w:rPr>
                <w:rFonts w:ascii="宋体" w:hAnsi="宋体" w:hint="eastAsia"/>
                <w:kern w:val="0"/>
                <w:szCs w:val="21"/>
              </w:rPr>
              <w:t>0</w:t>
            </w:r>
          </w:p>
        </w:tc>
        <w:tc>
          <w:tcPr>
            <w:tcW w:w="709" w:type="dxa"/>
            <w:vAlign w:val="center"/>
          </w:tcPr>
          <w:p w:rsidR="00994AB1" w:rsidRDefault="00CA0EAA">
            <w:pPr>
              <w:jc w:val="center"/>
              <w:rPr>
                <w:rFonts w:ascii="宋体" w:hAnsi="宋体"/>
                <w:kern w:val="0"/>
                <w:szCs w:val="21"/>
              </w:rPr>
            </w:pPr>
            <w:r>
              <w:rPr>
                <w:rFonts w:ascii="宋体" w:hAnsi="宋体" w:hint="eastAsia"/>
                <w:kern w:val="0"/>
                <w:szCs w:val="21"/>
              </w:rPr>
              <w:t>0</w:t>
            </w:r>
          </w:p>
        </w:tc>
        <w:tc>
          <w:tcPr>
            <w:tcW w:w="708" w:type="dxa"/>
            <w:vAlign w:val="center"/>
          </w:tcPr>
          <w:p w:rsidR="00994AB1" w:rsidRDefault="00CA0EAA">
            <w:pPr>
              <w:jc w:val="center"/>
              <w:rPr>
                <w:rFonts w:ascii="宋体" w:hAnsi="宋体"/>
                <w:kern w:val="0"/>
                <w:szCs w:val="21"/>
              </w:rPr>
            </w:pPr>
            <w:r>
              <w:rPr>
                <w:rFonts w:ascii="宋体" w:hAnsi="宋体" w:hint="eastAsia"/>
                <w:kern w:val="0"/>
                <w:szCs w:val="21"/>
              </w:rPr>
              <w:t>0</w:t>
            </w:r>
          </w:p>
        </w:tc>
        <w:tc>
          <w:tcPr>
            <w:tcW w:w="709" w:type="dxa"/>
            <w:vAlign w:val="center"/>
          </w:tcPr>
          <w:p w:rsidR="00994AB1" w:rsidRDefault="00CA0EAA">
            <w:pPr>
              <w:jc w:val="center"/>
              <w:rPr>
                <w:rFonts w:ascii="宋体" w:hAnsi="宋体"/>
                <w:kern w:val="0"/>
                <w:szCs w:val="21"/>
              </w:rPr>
            </w:pPr>
            <w:r>
              <w:rPr>
                <w:rFonts w:ascii="宋体" w:hAnsi="宋体" w:hint="eastAsia"/>
                <w:kern w:val="0"/>
                <w:szCs w:val="21"/>
              </w:rPr>
              <w:t>0</w:t>
            </w:r>
          </w:p>
        </w:tc>
        <w:tc>
          <w:tcPr>
            <w:tcW w:w="706" w:type="dxa"/>
            <w:vAlign w:val="center"/>
          </w:tcPr>
          <w:p w:rsidR="00994AB1" w:rsidRDefault="00CA0EAA">
            <w:pPr>
              <w:jc w:val="center"/>
              <w:rPr>
                <w:rFonts w:ascii="宋体" w:hAnsi="宋体"/>
                <w:kern w:val="0"/>
                <w:szCs w:val="21"/>
              </w:rPr>
            </w:pPr>
            <w:r>
              <w:rPr>
                <w:rFonts w:ascii="宋体" w:hAnsi="宋体" w:hint="eastAsia"/>
                <w:kern w:val="0"/>
                <w:szCs w:val="21"/>
              </w:rPr>
              <w:t>0</w:t>
            </w:r>
          </w:p>
        </w:tc>
        <w:tc>
          <w:tcPr>
            <w:tcW w:w="850" w:type="dxa"/>
            <w:tcBorders>
              <w:right w:val="single" w:sz="4" w:space="0" w:color="auto"/>
            </w:tcBorders>
            <w:vAlign w:val="center"/>
          </w:tcPr>
          <w:p w:rsidR="00994AB1" w:rsidRDefault="00CA0EAA">
            <w:pPr>
              <w:jc w:val="center"/>
              <w:rPr>
                <w:rFonts w:ascii="宋体" w:hAnsi="宋体"/>
                <w:kern w:val="0"/>
                <w:szCs w:val="21"/>
              </w:rPr>
            </w:pPr>
            <w:r>
              <w:rPr>
                <w:rFonts w:ascii="宋体" w:hAnsi="宋体" w:hint="eastAsia"/>
                <w:kern w:val="0"/>
                <w:szCs w:val="21"/>
              </w:rPr>
              <w:t>0</w:t>
            </w:r>
          </w:p>
        </w:tc>
        <w:tc>
          <w:tcPr>
            <w:tcW w:w="851"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0</w:t>
            </w:r>
            <w:r>
              <w:rPr>
                <w:rFonts w:ascii="宋体" w:hAnsi="宋体" w:hint="eastAsia"/>
                <w:kern w:val="0"/>
                <w:szCs w:val="21"/>
              </w:rPr>
              <w:t>.0</w:t>
            </w:r>
          </w:p>
        </w:tc>
        <w:tc>
          <w:tcPr>
            <w:tcW w:w="853"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0.0</w:t>
            </w:r>
          </w:p>
        </w:tc>
        <w:tc>
          <w:tcPr>
            <w:tcW w:w="1418" w:type="dxa"/>
            <w:tcBorders>
              <w:left w:val="single" w:sz="4" w:space="0" w:color="auto"/>
            </w:tcBorders>
            <w:vAlign w:val="center"/>
          </w:tcPr>
          <w:p w:rsidR="00994AB1" w:rsidRDefault="00CA0EAA">
            <w:pPr>
              <w:jc w:val="center"/>
              <w:rPr>
                <w:rFonts w:ascii="宋体" w:hAnsi="宋体"/>
                <w:kern w:val="0"/>
                <w:szCs w:val="21"/>
              </w:rPr>
            </w:pPr>
            <w:r>
              <w:rPr>
                <w:rFonts w:ascii="宋体" w:hAnsi="宋体" w:hint="eastAsia"/>
                <w:kern w:val="0"/>
                <w:szCs w:val="21"/>
              </w:rPr>
              <w:t>0.0</w:t>
            </w:r>
          </w:p>
        </w:tc>
      </w:tr>
      <w:tr w:rsidR="00994AB1">
        <w:trPr>
          <w:trHeight w:val="561"/>
        </w:trPr>
        <w:tc>
          <w:tcPr>
            <w:tcW w:w="958" w:type="dxa"/>
            <w:vAlign w:val="center"/>
          </w:tcPr>
          <w:p w:rsidR="00994AB1" w:rsidRDefault="00CA0EAA">
            <w:pPr>
              <w:jc w:val="center"/>
              <w:rPr>
                <w:rFonts w:ascii="宋体" w:hAnsi="宋体"/>
                <w:kern w:val="0"/>
                <w:szCs w:val="21"/>
              </w:rPr>
            </w:pPr>
            <w:r>
              <w:rPr>
                <w:rFonts w:ascii="宋体" w:hAnsi="宋体"/>
                <w:kern w:val="0"/>
                <w:szCs w:val="21"/>
              </w:rPr>
              <w:t>1</w:t>
            </w:r>
          </w:p>
        </w:tc>
        <w:tc>
          <w:tcPr>
            <w:tcW w:w="991" w:type="dxa"/>
            <w:vAlign w:val="center"/>
          </w:tcPr>
          <w:p w:rsidR="00994AB1" w:rsidRDefault="00CA0EAA">
            <w:pPr>
              <w:jc w:val="center"/>
              <w:rPr>
                <w:rFonts w:ascii="宋体" w:hAnsi="宋体"/>
                <w:kern w:val="0"/>
                <w:szCs w:val="21"/>
              </w:rPr>
            </w:pPr>
            <w:r>
              <w:rPr>
                <w:rFonts w:ascii="宋体" w:hAnsi="宋体"/>
                <w:kern w:val="0"/>
                <w:szCs w:val="21"/>
              </w:rPr>
              <w:t>566</w:t>
            </w:r>
            <w:r>
              <w:rPr>
                <w:rFonts w:ascii="宋体" w:hAnsi="宋体" w:hint="eastAsia"/>
                <w:kern w:val="0"/>
                <w:szCs w:val="21"/>
              </w:rPr>
              <w:t>.</w:t>
            </w:r>
            <w:r>
              <w:rPr>
                <w:rFonts w:ascii="宋体" w:hAnsi="宋体"/>
                <w:kern w:val="0"/>
                <w:szCs w:val="21"/>
              </w:rPr>
              <w:t>7</w:t>
            </w:r>
          </w:p>
        </w:tc>
        <w:tc>
          <w:tcPr>
            <w:tcW w:w="711" w:type="dxa"/>
            <w:vAlign w:val="center"/>
          </w:tcPr>
          <w:p w:rsidR="00994AB1" w:rsidRDefault="00CA0EAA">
            <w:pPr>
              <w:jc w:val="center"/>
              <w:rPr>
                <w:rFonts w:ascii="宋体" w:hAnsi="宋体"/>
                <w:kern w:val="0"/>
                <w:szCs w:val="21"/>
              </w:rPr>
            </w:pPr>
            <w:r>
              <w:rPr>
                <w:rFonts w:ascii="宋体" w:hAnsi="宋体"/>
                <w:kern w:val="0"/>
                <w:szCs w:val="21"/>
              </w:rPr>
              <w:t>5</w:t>
            </w:r>
            <w:r>
              <w:rPr>
                <w:rFonts w:ascii="宋体" w:hAnsi="宋体" w:hint="eastAsia"/>
                <w:kern w:val="0"/>
                <w:szCs w:val="21"/>
              </w:rPr>
              <w:t>65</w:t>
            </w:r>
          </w:p>
        </w:tc>
        <w:tc>
          <w:tcPr>
            <w:tcW w:w="709" w:type="dxa"/>
            <w:vAlign w:val="center"/>
          </w:tcPr>
          <w:p w:rsidR="00994AB1" w:rsidRDefault="00CA0EAA">
            <w:pPr>
              <w:jc w:val="center"/>
              <w:rPr>
                <w:rFonts w:ascii="宋体" w:hAnsi="宋体"/>
                <w:kern w:val="0"/>
                <w:szCs w:val="21"/>
              </w:rPr>
            </w:pPr>
            <w:r>
              <w:rPr>
                <w:rFonts w:ascii="宋体" w:hAnsi="宋体"/>
                <w:kern w:val="0"/>
                <w:szCs w:val="21"/>
              </w:rPr>
              <w:t>5</w:t>
            </w:r>
            <w:r>
              <w:rPr>
                <w:rFonts w:ascii="宋体" w:hAnsi="宋体" w:hint="eastAsia"/>
                <w:kern w:val="0"/>
                <w:szCs w:val="21"/>
              </w:rPr>
              <w:t>75</w:t>
            </w:r>
          </w:p>
        </w:tc>
        <w:tc>
          <w:tcPr>
            <w:tcW w:w="708" w:type="dxa"/>
            <w:vAlign w:val="center"/>
          </w:tcPr>
          <w:p w:rsidR="00994AB1" w:rsidRDefault="00CA0EAA">
            <w:pPr>
              <w:jc w:val="center"/>
              <w:rPr>
                <w:rFonts w:ascii="宋体" w:hAnsi="宋体"/>
                <w:kern w:val="0"/>
                <w:szCs w:val="21"/>
              </w:rPr>
            </w:pPr>
            <w:r>
              <w:rPr>
                <w:rFonts w:ascii="宋体" w:hAnsi="宋体"/>
                <w:kern w:val="0"/>
                <w:szCs w:val="21"/>
              </w:rPr>
              <w:t>5</w:t>
            </w:r>
            <w:r>
              <w:rPr>
                <w:rFonts w:ascii="宋体" w:hAnsi="宋体" w:hint="eastAsia"/>
                <w:kern w:val="0"/>
                <w:szCs w:val="21"/>
              </w:rPr>
              <w:t>69</w:t>
            </w:r>
          </w:p>
        </w:tc>
        <w:tc>
          <w:tcPr>
            <w:tcW w:w="709" w:type="dxa"/>
            <w:vAlign w:val="center"/>
          </w:tcPr>
          <w:p w:rsidR="00994AB1" w:rsidRDefault="00CA0EAA">
            <w:pPr>
              <w:jc w:val="center"/>
              <w:rPr>
                <w:rFonts w:ascii="宋体" w:hAnsi="宋体"/>
                <w:kern w:val="0"/>
                <w:szCs w:val="21"/>
              </w:rPr>
            </w:pPr>
            <w:r>
              <w:rPr>
                <w:rFonts w:ascii="宋体" w:hAnsi="宋体"/>
                <w:kern w:val="0"/>
                <w:szCs w:val="21"/>
              </w:rPr>
              <w:t>5</w:t>
            </w:r>
            <w:r>
              <w:rPr>
                <w:rFonts w:ascii="宋体" w:hAnsi="宋体" w:hint="eastAsia"/>
                <w:kern w:val="0"/>
                <w:szCs w:val="21"/>
              </w:rPr>
              <w:t>73</w:t>
            </w:r>
          </w:p>
        </w:tc>
        <w:tc>
          <w:tcPr>
            <w:tcW w:w="706" w:type="dxa"/>
            <w:vAlign w:val="center"/>
          </w:tcPr>
          <w:p w:rsidR="00994AB1" w:rsidRDefault="00CA0EAA">
            <w:pPr>
              <w:jc w:val="center"/>
              <w:rPr>
                <w:rFonts w:ascii="宋体" w:hAnsi="宋体"/>
                <w:kern w:val="0"/>
                <w:szCs w:val="21"/>
              </w:rPr>
            </w:pPr>
            <w:r>
              <w:rPr>
                <w:rFonts w:ascii="宋体" w:hAnsi="宋体"/>
                <w:kern w:val="0"/>
                <w:szCs w:val="21"/>
              </w:rPr>
              <w:t>5</w:t>
            </w:r>
            <w:r>
              <w:rPr>
                <w:rFonts w:ascii="宋体" w:hAnsi="宋体" w:hint="eastAsia"/>
                <w:kern w:val="0"/>
                <w:szCs w:val="21"/>
              </w:rPr>
              <w:t>70</w:t>
            </w:r>
          </w:p>
        </w:tc>
        <w:tc>
          <w:tcPr>
            <w:tcW w:w="850" w:type="dxa"/>
            <w:tcBorders>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57</w:t>
            </w:r>
            <w:r>
              <w:rPr>
                <w:rFonts w:ascii="宋体" w:hAnsi="宋体" w:hint="eastAsia"/>
                <w:kern w:val="0"/>
                <w:szCs w:val="21"/>
              </w:rPr>
              <w:t>3</w:t>
            </w:r>
          </w:p>
        </w:tc>
        <w:tc>
          <w:tcPr>
            <w:tcW w:w="851"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568.0</w:t>
            </w:r>
          </w:p>
        </w:tc>
        <w:tc>
          <w:tcPr>
            <w:tcW w:w="853"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57</w:t>
            </w:r>
            <w:r>
              <w:rPr>
                <w:rFonts w:ascii="宋体" w:hAnsi="宋体" w:hint="eastAsia"/>
                <w:kern w:val="0"/>
                <w:szCs w:val="21"/>
              </w:rPr>
              <w:t>3</w:t>
            </w:r>
            <w:r>
              <w:rPr>
                <w:rFonts w:ascii="宋体" w:hAnsi="宋体"/>
                <w:kern w:val="0"/>
                <w:szCs w:val="21"/>
              </w:rPr>
              <w:t>.</w:t>
            </w:r>
            <w:r>
              <w:rPr>
                <w:rFonts w:ascii="宋体" w:hAnsi="宋体" w:hint="eastAsia"/>
                <w:kern w:val="0"/>
                <w:szCs w:val="21"/>
              </w:rPr>
              <w:t>7</w:t>
            </w:r>
          </w:p>
        </w:tc>
        <w:tc>
          <w:tcPr>
            <w:tcW w:w="1418" w:type="dxa"/>
            <w:tcBorders>
              <w:left w:val="single" w:sz="4" w:space="0" w:color="auto"/>
            </w:tcBorders>
            <w:vAlign w:val="center"/>
          </w:tcPr>
          <w:p w:rsidR="00994AB1" w:rsidRDefault="00CA0EAA">
            <w:pPr>
              <w:jc w:val="center"/>
              <w:rPr>
                <w:rFonts w:ascii="宋体" w:hAnsi="宋体" w:cs="宋体"/>
                <w:szCs w:val="21"/>
              </w:rPr>
            </w:pPr>
            <w:r>
              <w:rPr>
                <w:rFonts w:ascii="宋体" w:hAnsi="宋体" w:hint="eastAsia"/>
                <w:szCs w:val="21"/>
              </w:rPr>
              <w:t>1.24</w:t>
            </w:r>
          </w:p>
        </w:tc>
      </w:tr>
      <w:tr w:rsidR="00994AB1">
        <w:trPr>
          <w:trHeight w:val="555"/>
        </w:trPr>
        <w:tc>
          <w:tcPr>
            <w:tcW w:w="958" w:type="dxa"/>
            <w:vAlign w:val="center"/>
          </w:tcPr>
          <w:p w:rsidR="00994AB1" w:rsidRDefault="00CA0EAA">
            <w:pPr>
              <w:jc w:val="center"/>
              <w:rPr>
                <w:rFonts w:ascii="宋体" w:hAnsi="宋体"/>
                <w:kern w:val="0"/>
                <w:szCs w:val="21"/>
              </w:rPr>
            </w:pPr>
            <w:r>
              <w:rPr>
                <w:rFonts w:ascii="宋体" w:hAnsi="宋体"/>
                <w:kern w:val="0"/>
                <w:szCs w:val="21"/>
              </w:rPr>
              <w:t>2</w:t>
            </w:r>
          </w:p>
        </w:tc>
        <w:tc>
          <w:tcPr>
            <w:tcW w:w="991" w:type="dxa"/>
            <w:vAlign w:val="center"/>
          </w:tcPr>
          <w:p w:rsidR="00994AB1" w:rsidRDefault="00CA0EAA">
            <w:pPr>
              <w:jc w:val="center"/>
              <w:rPr>
                <w:rFonts w:ascii="宋体" w:hAnsi="宋体"/>
                <w:kern w:val="0"/>
                <w:szCs w:val="21"/>
              </w:rPr>
            </w:pPr>
            <w:r>
              <w:rPr>
                <w:rFonts w:ascii="宋体" w:hAnsi="宋体"/>
                <w:kern w:val="0"/>
                <w:szCs w:val="21"/>
              </w:rPr>
              <w:t>1133</w:t>
            </w:r>
            <w:r>
              <w:rPr>
                <w:rFonts w:ascii="宋体" w:hAnsi="宋体" w:hint="eastAsia"/>
                <w:kern w:val="0"/>
                <w:szCs w:val="21"/>
              </w:rPr>
              <w:t>.</w:t>
            </w:r>
            <w:r>
              <w:rPr>
                <w:rFonts w:ascii="宋体" w:hAnsi="宋体"/>
                <w:kern w:val="0"/>
                <w:szCs w:val="21"/>
              </w:rPr>
              <w:t>3</w:t>
            </w:r>
          </w:p>
        </w:tc>
        <w:tc>
          <w:tcPr>
            <w:tcW w:w="711" w:type="dxa"/>
            <w:vAlign w:val="center"/>
          </w:tcPr>
          <w:p w:rsidR="00994AB1" w:rsidRDefault="00CA0EAA">
            <w:pPr>
              <w:jc w:val="center"/>
              <w:rPr>
                <w:rFonts w:ascii="宋体" w:hAnsi="宋体"/>
                <w:kern w:val="0"/>
                <w:szCs w:val="21"/>
              </w:rPr>
            </w:pPr>
            <w:r>
              <w:rPr>
                <w:rFonts w:ascii="宋体" w:hAnsi="宋体"/>
                <w:kern w:val="0"/>
                <w:szCs w:val="21"/>
              </w:rPr>
              <w:t>1138</w:t>
            </w:r>
          </w:p>
        </w:tc>
        <w:tc>
          <w:tcPr>
            <w:tcW w:w="709" w:type="dxa"/>
            <w:vAlign w:val="center"/>
          </w:tcPr>
          <w:p w:rsidR="00994AB1" w:rsidRDefault="00CA0EAA">
            <w:pPr>
              <w:jc w:val="center"/>
              <w:rPr>
                <w:rFonts w:ascii="宋体" w:hAnsi="宋体"/>
                <w:kern w:val="0"/>
                <w:szCs w:val="21"/>
              </w:rPr>
            </w:pPr>
            <w:r>
              <w:rPr>
                <w:rFonts w:ascii="宋体" w:hAnsi="宋体"/>
                <w:kern w:val="0"/>
                <w:szCs w:val="21"/>
              </w:rPr>
              <w:t>114</w:t>
            </w:r>
            <w:r>
              <w:rPr>
                <w:rFonts w:ascii="宋体" w:hAnsi="宋体" w:hint="eastAsia"/>
                <w:kern w:val="0"/>
                <w:szCs w:val="21"/>
              </w:rPr>
              <w:t>0</w:t>
            </w:r>
          </w:p>
        </w:tc>
        <w:tc>
          <w:tcPr>
            <w:tcW w:w="708" w:type="dxa"/>
            <w:vAlign w:val="center"/>
          </w:tcPr>
          <w:p w:rsidR="00994AB1" w:rsidRDefault="00CA0EAA">
            <w:pPr>
              <w:jc w:val="center"/>
              <w:rPr>
                <w:rFonts w:ascii="宋体" w:hAnsi="宋体"/>
                <w:kern w:val="0"/>
                <w:szCs w:val="21"/>
              </w:rPr>
            </w:pPr>
            <w:r>
              <w:rPr>
                <w:rFonts w:ascii="宋体" w:hAnsi="宋体"/>
                <w:kern w:val="0"/>
                <w:szCs w:val="21"/>
              </w:rPr>
              <w:t>1138</w:t>
            </w:r>
          </w:p>
        </w:tc>
        <w:tc>
          <w:tcPr>
            <w:tcW w:w="709" w:type="dxa"/>
            <w:vAlign w:val="center"/>
          </w:tcPr>
          <w:p w:rsidR="00994AB1" w:rsidRDefault="00CA0EAA">
            <w:pPr>
              <w:jc w:val="center"/>
              <w:rPr>
                <w:rFonts w:ascii="宋体" w:hAnsi="宋体"/>
                <w:kern w:val="0"/>
                <w:szCs w:val="21"/>
              </w:rPr>
            </w:pPr>
            <w:r>
              <w:rPr>
                <w:rFonts w:ascii="宋体" w:hAnsi="宋体"/>
                <w:kern w:val="0"/>
                <w:szCs w:val="21"/>
              </w:rPr>
              <w:t>114</w:t>
            </w:r>
            <w:r>
              <w:rPr>
                <w:rFonts w:ascii="宋体" w:hAnsi="宋体" w:hint="eastAsia"/>
                <w:kern w:val="0"/>
                <w:szCs w:val="21"/>
              </w:rPr>
              <w:t>0</w:t>
            </w:r>
          </w:p>
        </w:tc>
        <w:tc>
          <w:tcPr>
            <w:tcW w:w="706" w:type="dxa"/>
            <w:vAlign w:val="center"/>
          </w:tcPr>
          <w:p w:rsidR="00994AB1" w:rsidRDefault="00CA0EAA">
            <w:pPr>
              <w:jc w:val="center"/>
              <w:rPr>
                <w:rFonts w:ascii="宋体" w:hAnsi="宋体"/>
                <w:kern w:val="0"/>
                <w:szCs w:val="21"/>
              </w:rPr>
            </w:pPr>
            <w:r>
              <w:rPr>
                <w:rFonts w:ascii="宋体" w:hAnsi="宋体"/>
                <w:kern w:val="0"/>
                <w:szCs w:val="21"/>
              </w:rPr>
              <w:t>1139</w:t>
            </w:r>
          </w:p>
        </w:tc>
        <w:tc>
          <w:tcPr>
            <w:tcW w:w="850" w:type="dxa"/>
            <w:tcBorders>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1142</w:t>
            </w:r>
          </w:p>
        </w:tc>
        <w:tc>
          <w:tcPr>
            <w:tcW w:w="851"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1138.3</w:t>
            </w:r>
          </w:p>
        </w:tc>
        <w:tc>
          <w:tcPr>
            <w:tcW w:w="853"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1140.7</w:t>
            </w:r>
          </w:p>
        </w:tc>
        <w:tc>
          <w:tcPr>
            <w:tcW w:w="1418" w:type="dxa"/>
            <w:tcBorders>
              <w:left w:val="single" w:sz="4" w:space="0" w:color="auto"/>
            </w:tcBorders>
            <w:vAlign w:val="center"/>
          </w:tcPr>
          <w:p w:rsidR="00994AB1" w:rsidRDefault="00CA0EAA">
            <w:pPr>
              <w:jc w:val="center"/>
              <w:rPr>
                <w:rFonts w:ascii="宋体" w:hAnsi="宋体" w:cs="宋体"/>
                <w:szCs w:val="21"/>
              </w:rPr>
            </w:pPr>
            <w:r>
              <w:rPr>
                <w:rFonts w:ascii="宋体" w:hAnsi="宋体" w:hint="eastAsia"/>
                <w:szCs w:val="21"/>
              </w:rPr>
              <w:t>0.65</w:t>
            </w:r>
          </w:p>
        </w:tc>
      </w:tr>
      <w:tr w:rsidR="00994AB1">
        <w:trPr>
          <w:trHeight w:val="549"/>
        </w:trPr>
        <w:tc>
          <w:tcPr>
            <w:tcW w:w="958" w:type="dxa"/>
            <w:vAlign w:val="center"/>
          </w:tcPr>
          <w:p w:rsidR="00994AB1" w:rsidRDefault="00CA0EAA">
            <w:pPr>
              <w:jc w:val="center"/>
              <w:rPr>
                <w:rFonts w:ascii="宋体" w:hAnsi="宋体"/>
                <w:kern w:val="0"/>
                <w:szCs w:val="21"/>
              </w:rPr>
            </w:pPr>
            <w:r>
              <w:rPr>
                <w:rFonts w:ascii="宋体" w:hAnsi="宋体"/>
                <w:kern w:val="0"/>
                <w:szCs w:val="21"/>
              </w:rPr>
              <w:t>3</w:t>
            </w:r>
          </w:p>
        </w:tc>
        <w:tc>
          <w:tcPr>
            <w:tcW w:w="991" w:type="dxa"/>
            <w:vAlign w:val="center"/>
          </w:tcPr>
          <w:p w:rsidR="00994AB1" w:rsidRDefault="00CA0EAA">
            <w:pPr>
              <w:jc w:val="center"/>
              <w:rPr>
                <w:rFonts w:ascii="宋体" w:hAnsi="宋体"/>
                <w:kern w:val="0"/>
                <w:szCs w:val="21"/>
              </w:rPr>
            </w:pPr>
            <w:r>
              <w:rPr>
                <w:rFonts w:ascii="宋体" w:hAnsi="宋体"/>
                <w:kern w:val="0"/>
                <w:szCs w:val="21"/>
              </w:rPr>
              <w:t>1700</w:t>
            </w:r>
            <w:r>
              <w:rPr>
                <w:rFonts w:ascii="宋体" w:hAnsi="宋体" w:hint="eastAsia"/>
                <w:kern w:val="0"/>
                <w:szCs w:val="21"/>
              </w:rPr>
              <w:t>.</w:t>
            </w:r>
            <w:r>
              <w:rPr>
                <w:rFonts w:ascii="宋体" w:hAnsi="宋体"/>
                <w:kern w:val="0"/>
                <w:szCs w:val="21"/>
              </w:rPr>
              <w:t>0</w:t>
            </w:r>
          </w:p>
        </w:tc>
        <w:tc>
          <w:tcPr>
            <w:tcW w:w="711" w:type="dxa"/>
            <w:vAlign w:val="center"/>
          </w:tcPr>
          <w:p w:rsidR="00994AB1" w:rsidRDefault="00CA0EAA">
            <w:pPr>
              <w:jc w:val="center"/>
              <w:rPr>
                <w:rFonts w:ascii="宋体" w:hAnsi="宋体"/>
                <w:kern w:val="0"/>
                <w:szCs w:val="21"/>
              </w:rPr>
            </w:pPr>
            <w:r>
              <w:rPr>
                <w:rFonts w:ascii="宋体" w:hAnsi="宋体"/>
                <w:kern w:val="0"/>
                <w:szCs w:val="21"/>
              </w:rPr>
              <w:t>1700</w:t>
            </w:r>
          </w:p>
        </w:tc>
        <w:tc>
          <w:tcPr>
            <w:tcW w:w="709" w:type="dxa"/>
            <w:vAlign w:val="center"/>
          </w:tcPr>
          <w:p w:rsidR="00994AB1" w:rsidRDefault="00CA0EAA">
            <w:pPr>
              <w:jc w:val="center"/>
              <w:rPr>
                <w:rFonts w:ascii="宋体" w:hAnsi="宋体"/>
                <w:kern w:val="0"/>
                <w:szCs w:val="21"/>
              </w:rPr>
            </w:pPr>
            <w:r>
              <w:rPr>
                <w:rFonts w:ascii="宋体" w:hAnsi="宋体"/>
                <w:kern w:val="0"/>
                <w:szCs w:val="21"/>
              </w:rPr>
              <w:t>1705</w:t>
            </w:r>
          </w:p>
        </w:tc>
        <w:tc>
          <w:tcPr>
            <w:tcW w:w="708" w:type="dxa"/>
            <w:vAlign w:val="center"/>
          </w:tcPr>
          <w:p w:rsidR="00994AB1" w:rsidRDefault="00CA0EAA">
            <w:pPr>
              <w:jc w:val="center"/>
              <w:rPr>
                <w:rFonts w:ascii="宋体" w:hAnsi="宋体"/>
                <w:kern w:val="0"/>
                <w:szCs w:val="21"/>
              </w:rPr>
            </w:pPr>
            <w:r>
              <w:rPr>
                <w:rFonts w:ascii="宋体" w:hAnsi="宋体"/>
                <w:kern w:val="0"/>
                <w:szCs w:val="21"/>
              </w:rPr>
              <w:t>1700</w:t>
            </w:r>
          </w:p>
        </w:tc>
        <w:tc>
          <w:tcPr>
            <w:tcW w:w="709" w:type="dxa"/>
            <w:vAlign w:val="center"/>
          </w:tcPr>
          <w:p w:rsidR="00994AB1" w:rsidRDefault="00CA0EAA">
            <w:pPr>
              <w:jc w:val="center"/>
              <w:rPr>
                <w:rFonts w:ascii="宋体" w:hAnsi="宋体"/>
                <w:kern w:val="0"/>
                <w:szCs w:val="21"/>
              </w:rPr>
            </w:pPr>
            <w:r>
              <w:rPr>
                <w:rFonts w:ascii="宋体" w:hAnsi="宋体"/>
                <w:kern w:val="0"/>
                <w:szCs w:val="21"/>
              </w:rPr>
              <w:t>1704</w:t>
            </w:r>
          </w:p>
        </w:tc>
        <w:tc>
          <w:tcPr>
            <w:tcW w:w="706" w:type="dxa"/>
            <w:vAlign w:val="center"/>
          </w:tcPr>
          <w:p w:rsidR="00994AB1" w:rsidRDefault="00CA0EAA">
            <w:pPr>
              <w:jc w:val="center"/>
              <w:rPr>
                <w:rFonts w:ascii="宋体" w:hAnsi="宋体"/>
                <w:kern w:val="0"/>
                <w:szCs w:val="21"/>
              </w:rPr>
            </w:pPr>
            <w:r>
              <w:rPr>
                <w:rFonts w:ascii="宋体" w:hAnsi="宋体"/>
                <w:kern w:val="0"/>
                <w:szCs w:val="21"/>
              </w:rPr>
              <w:t>1701</w:t>
            </w:r>
          </w:p>
        </w:tc>
        <w:tc>
          <w:tcPr>
            <w:tcW w:w="850" w:type="dxa"/>
            <w:tcBorders>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1705</w:t>
            </w:r>
          </w:p>
        </w:tc>
        <w:tc>
          <w:tcPr>
            <w:tcW w:w="851"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1700.3</w:t>
            </w:r>
          </w:p>
        </w:tc>
        <w:tc>
          <w:tcPr>
            <w:tcW w:w="853"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1704.7</w:t>
            </w:r>
          </w:p>
        </w:tc>
        <w:tc>
          <w:tcPr>
            <w:tcW w:w="1418" w:type="dxa"/>
            <w:tcBorders>
              <w:left w:val="single" w:sz="4" w:space="0" w:color="auto"/>
            </w:tcBorders>
            <w:vAlign w:val="center"/>
          </w:tcPr>
          <w:p w:rsidR="00994AB1" w:rsidRDefault="00CA0EAA">
            <w:pPr>
              <w:jc w:val="center"/>
              <w:rPr>
                <w:rFonts w:ascii="宋体" w:hAnsi="宋体" w:cs="宋体"/>
                <w:szCs w:val="21"/>
              </w:rPr>
            </w:pPr>
            <w:r>
              <w:rPr>
                <w:rFonts w:ascii="宋体" w:hAnsi="宋体" w:hint="eastAsia"/>
                <w:szCs w:val="21"/>
              </w:rPr>
              <w:t>0.28</w:t>
            </w:r>
          </w:p>
        </w:tc>
      </w:tr>
      <w:tr w:rsidR="00994AB1">
        <w:trPr>
          <w:trHeight w:val="557"/>
        </w:trPr>
        <w:tc>
          <w:tcPr>
            <w:tcW w:w="958" w:type="dxa"/>
            <w:vAlign w:val="center"/>
          </w:tcPr>
          <w:p w:rsidR="00994AB1" w:rsidRDefault="00CA0EAA">
            <w:pPr>
              <w:jc w:val="center"/>
              <w:rPr>
                <w:rFonts w:ascii="宋体" w:hAnsi="宋体"/>
                <w:kern w:val="0"/>
                <w:szCs w:val="21"/>
              </w:rPr>
            </w:pPr>
            <w:r>
              <w:rPr>
                <w:rFonts w:ascii="宋体" w:hAnsi="宋体"/>
                <w:kern w:val="0"/>
                <w:szCs w:val="21"/>
              </w:rPr>
              <w:t>4</w:t>
            </w:r>
          </w:p>
        </w:tc>
        <w:tc>
          <w:tcPr>
            <w:tcW w:w="991" w:type="dxa"/>
            <w:vAlign w:val="center"/>
          </w:tcPr>
          <w:p w:rsidR="00994AB1" w:rsidRDefault="00CA0EAA">
            <w:pPr>
              <w:jc w:val="center"/>
              <w:rPr>
                <w:rFonts w:ascii="宋体" w:hAnsi="宋体"/>
                <w:kern w:val="0"/>
                <w:szCs w:val="21"/>
              </w:rPr>
            </w:pPr>
            <w:r>
              <w:rPr>
                <w:rFonts w:ascii="宋体" w:hAnsi="宋体"/>
                <w:kern w:val="0"/>
                <w:szCs w:val="21"/>
              </w:rPr>
              <w:t>2266</w:t>
            </w:r>
            <w:r>
              <w:rPr>
                <w:rFonts w:ascii="宋体" w:hAnsi="宋体" w:hint="eastAsia"/>
                <w:kern w:val="0"/>
                <w:szCs w:val="21"/>
              </w:rPr>
              <w:t>.</w:t>
            </w:r>
            <w:r>
              <w:rPr>
                <w:rFonts w:ascii="宋体" w:hAnsi="宋体"/>
                <w:kern w:val="0"/>
                <w:szCs w:val="21"/>
              </w:rPr>
              <w:t>7</w:t>
            </w:r>
          </w:p>
        </w:tc>
        <w:tc>
          <w:tcPr>
            <w:tcW w:w="711" w:type="dxa"/>
            <w:vAlign w:val="center"/>
          </w:tcPr>
          <w:p w:rsidR="00994AB1" w:rsidRDefault="00CA0EAA">
            <w:pPr>
              <w:jc w:val="center"/>
              <w:rPr>
                <w:rFonts w:ascii="宋体" w:hAnsi="宋体"/>
                <w:kern w:val="0"/>
                <w:szCs w:val="21"/>
              </w:rPr>
            </w:pPr>
            <w:r>
              <w:rPr>
                <w:rFonts w:ascii="宋体" w:hAnsi="宋体"/>
                <w:kern w:val="0"/>
                <w:szCs w:val="21"/>
              </w:rPr>
              <w:t>2270</w:t>
            </w:r>
          </w:p>
        </w:tc>
        <w:tc>
          <w:tcPr>
            <w:tcW w:w="709" w:type="dxa"/>
            <w:vAlign w:val="center"/>
          </w:tcPr>
          <w:p w:rsidR="00994AB1" w:rsidRDefault="00CA0EAA">
            <w:pPr>
              <w:jc w:val="center"/>
              <w:rPr>
                <w:rFonts w:ascii="宋体" w:hAnsi="宋体"/>
                <w:kern w:val="0"/>
                <w:szCs w:val="21"/>
              </w:rPr>
            </w:pPr>
            <w:r>
              <w:rPr>
                <w:rFonts w:ascii="宋体" w:hAnsi="宋体"/>
                <w:kern w:val="0"/>
                <w:szCs w:val="21"/>
              </w:rPr>
              <w:t>2274</w:t>
            </w:r>
          </w:p>
        </w:tc>
        <w:tc>
          <w:tcPr>
            <w:tcW w:w="708" w:type="dxa"/>
            <w:vAlign w:val="center"/>
          </w:tcPr>
          <w:p w:rsidR="00994AB1" w:rsidRDefault="00CA0EAA">
            <w:pPr>
              <w:jc w:val="center"/>
              <w:rPr>
                <w:rFonts w:ascii="宋体" w:hAnsi="宋体"/>
                <w:kern w:val="0"/>
                <w:szCs w:val="21"/>
              </w:rPr>
            </w:pPr>
            <w:r>
              <w:rPr>
                <w:rFonts w:ascii="宋体" w:hAnsi="宋体"/>
                <w:kern w:val="0"/>
                <w:szCs w:val="21"/>
              </w:rPr>
              <w:t>2279</w:t>
            </w:r>
          </w:p>
        </w:tc>
        <w:tc>
          <w:tcPr>
            <w:tcW w:w="709" w:type="dxa"/>
            <w:vAlign w:val="center"/>
          </w:tcPr>
          <w:p w:rsidR="00994AB1" w:rsidRDefault="00CA0EAA">
            <w:pPr>
              <w:jc w:val="center"/>
              <w:rPr>
                <w:rFonts w:ascii="宋体" w:hAnsi="宋体"/>
                <w:kern w:val="0"/>
                <w:szCs w:val="21"/>
              </w:rPr>
            </w:pPr>
            <w:r>
              <w:rPr>
                <w:rFonts w:ascii="宋体" w:hAnsi="宋体"/>
                <w:kern w:val="0"/>
                <w:szCs w:val="21"/>
              </w:rPr>
              <w:t>2275</w:t>
            </w:r>
          </w:p>
        </w:tc>
        <w:tc>
          <w:tcPr>
            <w:tcW w:w="706" w:type="dxa"/>
            <w:vAlign w:val="center"/>
          </w:tcPr>
          <w:p w:rsidR="00994AB1" w:rsidRDefault="00CA0EAA">
            <w:pPr>
              <w:jc w:val="center"/>
              <w:rPr>
                <w:rFonts w:ascii="宋体" w:hAnsi="宋体"/>
                <w:kern w:val="0"/>
                <w:szCs w:val="21"/>
              </w:rPr>
            </w:pPr>
            <w:r>
              <w:rPr>
                <w:rFonts w:ascii="宋体" w:hAnsi="宋体"/>
                <w:kern w:val="0"/>
                <w:szCs w:val="21"/>
              </w:rPr>
              <w:t>2271</w:t>
            </w:r>
          </w:p>
        </w:tc>
        <w:tc>
          <w:tcPr>
            <w:tcW w:w="850" w:type="dxa"/>
            <w:tcBorders>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2274</w:t>
            </w:r>
          </w:p>
        </w:tc>
        <w:tc>
          <w:tcPr>
            <w:tcW w:w="851"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2273.3</w:t>
            </w:r>
          </w:p>
        </w:tc>
        <w:tc>
          <w:tcPr>
            <w:tcW w:w="853"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2274.3</w:t>
            </w:r>
          </w:p>
        </w:tc>
        <w:tc>
          <w:tcPr>
            <w:tcW w:w="1418" w:type="dxa"/>
            <w:tcBorders>
              <w:left w:val="single" w:sz="4" w:space="0" w:color="auto"/>
            </w:tcBorders>
            <w:vAlign w:val="center"/>
          </w:tcPr>
          <w:p w:rsidR="00994AB1" w:rsidRDefault="00CA0EAA">
            <w:pPr>
              <w:jc w:val="center"/>
              <w:rPr>
                <w:rFonts w:ascii="宋体" w:hAnsi="宋体" w:cs="宋体"/>
                <w:szCs w:val="21"/>
              </w:rPr>
            </w:pPr>
            <w:r>
              <w:rPr>
                <w:rFonts w:ascii="宋体" w:hAnsi="宋体" w:hint="eastAsia"/>
                <w:szCs w:val="21"/>
              </w:rPr>
              <w:t>0.34</w:t>
            </w:r>
          </w:p>
        </w:tc>
      </w:tr>
      <w:tr w:rsidR="00994AB1">
        <w:trPr>
          <w:trHeight w:val="551"/>
        </w:trPr>
        <w:tc>
          <w:tcPr>
            <w:tcW w:w="958" w:type="dxa"/>
            <w:vAlign w:val="center"/>
          </w:tcPr>
          <w:p w:rsidR="00994AB1" w:rsidRDefault="00CA0EAA">
            <w:pPr>
              <w:jc w:val="center"/>
              <w:rPr>
                <w:rFonts w:ascii="宋体" w:hAnsi="宋体"/>
                <w:kern w:val="0"/>
                <w:szCs w:val="21"/>
              </w:rPr>
            </w:pPr>
            <w:r>
              <w:rPr>
                <w:rFonts w:ascii="宋体" w:hAnsi="宋体"/>
                <w:kern w:val="0"/>
                <w:szCs w:val="21"/>
              </w:rPr>
              <w:t>5</w:t>
            </w:r>
          </w:p>
        </w:tc>
        <w:tc>
          <w:tcPr>
            <w:tcW w:w="991" w:type="dxa"/>
            <w:vAlign w:val="center"/>
          </w:tcPr>
          <w:p w:rsidR="00994AB1" w:rsidRDefault="00CA0EAA">
            <w:pPr>
              <w:jc w:val="center"/>
              <w:rPr>
                <w:rFonts w:ascii="宋体" w:hAnsi="宋体"/>
                <w:kern w:val="0"/>
                <w:szCs w:val="21"/>
              </w:rPr>
            </w:pPr>
            <w:r>
              <w:rPr>
                <w:rFonts w:ascii="宋体" w:hAnsi="宋体"/>
                <w:kern w:val="0"/>
                <w:szCs w:val="21"/>
              </w:rPr>
              <w:t>2833</w:t>
            </w:r>
            <w:r>
              <w:rPr>
                <w:rFonts w:ascii="宋体" w:hAnsi="宋体" w:hint="eastAsia"/>
                <w:kern w:val="0"/>
                <w:szCs w:val="21"/>
              </w:rPr>
              <w:t>.3</w:t>
            </w:r>
          </w:p>
        </w:tc>
        <w:tc>
          <w:tcPr>
            <w:tcW w:w="711" w:type="dxa"/>
            <w:vAlign w:val="center"/>
          </w:tcPr>
          <w:p w:rsidR="00994AB1" w:rsidRDefault="00CA0EAA">
            <w:pPr>
              <w:jc w:val="center"/>
              <w:rPr>
                <w:rFonts w:ascii="宋体" w:hAnsi="宋体"/>
                <w:kern w:val="0"/>
                <w:szCs w:val="21"/>
              </w:rPr>
            </w:pPr>
            <w:r>
              <w:rPr>
                <w:rFonts w:ascii="宋体" w:hAnsi="宋体"/>
                <w:kern w:val="0"/>
                <w:szCs w:val="21"/>
              </w:rPr>
              <w:t>2840</w:t>
            </w:r>
          </w:p>
        </w:tc>
        <w:tc>
          <w:tcPr>
            <w:tcW w:w="709" w:type="dxa"/>
            <w:vAlign w:val="center"/>
          </w:tcPr>
          <w:p w:rsidR="00994AB1" w:rsidRDefault="00CA0EAA">
            <w:pPr>
              <w:jc w:val="center"/>
              <w:rPr>
                <w:rFonts w:ascii="宋体" w:hAnsi="宋体"/>
                <w:kern w:val="0"/>
                <w:szCs w:val="21"/>
              </w:rPr>
            </w:pPr>
            <w:r>
              <w:rPr>
                <w:rFonts w:ascii="宋体" w:hAnsi="宋体"/>
                <w:kern w:val="0"/>
                <w:szCs w:val="21"/>
              </w:rPr>
              <w:t>2842</w:t>
            </w:r>
          </w:p>
        </w:tc>
        <w:tc>
          <w:tcPr>
            <w:tcW w:w="708" w:type="dxa"/>
            <w:vAlign w:val="center"/>
          </w:tcPr>
          <w:p w:rsidR="00994AB1" w:rsidRDefault="00CA0EAA">
            <w:pPr>
              <w:jc w:val="center"/>
              <w:rPr>
                <w:rFonts w:ascii="宋体" w:hAnsi="宋体"/>
                <w:kern w:val="0"/>
                <w:szCs w:val="21"/>
              </w:rPr>
            </w:pPr>
            <w:r>
              <w:rPr>
                <w:rFonts w:ascii="宋体" w:hAnsi="宋体"/>
                <w:kern w:val="0"/>
                <w:szCs w:val="21"/>
              </w:rPr>
              <w:t>2839</w:t>
            </w:r>
          </w:p>
        </w:tc>
        <w:tc>
          <w:tcPr>
            <w:tcW w:w="709" w:type="dxa"/>
            <w:vAlign w:val="center"/>
          </w:tcPr>
          <w:p w:rsidR="00994AB1" w:rsidRDefault="00CA0EAA">
            <w:pPr>
              <w:jc w:val="center"/>
              <w:rPr>
                <w:rFonts w:ascii="宋体" w:hAnsi="宋体"/>
                <w:kern w:val="0"/>
                <w:szCs w:val="21"/>
              </w:rPr>
            </w:pPr>
            <w:r>
              <w:rPr>
                <w:rFonts w:ascii="宋体" w:hAnsi="宋体"/>
                <w:kern w:val="0"/>
                <w:szCs w:val="21"/>
              </w:rPr>
              <w:t>2843</w:t>
            </w:r>
          </w:p>
        </w:tc>
        <w:tc>
          <w:tcPr>
            <w:tcW w:w="706" w:type="dxa"/>
            <w:vAlign w:val="center"/>
          </w:tcPr>
          <w:p w:rsidR="00994AB1" w:rsidRDefault="00CA0EAA">
            <w:pPr>
              <w:jc w:val="center"/>
              <w:rPr>
                <w:rFonts w:ascii="宋体" w:hAnsi="宋体"/>
                <w:kern w:val="0"/>
                <w:szCs w:val="21"/>
              </w:rPr>
            </w:pPr>
            <w:r>
              <w:rPr>
                <w:rFonts w:ascii="宋体" w:hAnsi="宋体"/>
                <w:kern w:val="0"/>
                <w:szCs w:val="21"/>
              </w:rPr>
              <w:t>2840</w:t>
            </w:r>
          </w:p>
        </w:tc>
        <w:tc>
          <w:tcPr>
            <w:tcW w:w="850" w:type="dxa"/>
            <w:tcBorders>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2843</w:t>
            </w:r>
          </w:p>
        </w:tc>
        <w:tc>
          <w:tcPr>
            <w:tcW w:w="851"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2839.7</w:t>
            </w:r>
          </w:p>
        </w:tc>
        <w:tc>
          <w:tcPr>
            <w:tcW w:w="853"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2842.7</w:t>
            </w:r>
          </w:p>
        </w:tc>
        <w:tc>
          <w:tcPr>
            <w:tcW w:w="1418" w:type="dxa"/>
            <w:tcBorders>
              <w:left w:val="single" w:sz="4" w:space="0" w:color="auto"/>
            </w:tcBorders>
            <w:vAlign w:val="center"/>
          </w:tcPr>
          <w:p w:rsidR="00994AB1" w:rsidRDefault="00CA0EAA">
            <w:pPr>
              <w:jc w:val="center"/>
              <w:rPr>
                <w:rFonts w:ascii="宋体" w:hAnsi="宋体" w:cs="宋体"/>
                <w:szCs w:val="21"/>
              </w:rPr>
            </w:pPr>
            <w:r>
              <w:rPr>
                <w:rFonts w:ascii="宋体" w:hAnsi="宋体" w:hint="eastAsia"/>
                <w:szCs w:val="21"/>
              </w:rPr>
              <w:t>0.33</w:t>
            </w:r>
          </w:p>
        </w:tc>
      </w:tr>
      <w:tr w:rsidR="00994AB1">
        <w:trPr>
          <w:trHeight w:val="451"/>
        </w:trPr>
        <w:tc>
          <w:tcPr>
            <w:tcW w:w="958" w:type="dxa"/>
            <w:vAlign w:val="center"/>
          </w:tcPr>
          <w:p w:rsidR="00994AB1" w:rsidRDefault="00CA0EAA">
            <w:pPr>
              <w:jc w:val="center"/>
              <w:rPr>
                <w:rFonts w:ascii="宋体" w:hAnsi="宋体"/>
                <w:kern w:val="0"/>
                <w:szCs w:val="21"/>
              </w:rPr>
            </w:pPr>
            <w:r>
              <w:rPr>
                <w:rFonts w:ascii="宋体" w:hAnsi="宋体"/>
                <w:kern w:val="0"/>
                <w:szCs w:val="21"/>
              </w:rPr>
              <w:t>6</w:t>
            </w:r>
          </w:p>
        </w:tc>
        <w:tc>
          <w:tcPr>
            <w:tcW w:w="991" w:type="dxa"/>
            <w:vAlign w:val="center"/>
          </w:tcPr>
          <w:p w:rsidR="00994AB1" w:rsidRDefault="00CA0EAA">
            <w:pPr>
              <w:jc w:val="center"/>
              <w:rPr>
                <w:rFonts w:ascii="宋体" w:hAnsi="宋体"/>
                <w:kern w:val="0"/>
                <w:szCs w:val="21"/>
              </w:rPr>
            </w:pPr>
            <w:r>
              <w:rPr>
                <w:rFonts w:ascii="宋体" w:hAnsi="宋体"/>
                <w:kern w:val="0"/>
                <w:szCs w:val="21"/>
              </w:rPr>
              <w:t>340</w:t>
            </w:r>
            <w:r>
              <w:rPr>
                <w:rFonts w:ascii="宋体" w:hAnsi="宋体" w:hint="eastAsia"/>
                <w:kern w:val="0"/>
                <w:szCs w:val="21"/>
              </w:rPr>
              <w:t>0.0</w:t>
            </w:r>
          </w:p>
        </w:tc>
        <w:tc>
          <w:tcPr>
            <w:tcW w:w="711" w:type="dxa"/>
            <w:vAlign w:val="center"/>
          </w:tcPr>
          <w:p w:rsidR="00994AB1" w:rsidRDefault="00CA0EAA">
            <w:pPr>
              <w:jc w:val="center"/>
              <w:rPr>
                <w:rFonts w:ascii="宋体" w:hAnsi="宋体"/>
                <w:kern w:val="0"/>
                <w:szCs w:val="21"/>
              </w:rPr>
            </w:pPr>
            <w:r>
              <w:rPr>
                <w:rFonts w:ascii="宋体" w:hAnsi="宋体"/>
                <w:kern w:val="0"/>
                <w:szCs w:val="21"/>
              </w:rPr>
              <w:t>3401</w:t>
            </w:r>
          </w:p>
        </w:tc>
        <w:tc>
          <w:tcPr>
            <w:tcW w:w="709" w:type="dxa"/>
            <w:vAlign w:val="center"/>
          </w:tcPr>
          <w:p w:rsidR="00994AB1" w:rsidRDefault="00994AB1">
            <w:pPr>
              <w:ind w:firstLineChars="200" w:firstLine="420"/>
              <w:jc w:val="center"/>
              <w:rPr>
                <w:rFonts w:ascii="宋体" w:hAnsi="宋体"/>
                <w:kern w:val="0"/>
                <w:szCs w:val="21"/>
              </w:rPr>
            </w:pPr>
          </w:p>
        </w:tc>
        <w:tc>
          <w:tcPr>
            <w:tcW w:w="708" w:type="dxa"/>
            <w:vAlign w:val="center"/>
          </w:tcPr>
          <w:p w:rsidR="00994AB1" w:rsidRDefault="00CA0EAA">
            <w:pPr>
              <w:jc w:val="center"/>
              <w:rPr>
                <w:rFonts w:ascii="宋体" w:hAnsi="宋体"/>
                <w:kern w:val="0"/>
                <w:szCs w:val="21"/>
              </w:rPr>
            </w:pPr>
            <w:r>
              <w:rPr>
                <w:rFonts w:ascii="宋体" w:hAnsi="宋体"/>
                <w:kern w:val="0"/>
                <w:szCs w:val="21"/>
              </w:rPr>
              <w:t>3401</w:t>
            </w:r>
          </w:p>
        </w:tc>
        <w:tc>
          <w:tcPr>
            <w:tcW w:w="709" w:type="dxa"/>
            <w:vAlign w:val="center"/>
          </w:tcPr>
          <w:p w:rsidR="00994AB1" w:rsidRDefault="00994AB1">
            <w:pPr>
              <w:jc w:val="center"/>
              <w:rPr>
                <w:rFonts w:ascii="宋体" w:hAnsi="宋体"/>
                <w:kern w:val="0"/>
                <w:szCs w:val="21"/>
              </w:rPr>
            </w:pPr>
          </w:p>
        </w:tc>
        <w:tc>
          <w:tcPr>
            <w:tcW w:w="706" w:type="dxa"/>
            <w:vAlign w:val="center"/>
          </w:tcPr>
          <w:p w:rsidR="00994AB1" w:rsidRDefault="00CA0EAA">
            <w:pPr>
              <w:jc w:val="center"/>
              <w:rPr>
                <w:rFonts w:ascii="宋体" w:hAnsi="宋体"/>
                <w:kern w:val="0"/>
                <w:szCs w:val="21"/>
              </w:rPr>
            </w:pPr>
            <w:r>
              <w:rPr>
                <w:rFonts w:ascii="宋体" w:hAnsi="宋体"/>
                <w:kern w:val="0"/>
                <w:szCs w:val="21"/>
              </w:rPr>
              <w:t>3401</w:t>
            </w:r>
          </w:p>
        </w:tc>
        <w:tc>
          <w:tcPr>
            <w:tcW w:w="850" w:type="dxa"/>
            <w:tcBorders>
              <w:right w:val="single" w:sz="4" w:space="0" w:color="auto"/>
            </w:tcBorders>
            <w:vAlign w:val="center"/>
          </w:tcPr>
          <w:p w:rsidR="00994AB1" w:rsidRDefault="00994AB1">
            <w:pPr>
              <w:jc w:val="center"/>
              <w:rPr>
                <w:rFonts w:ascii="宋体" w:hAnsi="宋体"/>
                <w:kern w:val="0"/>
                <w:szCs w:val="21"/>
              </w:rPr>
            </w:pPr>
          </w:p>
        </w:tc>
        <w:tc>
          <w:tcPr>
            <w:tcW w:w="851"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3401.0</w:t>
            </w:r>
          </w:p>
        </w:tc>
        <w:tc>
          <w:tcPr>
            <w:tcW w:w="853" w:type="dxa"/>
            <w:tcBorders>
              <w:left w:val="single" w:sz="4" w:space="0" w:color="auto"/>
              <w:right w:val="single" w:sz="4" w:space="0" w:color="auto"/>
            </w:tcBorders>
            <w:vAlign w:val="center"/>
          </w:tcPr>
          <w:p w:rsidR="00994AB1" w:rsidRDefault="00CA0EAA">
            <w:pPr>
              <w:jc w:val="center"/>
              <w:rPr>
                <w:rFonts w:ascii="宋体" w:hAnsi="宋体"/>
                <w:kern w:val="0"/>
                <w:szCs w:val="21"/>
              </w:rPr>
            </w:pPr>
            <w:r>
              <w:rPr>
                <w:rFonts w:ascii="宋体" w:hAnsi="宋体"/>
                <w:kern w:val="0"/>
                <w:szCs w:val="21"/>
              </w:rPr>
              <w:t>3401.0</w:t>
            </w:r>
          </w:p>
        </w:tc>
        <w:tc>
          <w:tcPr>
            <w:tcW w:w="1418" w:type="dxa"/>
            <w:tcBorders>
              <w:left w:val="single" w:sz="4" w:space="0" w:color="auto"/>
            </w:tcBorders>
            <w:vAlign w:val="center"/>
          </w:tcPr>
          <w:p w:rsidR="00994AB1" w:rsidRDefault="00CA0EAA">
            <w:pPr>
              <w:jc w:val="center"/>
              <w:rPr>
                <w:rFonts w:ascii="宋体" w:hAnsi="宋体" w:cs="宋体"/>
                <w:szCs w:val="21"/>
              </w:rPr>
            </w:pPr>
            <w:r>
              <w:rPr>
                <w:rFonts w:ascii="宋体" w:hAnsi="宋体" w:hint="eastAsia"/>
                <w:szCs w:val="21"/>
              </w:rPr>
              <w:t>0.03</w:t>
            </w:r>
          </w:p>
        </w:tc>
      </w:tr>
    </w:tbl>
    <w:p w:rsidR="00994AB1" w:rsidRDefault="00994AB1">
      <w:pPr>
        <w:ind w:firstLineChars="200" w:firstLine="420"/>
        <w:jc w:val="left"/>
        <w:rPr>
          <w:rFonts w:ascii="黑体" w:eastAsia="黑体"/>
          <w:kern w:val="0"/>
          <w:szCs w:val="20"/>
        </w:rPr>
      </w:pP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测量标准器重复三次测量指重表重量指示仪，示值相对误差最大处为</w:t>
      </w:r>
      <w:r>
        <w:rPr>
          <w:rFonts w:ascii="宋体" w:hAnsi="宋体" w:hint="eastAsia"/>
          <w:kern w:val="0"/>
          <w:sz w:val="24"/>
        </w:rPr>
        <w:t>566.7kN(1MPa)</w:t>
      </w:r>
      <w:r>
        <w:rPr>
          <w:rFonts w:ascii="宋体" w:hAnsi="宋体" w:hint="eastAsia"/>
          <w:kern w:val="0"/>
          <w:sz w:val="24"/>
        </w:rPr>
        <w:t>下行程。</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则最大重复性差值：</w:t>
      </w:r>
      <w:r>
        <w:rPr>
          <w:rFonts w:ascii="宋体" w:hAnsi="宋体" w:hint="eastAsia"/>
          <w:kern w:val="0"/>
          <w:sz w:val="24"/>
        </w:rPr>
        <w:t xml:space="preserve">R=7.0kN         </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运用极差</w:t>
      </w:r>
      <w:proofErr w:type="gramStart"/>
      <w:r>
        <w:rPr>
          <w:rFonts w:ascii="宋体" w:hAnsi="宋体" w:hint="eastAsia"/>
          <w:kern w:val="0"/>
          <w:sz w:val="24"/>
        </w:rPr>
        <w:t>法估计单</w:t>
      </w:r>
      <w:proofErr w:type="gramEnd"/>
      <w:r>
        <w:rPr>
          <w:rFonts w:ascii="宋体" w:hAnsi="宋体" w:hint="eastAsia"/>
          <w:kern w:val="0"/>
          <w:sz w:val="24"/>
        </w:rPr>
        <w:t>次试验标准差，极差系数</w:t>
      </w:r>
      <w:r>
        <w:rPr>
          <w:rFonts w:ascii="宋体" w:hAnsi="宋体" w:hint="eastAsia"/>
          <w:kern w:val="0"/>
          <w:sz w:val="24"/>
        </w:rPr>
        <w:t>C</w:t>
      </w:r>
      <w:r>
        <w:rPr>
          <w:rFonts w:ascii="宋体" w:hAnsi="宋体" w:hint="eastAsia"/>
          <w:kern w:val="0"/>
          <w:sz w:val="24"/>
        </w:rPr>
        <w:t>按三次取为</w:t>
      </w:r>
      <w:r>
        <w:rPr>
          <w:rFonts w:ascii="宋体" w:hAnsi="宋体" w:hint="eastAsia"/>
          <w:kern w:val="0"/>
          <w:sz w:val="24"/>
        </w:rPr>
        <w:t>1.69</w:t>
      </w:r>
      <w:r>
        <w:rPr>
          <w:rFonts w:ascii="宋体" w:hAnsi="宋体" w:hint="eastAsia"/>
          <w:kern w:val="0"/>
          <w:sz w:val="24"/>
        </w:rPr>
        <w:t>。</w:t>
      </w:r>
    </w:p>
    <w:p w:rsidR="00994AB1" w:rsidRDefault="00CA0EAA">
      <w:pPr>
        <w:spacing w:line="360" w:lineRule="auto"/>
        <w:ind w:firstLineChars="200" w:firstLine="480"/>
        <w:jc w:val="center"/>
        <w:rPr>
          <w:rFonts w:ascii="黑体" w:eastAsia="黑体"/>
          <w:kern w:val="0"/>
          <w:sz w:val="24"/>
        </w:rPr>
      </w:pPr>
      <m:oMathPara>
        <m:oMath>
          <m:r>
            <m:rPr>
              <m:sty m:val="p"/>
            </m:rPr>
            <w:rPr>
              <w:rFonts w:ascii="Cambria Math" w:eastAsia="黑体" w:hAnsi="Cambria Math"/>
              <w:kern w:val="0"/>
              <w:sz w:val="24"/>
            </w:rPr>
            <m:t>s=</m:t>
          </m:r>
          <m:f>
            <m:fPr>
              <m:ctrlPr>
                <w:rPr>
                  <w:rFonts w:ascii="Cambria Math" w:eastAsia="黑体" w:hAnsi="Cambria Math"/>
                  <w:kern w:val="0"/>
                  <w:sz w:val="24"/>
                </w:rPr>
              </m:ctrlPr>
            </m:fPr>
            <m:num>
              <m:r>
                <m:rPr>
                  <m:sty m:val="p"/>
                </m:rPr>
                <w:rPr>
                  <w:rFonts w:ascii="Cambria Math" w:eastAsia="黑体" w:hAnsi="Cambria Math"/>
                  <w:kern w:val="0"/>
                  <w:sz w:val="24"/>
                </w:rPr>
                <m:t>R</m:t>
              </m:r>
            </m:num>
            <m:den>
              <m:r>
                <m:rPr>
                  <m:sty m:val="p"/>
                </m:rPr>
                <w:rPr>
                  <w:rFonts w:ascii="Cambria Math" w:eastAsia="黑体" w:hAnsi="Cambria Math"/>
                  <w:kern w:val="0"/>
                  <w:sz w:val="24"/>
                </w:rPr>
                <m:t>C</m:t>
              </m:r>
            </m:den>
          </m:f>
          <m:r>
            <m:rPr>
              <m:sty m:val="p"/>
            </m:rPr>
            <w:rPr>
              <w:rFonts w:ascii="Cambria Math" w:eastAsia="黑体" w:hAnsi="Cambria Math"/>
              <w:kern w:val="0"/>
              <w:sz w:val="24"/>
            </w:rPr>
            <m:t>=</m:t>
          </m:r>
          <m:f>
            <m:fPr>
              <m:ctrlPr>
                <w:rPr>
                  <w:rFonts w:ascii="Cambria Math" w:eastAsia="黑体" w:hAnsi="Cambria Math"/>
                  <w:kern w:val="0"/>
                  <w:sz w:val="24"/>
                </w:rPr>
              </m:ctrlPr>
            </m:fPr>
            <m:num>
              <m:r>
                <m:rPr>
                  <m:sty m:val="p"/>
                </m:rPr>
                <w:rPr>
                  <w:rFonts w:ascii="Cambria Math" w:eastAsia="黑体" w:hAnsi="Cambria Math"/>
                  <w:kern w:val="0"/>
                  <w:sz w:val="24"/>
                </w:rPr>
                <m:t>7.0</m:t>
              </m:r>
            </m:num>
            <m:den>
              <m:r>
                <m:rPr>
                  <m:sty m:val="p"/>
                </m:rPr>
                <w:rPr>
                  <w:rFonts w:ascii="Cambria Math" w:eastAsia="黑体" w:hAnsi="Cambria Math"/>
                  <w:kern w:val="0"/>
                  <w:sz w:val="24"/>
                </w:rPr>
                <m:t>1.69</m:t>
              </m:r>
            </m:den>
          </m:f>
          <m:r>
            <m:rPr>
              <m:sty m:val="p"/>
            </m:rPr>
            <w:rPr>
              <w:rFonts w:ascii="Cambria Math" w:eastAsia="黑体" w:hAnsi="Cambria Math"/>
              <w:kern w:val="0"/>
              <w:sz w:val="24"/>
            </w:rPr>
            <m:t>=4.14(kN)</m:t>
          </m:r>
        </m:oMath>
      </m:oMathPara>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则：</w:t>
      </w:r>
    </w:p>
    <w:p w:rsidR="00994AB1" w:rsidRDefault="00CA0EAA">
      <w:pPr>
        <w:spacing w:line="360" w:lineRule="auto"/>
        <w:ind w:firstLine="420"/>
        <w:jc w:val="center"/>
        <w:rPr>
          <w:rFonts w:ascii="黑体" w:eastAsia="黑体"/>
          <w:kern w:val="0"/>
          <w:sz w:val="24"/>
        </w:rPr>
      </w:pPr>
      <w:r>
        <w:rPr>
          <w:position w:val="-12"/>
          <w:sz w:val="24"/>
        </w:rPr>
        <w:object w:dxaOrig="240" w:dyaOrig="360">
          <v:shape id="_x0000_i1033" type="#_x0000_t75" style="width:12pt;height:18pt" o:ole="">
            <v:imagedata r:id="rId19" o:title="" embosscolor="white"/>
          </v:shape>
          <o:OLEObject Type="Embed" ProgID="Equation.DSMT4" ShapeID="_x0000_i1033" DrawAspect="Content" ObjectID="_1762175654" r:id="rId26"/>
        </w:object>
      </w:r>
      <w:r>
        <w:rPr>
          <w:rFonts w:ascii="黑体" w:eastAsia="黑体" w:hint="eastAsia"/>
          <w:kern w:val="0"/>
          <w:sz w:val="24"/>
        </w:rPr>
        <w:t>=</w:t>
      </w:r>
      <m:oMath>
        <m:f>
          <m:fPr>
            <m:ctrlPr>
              <w:rPr>
                <w:rFonts w:ascii="Cambria Math" w:eastAsia="黑体" w:hAnsi="Cambria Math"/>
                <w:kern w:val="0"/>
                <w:sz w:val="24"/>
              </w:rPr>
            </m:ctrlPr>
          </m:fPr>
          <m:num>
            <m:f>
              <m:fPr>
                <m:ctrlPr>
                  <w:rPr>
                    <w:rFonts w:ascii="Cambria Math" w:eastAsia="黑体" w:hAnsi="Cambria Math"/>
                    <w:kern w:val="0"/>
                    <w:sz w:val="24"/>
                  </w:rPr>
                </m:ctrlPr>
              </m:fPr>
              <m:num>
                <m:r>
                  <m:rPr>
                    <m:sty m:val="p"/>
                  </m:rPr>
                  <w:rPr>
                    <w:rFonts w:ascii="Cambria Math" w:eastAsia="黑体" w:hAnsi="Cambria Math"/>
                    <w:kern w:val="0"/>
                    <w:sz w:val="24"/>
                  </w:rPr>
                  <m:t>s</m:t>
                </m:r>
              </m:num>
              <m:den>
                <m:rad>
                  <m:radPr>
                    <m:degHide m:val="1"/>
                    <m:ctrlPr>
                      <w:rPr>
                        <w:rFonts w:ascii="Cambria Math" w:eastAsia="黑体" w:hAnsi="Cambria Math"/>
                        <w:kern w:val="0"/>
                        <w:sz w:val="24"/>
                      </w:rPr>
                    </m:ctrlPr>
                  </m:radPr>
                  <m:deg/>
                  <m:e>
                    <m:r>
                      <m:rPr>
                        <m:sty m:val="p"/>
                      </m:rPr>
                      <w:rPr>
                        <w:rFonts w:ascii="Cambria Math" w:eastAsia="黑体" w:hAnsi="Cambria Math"/>
                        <w:kern w:val="0"/>
                        <w:sz w:val="24"/>
                      </w:rPr>
                      <m:t>3</m:t>
                    </m:r>
                  </m:e>
                </m:rad>
              </m:den>
            </m:f>
          </m:num>
          <m:den>
            <m:sSub>
              <m:sSubPr>
                <m:ctrlPr>
                  <w:rPr>
                    <w:rFonts w:ascii="Cambria Math" w:hAnsi="Cambria Math"/>
                    <w:i/>
                    <w:sz w:val="24"/>
                  </w:rPr>
                </m:ctrlPr>
              </m:sSubPr>
              <m:e>
                <m:r>
                  <w:rPr>
                    <w:rFonts w:ascii="Cambria Math" w:hAnsi="Cambria Math"/>
                    <w:sz w:val="24"/>
                  </w:rPr>
                  <m:t>F</m:t>
                </m:r>
              </m:e>
              <m:sub>
                <m:r>
                  <w:rPr>
                    <w:rFonts w:ascii="Cambria Math" w:hAnsi="Cambria Math"/>
                    <w:sz w:val="24"/>
                  </w:rPr>
                  <m:t>i</m:t>
                </m:r>
              </m:sub>
            </m:sSub>
          </m:den>
        </m:f>
      </m:oMath>
      <w:r>
        <w:rPr>
          <w:rFonts w:ascii="黑体" w:eastAsia="黑体" w:hint="eastAsia"/>
          <w:kern w:val="0"/>
          <w:sz w:val="24"/>
        </w:rPr>
        <w:t>=</w:t>
      </w:r>
      <m:oMath>
        <m:f>
          <m:fPr>
            <m:ctrlPr>
              <w:rPr>
                <w:rFonts w:ascii="Cambria Math" w:hAnsi="Cambria Math"/>
                <w:sz w:val="24"/>
              </w:rPr>
            </m:ctrlPr>
          </m:fPr>
          <m:num>
            <m:r>
              <w:rPr>
                <w:rFonts w:ascii="Cambria Math" w:hAnsi="Cambria Math"/>
                <w:sz w:val="24"/>
              </w:rPr>
              <m:t>R</m:t>
            </m:r>
          </m:num>
          <m:den>
            <m:r>
              <w:rPr>
                <w:rFonts w:ascii="Cambria Math" w:hAnsi="Cambria Math"/>
                <w:sz w:val="24"/>
              </w:rPr>
              <m:t>F</m:t>
            </m:r>
            <m:r>
              <w:rPr>
                <w:rFonts w:ascii="Cambria Math" w:hAnsi="Cambria Math"/>
                <w:sz w:val="24"/>
              </w:rPr>
              <m:t>1.69</m:t>
            </m:r>
            <m:rad>
              <m:radPr>
                <m:degHide m:val="1"/>
                <m:ctrlPr>
                  <w:rPr>
                    <w:rFonts w:ascii="Cambria Math" w:hAnsi="Cambria Math"/>
                    <w:i/>
                    <w:sz w:val="24"/>
                  </w:rPr>
                </m:ctrlPr>
              </m:radPr>
              <m:deg/>
              <m:e>
                <m:r>
                  <w:rPr>
                    <w:rFonts w:ascii="Cambria Math" w:hAnsi="Cambria Math"/>
                    <w:sz w:val="24"/>
                  </w:rPr>
                  <m:t>3</m:t>
                </m:r>
              </m:e>
            </m:rad>
          </m:den>
        </m:f>
      </m:oMath>
      <w:r>
        <w:rPr>
          <w:rFonts w:ascii="黑体" w:eastAsia="黑体" w:hint="eastAsia"/>
          <w:kern w:val="0"/>
          <w:sz w:val="24"/>
        </w:rPr>
        <w:t>=</w:t>
      </w:r>
      <m:oMath>
        <m:f>
          <m:fPr>
            <m:ctrlPr>
              <w:rPr>
                <w:rFonts w:ascii="Cambria Math" w:eastAsia="黑体" w:hAnsi="Cambria Math"/>
                <w:kern w:val="0"/>
                <w:sz w:val="24"/>
              </w:rPr>
            </m:ctrlPr>
          </m:fPr>
          <m:num>
            <m:r>
              <w:rPr>
                <w:rFonts w:ascii="Cambria Math" w:eastAsia="黑体" w:hAnsi="Cambria Math"/>
                <w:kern w:val="0"/>
                <w:sz w:val="24"/>
              </w:rPr>
              <m:t>7</m:t>
            </m:r>
          </m:num>
          <m:den>
            <m:r>
              <m:rPr>
                <m:sty m:val="p"/>
              </m:rPr>
              <w:rPr>
                <w:rFonts w:ascii="Cambria Math" w:eastAsia="黑体" w:hAnsi="Cambria Math"/>
                <w:kern w:val="0"/>
                <w:sz w:val="24"/>
              </w:rPr>
              <m:t>566.7×1.69</m:t>
            </m:r>
            <m:rad>
              <m:radPr>
                <m:degHide m:val="1"/>
                <m:ctrlPr>
                  <w:rPr>
                    <w:rFonts w:ascii="Cambria Math" w:eastAsia="黑体" w:hAnsi="Cambria Math"/>
                    <w:kern w:val="0"/>
                    <w:sz w:val="24"/>
                  </w:rPr>
                </m:ctrlPr>
              </m:radPr>
              <m:deg/>
              <m:e>
                <m:r>
                  <w:rPr>
                    <w:rFonts w:ascii="Cambria Math" w:eastAsia="黑体" w:hAnsi="Cambria Math"/>
                    <w:kern w:val="0"/>
                    <w:sz w:val="24"/>
                  </w:rPr>
                  <m:t>3</m:t>
                </m:r>
              </m:e>
            </m:rad>
          </m:den>
        </m:f>
        <m:r>
          <m:rPr>
            <m:sty m:val="p"/>
          </m:rPr>
          <w:rPr>
            <w:rFonts w:ascii="Cambria Math" w:eastAsia="黑体" w:hAnsi="Cambria Math"/>
            <w:kern w:val="0"/>
            <w:sz w:val="24"/>
          </w:rPr>
          <m:t>=</m:t>
        </m:r>
      </m:oMath>
      <w:r>
        <w:rPr>
          <w:rFonts w:ascii="黑体" w:eastAsia="黑体" w:hint="eastAsia"/>
          <w:kern w:val="0"/>
          <w:sz w:val="24"/>
        </w:rPr>
        <w:t>0.0042</w:t>
      </w:r>
    </w:p>
    <w:p w:rsidR="00994AB1" w:rsidRDefault="00994AB1">
      <w:pPr>
        <w:ind w:firstLine="420"/>
        <w:jc w:val="center"/>
        <w:rPr>
          <w:rFonts w:ascii="黑体" w:eastAsia="黑体"/>
          <w:kern w:val="0"/>
          <w:szCs w:val="20"/>
        </w:rPr>
      </w:pPr>
    </w:p>
    <w:p w:rsidR="00994AB1" w:rsidRDefault="00CA0EAA">
      <w:pPr>
        <w:spacing w:line="360" w:lineRule="auto"/>
        <w:ind w:firstLineChars="200" w:firstLine="420"/>
        <w:jc w:val="left"/>
        <w:rPr>
          <w:rFonts w:ascii="黑体" w:eastAsia="黑体" w:hAnsi="黑体"/>
          <w:kern w:val="0"/>
          <w:sz w:val="24"/>
        </w:rPr>
      </w:pPr>
      <w:r>
        <w:rPr>
          <w:rFonts w:ascii="黑体" w:eastAsia="黑体" w:hAnsi="黑体" w:hint="eastAsia"/>
          <w:kern w:val="0"/>
          <w:szCs w:val="20"/>
        </w:rPr>
        <w:t>2</w:t>
      </w:r>
      <w:r>
        <w:rPr>
          <w:rFonts w:ascii="黑体" w:eastAsia="黑体" w:hAnsi="黑体" w:hint="eastAsia"/>
          <w:kern w:val="0"/>
          <w:szCs w:val="20"/>
        </w:rPr>
        <w:t>）</w:t>
      </w:r>
      <w:r>
        <w:rPr>
          <w:rFonts w:ascii="黑体" w:eastAsia="黑体" w:hAnsi="黑体" w:hint="eastAsia"/>
          <w:kern w:val="0"/>
          <w:sz w:val="24"/>
        </w:rPr>
        <w:t>指重表重量指示仪分辨力引入的标准不确定度分量</w:t>
      </w:r>
      <w:r>
        <w:rPr>
          <w:position w:val="-10"/>
          <w:sz w:val="24"/>
        </w:rPr>
        <w:object w:dxaOrig="270" w:dyaOrig="345">
          <v:shape id="_x0000_i1034" type="#_x0000_t75" style="width:13.8pt;height:17.4pt" o:ole="">
            <v:imagedata r:id="rId27" o:title="" embosscolor="white"/>
          </v:shape>
          <o:OLEObject Type="Embed" ProgID="Equation.3" ShapeID="_x0000_i1034" DrawAspect="Content" ObjectID="_1762175655" r:id="rId28"/>
        </w:objec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不确定度类型为</w:t>
      </w:r>
      <w:r>
        <w:rPr>
          <w:rFonts w:ascii="宋体" w:hAnsi="宋体" w:hint="eastAsia"/>
          <w:kern w:val="0"/>
          <w:sz w:val="24"/>
        </w:rPr>
        <w:t>B</w:t>
      </w:r>
      <w:r>
        <w:rPr>
          <w:rFonts w:ascii="宋体" w:hAnsi="宋体" w:hint="eastAsia"/>
          <w:kern w:val="0"/>
          <w:sz w:val="24"/>
        </w:rPr>
        <w:t>类，概率分布为均布</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本次测量的</w:t>
      </w:r>
      <w:proofErr w:type="gramStart"/>
      <w:r>
        <w:rPr>
          <w:rFonts w:ascii="宋体" w:hAnsi="宋体" w:hint="eastAsia"/>
          <w:kern w:val="0"/>
          <w:sz w:val="24"/>
        </w:rPr>
        <w:t>的</w:t>
      </w:r>
      <w:proofErr w:type="gramEnd"/>
      <w:r>
        <w:rPr>
          <w:rFonts w:ascii="宋体" w:hAnsi="宋体" w:hint="eastAsia"/>
          <w:kern w:val="0"/>
          <w:sz w:val="24"/>
        </w:rPr>
        <w:t>重量指示仪分度值为</w:t>
      </w:r>
      <w:r>
        <w:rPr>
          <w:rFonts w:ascii="宋体" w:hAnsi="宋体" w:hint="eastAsia"/>
          <w:kern w:val="0"/>
          <w:sz w:val="24"/>
        </w:rPr>
        <w:t>20kN</w:t>
      </w:r>
      <w:r>
        <w:rPr>
          <w:rFonts w:ascii="宋体" w:hAnsi="宋体" w:hint="eastAsia"/>
          <w:kern w:val="0"/>
          <w:sz w:val="24"/>
        </w:rPr>
        <w:t>则分辨力为分度值的</w:t>
      </w:r>
      <w:r>
        <w:rPr>
          <w:rFonts w:ascii="宋体" w:hAnsi="宋体" w:hint="eastAsia"/>
          <w:kern w:val="0"/>
          <w:sz w:val="24"/>
        </w:rPr>
        <w:t>1/2</w:t>
      </w:r>
      <w:r>
        <w:rPr>
          <w:rFonts w:ascii="宋体" w:hAnsi="宋体" w:hint="eastAsia"/>
          <w:kern w:val="0"/>
          <w:sz w:val="24"/>
        </w:rPr>
        <w:t>，</w:t>
      </w:r>
      <w:r>
        <w:rPr>
          <w:rFonts w:ascii="宋体" w:hAnsi="宋体" w:hint="eastAsia"/>
          <w:kern w:val="0"/>
          <w:sz w:val="24"/>
        </w:rPr>
        <w:t>r=10kN</w:t>
      </w:r>
      <w:r>
        <w:rPr>
          <w:rFonts w:ascii="宋体" w:hAnsi="宋体" w:hint="eastAsia"/>
          <w:kern w:val="0"/>
          <w:sz w:val="24"/>
        </w:rPr>
        <w:t>。</w:t>
      </w:r>
    </w:p>
    <w:p w:rsidR="00994AB1" w:rsidRDefault="00CA0EAA">
      <w:pPr>
        <w:spacing w:line="360" w:lineRule="auto"/>
        <w:ind w:firstLineChars="200" w:firstLine="480"/>
        <w:jc w:val="center"/>
        <w:rPr>
          <w:rFonts w:ascii="黑体" w:eastAsia="黑体"/>
          <w:kern w:val="0"/>
          <w:sz w:val="24"/>
        </w:rPr>
      </w:pPr>
      <w:r>
        <w:rPr>
          <w:position w:val="-10"/>
          <w:sz w:val="24"/>
        </w:rPr>
        <w:object w:dxaOrig="270" w:dyaOrig="345">
          <v:shape id="_x0000_i1035" type="#_x0000_t75" style="width:13.8pt;height:17.4pt" o:ole="">
            <v:imagedata r:id="rId27" o:title="" embosscolor="white"/>
          </v:shape>
          <o:OLEObject Type="Embed" ProgID="Equation.3" ShapeID="_x0000_i1035" DrawAspect="Content" ObjectID="_1762175656" r:id="rId29"/>
        </w:object>
      </w:r>
      <w:r>
        <w:rPr>
          <w:rFonts w:ascii="黑体" w:eastAsia="黑体" w:hint="eastAsia"/>
          <w:kern w:val="0"/>
          <w:sz w:val="24"/>
        </w:rPr>
        <w:t>=</w:t>
      </w:r>
      <m:oMath>
        <m:f>
          <m:fPr>
            <m:ctrlPr>
              <w:rPr>
                <w:rFonts w:ascii="Cambria Math" w:hAnsi="Cambria Math"/>
                <w:sz w:val="24"/>
              </w:rPr>
            </m:ctrlPr>
          </m:fPr>
          <m:num>
            <m:r>
              <w:rPr>
                <w:rFonts w:ascii="Cambria Math" w:hAnsi="Cambria Math"/>
                <w:sz w:val="24"/>
              </w:rPr>
              <m:t>r</m:t>
            </m:r>
          </m:num>
          <m:den>
            <m:r>
              <w:rPr>
                <w:rFonts w:ascii="Cambria Math" w:hAnsi="Cambria Math"/>
                <w:sz w:val="24"/>
              </w:rPr>
              <m:t>2×</m:t>
            </m:r>
            <m:sSub>
              <m:sSubPr>
                <m:ctrlPr>
                  <w:rPr>
                    <w:rFonts w:ascii="Cambria Math" w:hAnsi="Cambria Math"/>
                    <w:i/>
                    <w:sz w:val="24"/>
                  </w:rPr>
                </m:ctrlPr>
              </m:sSubPr>
              <m:e>
                <m:r>
                  <w:rPr>
                    <w:rFonts w:ascii="Cambria Math" w:hAnsi="Cambria Math"/>
                    <w:sz w:val="24"/>
                  </w:rPr>
                  <m:t>F</m:t>
                </m:r>
              </m:e>
              <m:sub>
                <m:r>
                  <w:rPr>
                    <w:rFonts w:ascii="Cambria Math" w:hAnsi="Cambria Math"/>
                    <w:sz w:val="24"/>
                  </w:rPr>
                  <m:t>i</m:t>
                </m:r>
              </m:sub>
            </m:sSub>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m:t>
        </m:r>
        <m:f>
          <m:fPr>
            <m:ctrlPr>
              <w:rPr>
                <w:rFonts w:ascii="Cambria Math" w:hAnsi="Cambria Math"/>
                <w:sz w:val="24"/>
              </w:rPr>
            </m:ctrlPr>
          </m:fPr>
          <m:num>
            <m:r>
              <w:rPr>
                <w:rFonts w:ascii="Cambria Math" w:hAnsi="Cambria Math"/>
                <w:sz w:val="24"/>
              </w:rPr>
              <m:t>10</m:t>
            </m:r>
          </m:num>
          <m:den>
            <m:r>
              <w:rPr>
                <w:rFonts w:ascii="Cambria Math" w:hAnsi="Cambria Math"/>
                <w:sz w:val="24"/>
              </w:rPr>
              <m:t>2×566.7</m:t>
            </m:r>
            <m:rad>
              <m:radPr>
                <m:degHide m:val="1"/>
                <m:ctrlPr>
                  <w:rPr>
                    <w:rFonts w:ascii="Cambria Math" w:hAnsi="Cambria Math"/>
                    <w:i/>
                    <w:sz w:val="24"/>
                  </w:rPr>
                </m:ctrlPr>
              </m:radPr>
              <m:deg/>
              <m:e>
                <m:r>
                  <w:rPr>
                    <w:rFonts w:ascii="Cambria Math" w:hAnsi="Cambria Math"/>
                    <w:sz w:val="24"/>
                  </w:rPr>
                  <m:t>3</m:t>
                </m:r>
              </m:e>
            </m:rad>
          </m:den>
        </m:f>
      </m:oMath>
      <w:r>
        <w:rPr>
          <w:rFonts w:ascii="黑体" w:eastAsia="黑体" w:hint="eastAsia"/>
          <w:kern w:val="0"/>
          <w:sz w:val="24"/>
        </w:rPr>
        <w:t>=0.0051</w:t>
      </w:r>
    </w:p>
    <w:p w:rsidR="00994AB1" w:rsidRDefault="00CA0EAA">
      <w:pPr>
        <w:spacing w:line="360" w:lineRule="auto"/>
        <w:ind w:firstLineChars="200" w:firstLine="480"/>
        <w:jc w:val="left"/>
        <w:rPr>
          <w:rFonts w:ascii="黑体" w:eastAsia="黑体" w:hAnsi="黑体"/>
          <w:kern w:val="0"/>
          <w:sz w:val="24"/>
        </w:rPr>
      </w:pPr>
      <w:r>
        <w:rPr>
          <w:rFonts w:ascii="黑体" w:eastAsia="黑体" w:hAnsi="黑体" w:hint="eastAsia"/>
          <w:kern w:val="0"/>
          <w:sz w:val="24"/>
        </w:rPr>
        <w:t>3</w:t>
      </w:r>
      <w:r>
        <w:rPr>
          <w:rFonts w:ascii="黑体" w:eastAsia="黑体" w:hAnsi="黑体" w:hint="eastAsia"/>
          <w:kern w:val="0"/>
          <w:sz w:val="24"/>
        </w:rPr>
        <w:t>）标准器精密压力表准确度引入的标准不确定度分量</w:t>
      </w:r>
      <w:r>
        <w:rPr>
          <w:position w:val="-12"/>
          <w:sz w:val="24"/>
        </w:rPr>
        <w:object w:dxaOrig="270" w:dyaOrig="360">
          <v:shape id="_x0000_i1036" type="#_x0000_t75" style="width:13.8pt;height:18pt" o:ole="">
            <v:imagedata r:id="rId30" o:title="" embosscolor="white"/>
          </v:shape>
          <o:OLEObject Type="Embed" ProgID="Equation.3" ShapeID="_x0000_i1036" DrawAspect="Content" ObjectID="_1762175657" r:id="rId31"/>
        </w:objec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不确定度类型为</w:t>
      </w:r>
      <w:r>
        <w:rPr>
          <w:rFonts w:ascii="宋体" w:hAnsi="宋体" w:hint="eastAsia"/>
          <w:kern w:val="0"/>
          <w:sz w:val="24"/>
        </w:rPr>
        <w:t>B</w:t>
      </w:r>
      <w:r>
        <w:rPr>
          <w:rFonts w:ascii="宋体" w:hAnsi="宋体" w:hint="eastAsia"/>
          <w:kern w:val="0"/>
          <w:sz w:val="24"/>
        </w:rPr>
        <w:t>类，概率分布为均布。精密压力表（</w:t>
      </w:r>
      <w:r>
        <w:rPr>
          <w:rFonts w:ascii="宋体" w:hAnsi="宋体" w:hint="eastAsia"/>
          <w:kern w:val="0"/>
          <w:sz w:val="24"/>
        </w:rPr>
        <w:t>0</w:t>
      </w:r>
      <w:r>
        <w:rPr>
          <w:rFonts w:ascii="宋体" w:hAnsi="宋体" w:hint="eastAsia"/>
          <w:kern w:val="0"/>
          <w:sz w:val="24"/>
        </w:rPr>
        <w:t>～</w:t>
      </w:r>
      <w:r>
        <w:rPr>
          <w:rFonts w:ascii="宋体" w:hAnsi="宋体" w:hint="eastAsia"/>
          <w:kern w:val="0"/>
          <w:sz w:val="24"/>
        </w:rPr>
        <w:t>10</w:t>
      </w:r>
      <w:r>
        <w:rPr>
          <w:rFonts w:ascii="宋体" w:hAnsi="宋体" w:hint="eastAsia"/>
          <w:kern w:val="0"/>
          <w:sz w:val="24"/>
        </w:rPr>
        <w:t>）</w:t>
      </w:r>
      <w:r>
        <w:rPr>
          <w:rFonts w:ascii="宋体" w:hAnsi="宋体" w:hint="eastAsia"/>
          <w:kern w:val="0"/>
          <w:sz w:val="24"/>
        </w:rPr>
        <w:t>MPa</w:t>
      </w:r>
      <w:r>
        <w:rPr>
          <w:rFonts w:ascii="宋体" w:hAnsi="宋体" w:hint="eastAsia"/>
          <w:kern w:val="0"/>
          <w:sz w:val="24"/>
        </w:rPr>
        <w:t>，准确度等级</w:t>
      </w:r>
      <w:r>
        <w:rPr>
          <w:rFonts w:ascii="宋体" w:hAnsi="宋体" w:hint="eastAsia"/>
          <w:kern w:val="0"/>
          <w:sz w:val="24"/>
        </w:rPr>
        <w:t>0.25</w:t>
      </w:r>
      <w:r>
        <w:rPr>
          <w:rFonts w:ascii="宋体" w:hAnsi="宋体" w:hint="eastAsia"/>
          <w:kern w:val="0"/>
          <w:sz w:val="24"/>
        </w:rPr>
        <w:t>级。</w:t>
      </w:r>
    </w:p>
    <w:p w:rsidR="00994AB1" w:rsidRDefault="00CA0EAA">
      <w:pPr>
        <w:spacing w:line="360" w:lineRule="auto"/>
        <w:ind w:firstLine="420"/>
        <w:jc w:val="center"/>
        <w:rPr>
          <w:rFonts w:ascii="宋体" w:hAnsi="宋体"/>
          <w:kern w:val="0"/>
          <w:sz w:val="24"/>
        </w:rPr>
      </w:pPr>
      <w:r>
        <w:rPr>
          <w:position w:val="-12"/>
          <w:sz w:val="24"/>
        </w:rPr>
        <w:object w:dxaOrig="270" w:dyaOrig="360">
          <v:shape id="_x0000_i1037" type="#_x0000_t75" style="width:13.8pt;height:18pt" o:ole="">
            <v:imagedata r:id="rId30" o:title="" embosscolor="white"/>
          </v:shape>
          <o:OLEObject Type="Embed" ProgID="Equation.3" ShapeID="_x0000_i1037" DrawAspect="Content" ObjectID="_1762175658" r:id="rId32"/>
        </w:object>
      </w:r>
      <w:r>
        <w:rPr>
          <w:rFonts w:ascii="宋体" w:hAnsi="宋体" w:hint="eastAsia"/>
          <w:kern w:val="0"/>
          <w:sz w:val="24"/>
        </w:rPr>
        <w:t>=</w:t>
      </w:r>
      <m:oMath>
        <m:f>
          <m:fPr>
            <m:ctrlPr>
              <w:rPr>
                <w:rFonts w:ascii="Cambria Math" w:hAnsi="Cambria Math"/>
                <w:kern w:val="0"/>
                <w:sz w:val="24"/>
              </w:rPr>
            </m:ctrlPr>
          </m:fPr>
          <m:num>
            <m:r>
              <m:rPr>
                <m:sty m:val="p"/>
              </m:rPr>
              <w:rPr>
                <w:rFonts w:ascii="Cambria Math" w:hAnsi="Cambria Math" w:hint="eastAsia"/>
                <w:kern w:val="0"/>
                <w:sz w:val="24"/>
              </w:rPr>
              <m:t>0.25%</m:t>
            </m:r>
            <m:r>
              <m:rPr>
                <m:sty m:val="p"/>
              </m:rPr>
              <w:rPr>
                <w:rFonts w:ascii="Cambria Math" w:hAnsi="Cambria Math"/>
                <w:kern w:val="0"/>
                <w:sz w:val="24"/>
              </w:rPr>
              <m:t>P</m:t>
            </m:r>
          </m:num>
          <m:den>
            <m:r>
              <w:rPr>
                <w:rFonts w:ascii="Cambria Math" w:hAnsi="Cambria Math"/>
                <w:kern w:val="0"/>
                <w:sz w:val="24"/>
              </w:rPr>
              <m:t>P</m:t>
            </m:r>
            <m:rad>
              <m:radPr>
                <m:degHide m:val="1"/>
                <m:ctrlPr>
                  <w:rPr>
                    <w:rFonts w:ascii="Cambria Math" w:hAnsi="Cambria Math"/>
                    <w:kern w:val="0"/>
                    <w:sz w:val="24"/>
                  </w:rPr>
                </m:ctrlPr>
              </m:radPr>
              <m:deg/>
              <m:e>
                <m:r>
                  <m:rPr>
                    <m:sty m:val="p"/>
                  </m:rPr>
                  <w:rPr>
                    <w:rFonts w:ascii="Cambria Math" w:hAnsi="Cambria Math"/>
                    <w:kern w:val="0"/>
                    <w:sz w:val="24"/>
                  </w:rPr>
                  <m:t>3</m:t>
                </m:r>
              </m:e>
            </m:rad>
          </m:den>
        </m:f>
      </m:oMath>
      <w:r>
        <w:rPr>
          <w:rFonts w:ascii="宋体" w:hAnsi="宋体" w:hint="eastAsia"/>
          <w:kern w:val="0"/>
          <w:sz w:val="24"/>
        </w:rPr>
        <w:t>=0.00144</w:t>
      </w:r>
    </w:p>
    <w:p w:rsidR="00994AB1" w:rsidRDefault="00994AB1">
      <w:pPr>
        <w:pStyle w:val="affa"/>
      </w:pPr>
    </w:p>
    <w:p w:rsidR="00994AB1" w:rsidRDefault="00CA0EAA">
      <w:pPr>
        <w:pStyle w:val="affa"/>
        <w:tabs>
          <w:tab w:val="clear" w:pos="4201"/>
        </w:tabs>
        <w:ind w:firstLineChars="0" w:firstLine="0"/>
        <w:jc w:val="left"/>
        <w:rPr>
          <w:rFonts w:ascii="黑体" w:eastAsia="黑体" w:hAnsi="黑体"/>
          <w:sz w:val="24"/>
          <w:szCs w:val="24"/>
        </w:rPr>
      </w:pPr>
      <w:r>
        <w:rPr>
          <w:rFonts w:ascii="黑体" w:eastAsia="黑体" w:hAnsi="黑体" w:hint="eastAsia"/>
        </w:rPr>
        <w:t xml:space="preserve">D4.2 </w:t>
      </w:r>
      <w:r>
        <w:rPr>
          <w:rFonts w:ascii="黑体" w:eastAsia="黑体" w:hAnsi="黑体" w:hint="eastAsia"/>
          <w:sz w:val="24"/>
          <w:szCs w:val="24"/>
        </w:rPr>
        <w:t>标准测量不确定度来源（见表</w:t>
      </w:r>
      <w:r>
        <w:rPr>
          <w:rFonts w:ascii="黑体" w:eastAsia="黑体" w:hAnsi="黑体" w:hint="eastAsia"/>
          <w:sz w:val="24"/>
          <w:szCs w:val="24"/>
        </w:rPr>
        <w:t>D.1</w:t>
      </w:r>
      <w:r>
        <w:rPr>
          <w:rFonts w:ascii="黑体" w:eastAsia="黑体" w:hAnsi="黑体" w:hint="eastAsia"/>
          <w:sz w:val="24"/>
          <w:szCs w:val="24"/>
        </w:rPr>
        <w:t>）</w:t>
      </w:r>
    </w:p>
    <w:p w:rsidR="00994AB1" w:rsidRDefault="00994AB1">
      <w:pPr>
        <w:pStyle w:val="affa"/>
        <w:tabs>
          <w:tab w:val="clear" w:pos="4201"/>
        </w:tabs>
        <w:ind w:left="420" w:firstLineChars="0" w:firstLine="0"/>
        <w:jc w:val="left"/>
        <w:rPr>
          <w:rFonts w:ascii="黑体" w:eastAsia="黑体" w:hAnsi="黑体"/>
          <w:sz w:val="24"/>
          <w:szCs w:val="24"/>
        </w:rPr>
      </w:pPr>
    </w:p>
    <w:p w:rsidR="00994AB1" w:rsidRDefault="00CA0EAA">
      <w:pPr>
        <w:pStyle w:val="affa"/>
        <w:tabs>
          <w:tab w:val="clear" w:pos="4201"/>
        </w:tabs>
        <w:ind w:left="420" w:firstLineChars="0" w:firstLine="0"/>
        <w:jc w:val="center"/>
        <w:rPr>
          <w:rFonts w:ascii="黑体" w:eastAsia="黑体" w:hAnsi="黑体"/>
        </w:rPr>
      </w:pPr>
      <w:r>
        <w:rPr>
          <w:rFonts w:ascii="黑体" w:eastAsia="黑体" w:hAnsi="黑体" w:hint="eastAsia"/>
        </w:rPr>
        <w:t>表</w:t>
      </w:r>
      <w:r>
        <w:rPr>
          <w:rFonts w:ascii="黑体" w:eastAsia="黑体" w:hAnsi="黑体" w:hint="eastAsia"/>
        </w:rPr>
        <w:t>D.1</w:t>
      </w:r>
      <w:r>
        <w:rPr>
          <w:rFonts w:ascii="黑体" w:eastAsia="黑体" w:hAnsi="黑体" w:hint="eastAsia"/>
        </w:rPr>
        <w:t>重量指示仪标准测量不确定度来源</w:t>
      </w:r>
    </w:p>
    <w:tbl>
      <w:tblPr>
        <w:tblW w:w="913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10"/>
        <w:gridCol w:w="2783"/>
        <w:gridCol w:w="1080"/>
        <w:gridCol w:w="680"/>
        <w:gridCol w:w="780"/>
        <w:gridCol w:w="2297"/>
      </w:tblGrid>
      <w:tr w:rsidR="00994AB1">
        <w:trPr>
          <w:jc w:val="center"/>
        </w:trPr>
        <w:tc>
          <w:tcPr>
            <w:tcW w:w="1510" w:type="dxa"/>
            <w:vAlign w:val="center"/>
          </w:tcPr>
          <w:p w:rsidR="00994AB1" w:rsidRDefault="00CA0EAA">
            <w:pPr>
              <w:pStyle w:val="111"/>
              <w:rPr>
                <w:rFonts w:cs="Times New Roman"/>
                <w:szCs w:val="21"/>
              </w:rPr>
            </w:pPr>
            <w:r>
              <w:rPr>
                <w:rFonts w:cs="Times New Roman"/>
                <w:szCs w:val="21"/>
              </w:rPr>
              <w:t>不确定度分量</w:t>
            </w:r>
          </w:p>
        </w:tc>
        <w:tc>
          <w:tcPr>
            <w:tcW w:w="2783" w:type="dxa"/>
            <w:vAlign w:val="center"/>
          </w:tcPr>
          <w:p w:rsidR="00994AB1" w:rsidRDefault="00CA0EAA">
            <w:pPr>
              <w:pStyle w:val="111"/>
              <w:rPr>
                <w:rFonts w:cs="Times New Roman"/>
                <w:szCs w:val="21"/>
              </w:rPr>
            </w:pPr>
            <w:r>
              <w:rPr>
                <w:rFonts w:cs="Times New Roman"/>
                <w:szCs w:val="21"/>
              </w:rPr>
              <w:t>不确定度来源</w:t>
            </w:r>
          </w:p>
        </w:tc>
        <w:tc>
          <w:tcPr>
            <w:tcW w:w="1080" w:type="dxa"/>
            <w:vAlign w:val="center"/>
          </w:tcPr>
          <w:p w:rsidR="00994AB1" w:rsidRDefault="00CA0EAA">
            <w:pPr>
              <w:pStyle w:val="111"/>
              <w:rPr>
                <w:rFonts w:cs="Times New Roman"/>
                <w:szCs w:val="21"/>
              </w:rPr>
            </w:pPr>
            <w:r>
              <w:rPr>
                <w:rFonts w:cs="Times New Roman"/>
                <w:szCs w:val="21"/>
              </w:rPr>
              <w:t>评定方法</w:t>
            </w:r>
          </w:p>
        </w:tc>
        <w:tc>
          <w:tcPr>
            <w:tcW w:w="680" w:type="dxa"/>
            <w:vAlign w:val="center"/>
          </w:tcPr>
          <w:p w:rsidR="00994AB1" w:rsidRDefault="00CA0EAA">
            <w:pPr>
              <w:pStyle w:val="111"/>
              <w:rPr>
                <w:rFonts w:cs="Times New Roman"/>
                <w:szCs w:val="21"/>
              </w:rPr>
            </w:pPr>
            <w:r>
              <w:rPr>
                <w:rFonts w:cs="Times New Roman"/>
                <w:szCs w:val="21"/>
              </w:rPr>
              <w:t>分布</w:t>
            </w:r>
          </w:p>
        </w:tc>
        <w:tc>
          <w:tcPr>
            <w:tcW w:w="780" w:type="dxa"/>
            <w:vAlign w:val="center"/>
          </w:tcPr>
          <w:p w:rsidR="00994AB1" w:rsidRDefault="00CA0EAA">
            <w:pPr>
              <w:pStyle w:val="111"/>
              <w:rPr>
                <w:rFonts w:cs="Times New Roman"/>
                <w:szCs w:val="21"/>
              </w:rPr>
            </w:pPr>
            <w:r>
              <w:rPr>
                <w:rFonts w:cs="Times New Roman"/>
                <w:position w:val="-6"/>
                <w:szCs w:val="21"/>
              </w:rPr>
              <w:object w:dxaOrig="195" w:dyaOrig="270">
                <v:shape id="_x0000_i1038" type="#_x0000_t75" style="width:9.6pt;height:13.8pt" o:ole="">
                  <v:imagedata r:id="rId33" o:title="" embosscolor="white"/>
                </v:shape>
                <o:OLEObject Type="Embed" ProgID="Equation.3" ShapeID="_x0000_i1038" DrawAspect="Content" ObjectID="_1762175659" r:id="rId34"/>
              </w:object>
            </w:r>
            <w:r>
              <w:rPr>
                <w:rFonts w:cs="Times New Roman"/>
                <w:szCs w:val="21"/>
              </w:rPr>
              <w:t>值</w:t>
            </w:r>
          </w:p>
        </w:tc>
        <w:tc>
          <w:tcPr>
            <w:tcW w:w="2297" w:type="dxa"/>
            <w:vAlign w:val="center"/>
          </w:tcPr>
          <w:p w:rsidR="00994AB1" w:rsidRDefault="00CA0EAA">
            <w:pPr>
              <w:pStyle w:val="111"/>
              <w:rPr>
                <w:rFonts w:cs="Times New Roman"/>
                <w:szCs w:val="21"/>
              </w:rPr>
            </w:pPr>
            <w:r>
              <w:rPr>
                <w:rFonts w:cs="Times New Roman"/>
                <w:szCs w:val="21"/>
              </w:rPr>
              <w:t>标准不确定度</w:t>
            </w:r>
          </w:p>
        </w:tc>
      </w:tr>
      <w:tr w:rsidR="00994AB1">
        <w:trPr>
          <w:jc w:val="center"/>
        </w:trPr>
        <w:tc>
          <w:tcPr>
            <w:tcW w:w="1510" w:type="dxa"/>
            <w:vAlign w:val="center"/>
          </w:tcPr>
          <w:p w:rsidR="00994AB1" w:rsidRDefault="00CA0EAA">
            <w:pPr>
              <w:pStyle w:val="111"/>
              <w:rPr>
                <w:rFonts w:cs="Times New Roman"/>
                <w:szCs w:val="21"/>
              </w:rPr>
            </w:pPr>
            <w:r>
              <w:rPr>
                <w:rFonts w:cs="Times New Roman"/>
                <w:szCs w:val="21"/>
              </w:rPr>
              <w:object w:dxaOrig="240" w:dyaOrig="345">
                <v:shape id="_x0000_i1039" type="#_x0000_t75" style="width:12pt;height:17.4pt" o:ole="">
                  <v:imagedata r:id="rId35" o:title="" embosscolor="white"/>
                </v:shape>
                <o:OLEObject Type="Embed" ProgID="Equation.3" ShapeID="_x0000_i1039" DrawAspect="Content" ObjectID="_1762175660" r:id="rId36"/>
              </w:object>
            </w:r>
          </w:p>
        </w:tc>
        <w:tc>
          <w:tcPr>
            <w:tcW w:w="2783" w:type="dxa"/>
            <w:vAlign w:val="center"/>
          </w:tcPr>
          <w:p w:rsidR="00994AB1" w:rsidRDefault="00CA0EAA">
            <w:pPr>
              <w:pStyle w:val="111"/>
              <w:rPr>
                <w:rFonts w:cs="Times New Roman"/>
                <w:szCs w:val="21"/>
              </w:rPr>
            </w:pPr>
            <w:r>
              <w:rPr>
                <w:rFonts w:cs="Times New Roman" w:hint="eastAsia"/>
                <w:szCs w:val="21"/>
              </w:rPr>
              <w:t>指重表重量指示仪重复测量</w:t>
            </w:r>
          </w:p>
        </w:tc>
        <w:tc>
          <w:tcPr>
            <w:tcW w:w="1080" w:type="dxa"/>
            <w:vAlign w:val="center"/>
          </w:tcPr>
          <w:p w:rsidR="00994AB1" w:rsidRDefault="00CA0EAA">
            <w:pPr>
              <w:pStyle w:val="111"/>
              <w:rPr>
                <w:rFonts w:cs="Times New Roman"/>
                <w:szCs w:val="21"/>
              </w:rPr>
            </w:pPr>
            <w:r>
              <w:rPr>
                <w:rFonts w:cs="Times New Roman" w:hint="eastAsia"/>
                <w:szCs w:val="21"/>
              </w:rPr>
              <w:t>A</w:t>
            </w:r>
          </w:p>
        </w:tc>
        <w:tc>
          <w:tcPr>
            <w:tcW w:w="680" w:type="dxa"/>
            <w:vAlign w:val="center"/>
          </w:tcPr>
          <w:p w:rsidR="00994AB1" w:rsidRDefault="00CA0EAA">
            <w:pPr>
              <w:pStyle w:val="111"/>
              <w:rPr>
                <w:rFonts w:cs="Times New Roman"/>
                <w:szCs w:val="21"/>
              </w:rPr>
            </w:pPr>
            <w:r>
              <w:rPr>
                <w:rFonts w:cs="Times New Roman"/>
                <w:szCs w:val="21"/>
              </w:rPr>
              <w:t>—</w:t>
            </w:r>
          </w:p>
        </w:tc>
        <w:tc>
          <w:tcPr>
            <w:tcW w:w="780" w:type="dxa"/>
            <w:vAlign w:val="center"/>
          </w:tcPr>
          <w:p w:rsidR="00994AB1" w:rsidRDefault="00CA0EAA">
            <w:pPr>
              <w:pStyle w:val="111"/>
              <w:rPr>
                <w:rFonts w:cs="Times New Roman"/>
                <w:szCs w:val="21"/>
              </w:rPr>
            </w:pPr>
            <w:r>
              <w:rPr>
                <w:rFonts w:cs="Times New Roman"/>
                <w:szCs w:val="21"/>
              </w:rPr>
              <w:t>—</w:t>
            </w:r>
          </w:p>
        </w:tc>
        <w:tc>
          <w:tcPr>
            <w:tcW w:w="2297" w:type="dxa"/>
            <w:vAlign w:val="center"/>
          </w:tcPr>
          <w:p w:rsidR="00994AB1" w:rsidRDefault="00CA0EAA">
            <w:pPr>
              <w:pStyle w:val="111"/>
              <w:rPr>
                <w:rFonts w:cs="Times New Roman"/>
                <w:szCs w:val="21"/>
              </w:rPr>
            </w:pPr>
            <w:r>
              <w:rPr>
                <w:rFonts w:cs="Times New Roman" w:hint="eastAsia"/>
                <w:szCs w:val="21"/>
              </w:rPr>
              <w:t>0.0042</w:t>
            </w:r>
          </w:p>
        </w:tc>
      </w:tr>
      <w:tr w:rsidR="00994AB1">
        <w:trPr>
          <w:jc w:val="center"/>
        </w:trPr>
        <w:tc>
          <w:tcPr>
            <w:tcW w:w="1510" w:type="dxa"/>
            <w:vAlign w:val="center"/>
          </w:tcPr>
          <w:p w:rsidR="00994AB1" w:rsidRDefault="00CA0EAA">
            <w:pPr>
              <w:pStyle w:val="111"/>
              <w:rPr>
                <w:rFonts w:cs="Times New Roman"/>
                <w:szCs w:val="21"/>
              </w:rPr>
            </w:pPr>
            <w:r>
              <w:rPr>
                <w:rFonts w:cs="Times New Roman"/>
                <w:szCs w:val="21"/>
              </w:rPr>
              <w:object w:dxaOrig="270" w:dyaOrig="345">
                <v:shape id="_x0000_i1040" type="#_x0000_t75" style="width:13.8pt;height:17.4pt" o:ole="">
                  <v:imagedata r:id="rId37" o:title="" embosscolor="white"/>
                </v:shape>
                <o:OLEObject Type="Embed" ProgID="Equation.3" ShapeID="_x0000_i1040" DrawAspect="Content" ObjectID="_1762175661" r:id="rId38"/>
              </w:object>
            </w:r>
          </w:p>
        </w:tc>
        <w:tc>
          <w:tcPr>
            <w:tcW w:w="2783" w:type="dxa"/>
            <w:vAlign w:val="center"/>
          </w:tcPr>
          <w:p w:rsidR="00994AB1" w:rsidRDefault="00CA0EAA">
            <w:pPr>
              <w:pStyle w:val="111"/>
              <w:rPr>
                <w:rFonts w:cs="Times New Roman"/>
                <w:szCs w:val="21"/>
              </w:rPr>
            </w:pPr>
            <w:r>
              <w:rPr>
                <w:rFonts w:cs="Times New Roman" w:hint="eastAsia"/>
                <w:szCs w:val="21"/>
              </w:rPr>
              <w:t>指重表重量指示仪分辨力</w:t>
            </w:r>
          </w:p>
        </w:tc>
        <w:tc>
          <w:tcPr>
            <w:tcW w:w="1080" w:type="dxa"/>
            <w:vAlign w:val="center"/>
          </w:tcPr>
          <w:p w:rsidR="00994AB1" w:rsidRDefault="00CA0EAA">
            <w:pPr>
              <w:pStyle w:val="111"/>
              <w:rPr>
                <w:rFonts w:cs="Times New Roman"/>
                <w:szCs w:val="21"/>
              </w:rPr>
            </w:pPr>
            <w:r>
              <w:rPr>
                <w:rFonts w:cs="Times New Roman"/>
                <w:szCs w:val="21"/>
              </w:rPr>
              <w:t>B</w:t>
            </w:r>
          </w:p>
        </w:tc>
        <w:tc>
          <w:tcPr>
            <w:tcW w:w="680" w:type="dxa"/>
            <w:vAlign w:val="center"/>
          </w:tcPr>
          <w:p w:rsidR="00994AB1" w:rsidRDefault="00CA0EAA">
            <w:pPr>
              <w:pStyle w:val="111"/>
              <w:rPr>
                <w:rFonts w:cs="Times New Roman"/>
                <w:szCs w:val="21"/>
              </w:rPr>
            </w:pPr>
            <w:r>
              <w:rPr>
                <w:rFonts w:cs="Times New Roman" w:hint="eastAsia"/>
                <w:szCs w:val="21"/>
              </w:rPr>
              <w:t>均匀</w:t>
            </w:r>
          </w:p>
        </w:tc>
        <w:tc>
          <w:tcPr>
            <w:tcW w:w="780" w:type="dxa"/>
            <w:vAlign w:val="center"/>
          </w:tcPr>
          <w:p w:rsidR="00994AB1" w:rsidRDefault="00CA0EAA">
            <w:pPr>
              <w:pStyle w:val="111"/>
              <w:rPr>
                <w:rFonts w:cs="Times New Roman"/>
                <w:szCs w:val="21"/>
              </w:rPr>
            </w:pPr>
            <w:r>
              <w:rPr>
                <w:rFonts w:cs="Times New Roman"/>
                <w:szCs w:val="21"/>
              </w:rPr>
              <w:t>—</w:t>
            </w:r>
          </w:p>
        </w:tc>
        <w:tc>
          <w:tcPr>
            <w:tcW w:w="2297" w:type="dxa"/>
            <w:vAlign w:val="center"/>
          </w:tcPr>
          <w:p w:rsidR="00994AB1" w:rsidRDefault="00CA0EAA">
            <w:pPr>
              <w:pStyle w:val="111"/>
              <w:rPr>
                <w:rFonts w:cs="Times New Roman"/>
                <w:szCs w:val="21"/>
              </w:rPr>
            </w:pPr>
            <w:r>
              <w:rPr>
                <w:rFonts w:cs="Times New Roman" w:hint="eastAsia"/>
                <w:szCs w:val="21"/>
              </w:rPr>
              <w:t>0.0051</w:t>
            </w:r>
          </w:p>
        </w:tc>
      </w:tr>
      <w:tr w:rsidR="00994AB1">
        <w:trPr>
          <w:jc w:val="center"/>
        </w:trPr>
        <w:tc>
          <w:tcPr>
            <w:tcW w:w="1510" w:type="dxa"/>
            <w:vAlign w:val="center"/>
          </w:tcPr>
          <w:p w:rsidR="00994AB1" w:rsidRDefault="00CA0EAA">
            <w:pPr>
              <w:pStyle w:val="111"/>
              <w:rPr>
                <w:rFonts w:cs="Times New Roman"/>
                <w:szCs w:val="21"/>
              </w:rPr>
            </w:pPr>
            <w:r>
              <w:rPr>
                <w:rFonts w:cs="Times New Roman"/>
                <w:szCs w:val="21"/>
              </w:rPr>
              <w:object w:dxaOrig="270" w:dyaOrig="360">
                <v:shape id="_x0000_i1041" type="#_x0000_t75" style="width:13.8pt;height:18pt" o:ole="">
                  <v:imagedata r:id="rId39" o:title="" embosscolor="white"/>
                </v:shape>
                <o:OLEObject Type="Embed" ProgID="Equation.3" ShapeID="_x0000_i1041" DrawAspect="Content" ObjectID="_1762175662" r:id="rId40"/>
              </w:object>
            </w:r>
          </w:p>
        </w:tc>
        <w:tc>
          <w:tcPr>
            <w:tcW w:w="2783" w:type="dxa"/>
            <w:vAlign w:val="center"/>
          </w:tcPr>
          <w:p w:rsidR="00994AB1" w:rsidRDefault="00CA0EAA">
            <w:pPr>
              <w:pStyle w:val="111"/>
              <w:rPr>
                <w:rFonts w:cs="Times New Roman"/>
                <w:szCs w:val="21"/>
              </w:rPr>
            </w:pPr>
            <w:r>
              <w:rPr>
                <w:rFonts w:cs="Times New Roman" w:hint="eastAsia"/>
                <w:szCs w:val="21"/>
              </w:rPr>
              <w:t>标准器精密压力表准确度</w:t>
            </w:r>
          </w:p>
        </w:tc>
        <w:tc>
          <w:tcPr>
            <w:tcW w:w="1080" w:type="dxa"/>
            <w:vAlign w:val="center"/>
          </w:tcPr>
          <w:p w:rsidR="00994AB1" w:rsidRDefault="00CA0EAA">
            <w:pPr>
              <w:pStyle w:val="111"/>
              <w:rPr>
                <w:rFonts w:cs="Times New Roman"/>
                <w:szCs w:val="21"/>
              </w:rPr>
            </w:pPr>
            <w:r>
              <w:rPr>
                <w:rFonts w:cs="Times New Roman" w:hint="eastAsia"/>
                <w:szCs w:val="21"/>
              </w:rPr>
              <w:t>B</w:t>
            </w:r>
          </w:p>
        </w:tc>
        <w:tc>
          <w:tcPr>
            <w:tcW w:w="680" w:type="dxa"/>
            <w:vAlign w:val="center"/>
          </w:tcPr>
          <w:p w:rsidR="00994AB1" w:rsidRDefault="00CA0EAA">
            <w:pPr>
              <w:pStyle w:val="111"/>
              <w:rPr>
                <w:rFonts w:cs="Times New Roman"/>
                <w:szCs w:val="21"/>
              </w:rPr>
            </w:pPr>
            <w:r>
              <w:rPr>
                <w:rFonts w:cs="Times New Roman" w:hint="eastAsia"/>
                <w:szCs w:val="21"/>
              </w:rPr>
              <w:t>均匀</w:t>
            </w:r>
          </w:p>
        </w:tc>
        <w:tc>
          <w:tcPr>
            <w:tcW w:w="780" w:type="dxa"/>
            <w:vAlign w:val="center"/>
          </w:tcPr>
          <w:p w:rsidR="00994AB1" w:rsidRDefault="00CA0EAA">
            <w:pPr>
              <w:pStyle w:val="111"/>
              <w:rPr>
                <w:rFonts w:cs="Times New Roman"/>
                <w:szCs w:val="21"/>
              </w:rPr>
            </w:pPr>
            <w:r>
              <w:rPr>
                <w:rFonts w:cs="Times New Roman"/>
                <w:szCs w:val="21"/>
              </w:rPr>
              <w:t>—</w:t>
            </w:r>
          </w:p>
        </w:tc>
        <w:tc>
          <w:tcPr>
            <w:tcW w:w="2297" w:type="dxa"/>
            <w:vAlign w:val="center"/>
          </w:tcPr>
          <w:p w:rsidR="00994AB1" w:rsidRDefault="00CA0EAA">
            <w:pPr>
              <w:pStyle w:val="111"/>
              <w:rPr>
                <w:rFonts w:cs="Times New Roman"/>
                <w:szCs w:val="21"/>
              </w:rPr>
            </w:pPr>
            <w:r>
              <w:rPr>
                <w:rFonts w:cs="Times New Roman" w:hint="eastAsia"/>
                <w:szCs w:val="21"/>
              </w:rPr>
              <w:t>0.00144</w:t>
            </w:r>
          </w:p>
        </w:tc>
      </w:tr>
    </w:tbl>
    <w:p w:rsidR="00994AB1" w:rsidRDefault="00994AB1">
      <w:pPr>
        <w:pStyle w:val="affa"/>
        <w:tabs>
          <w:tab w:val="clear" w:pos="4201"/>
        </w:tabs>
        <w:ind w:firstLineChars="0"/>
        <w:jc w:val="left"/>
        <w:rPr>
          <w:rFonts w:ascii="黑体" w:eastAsia="黑体" w:hAnsi="黑体"/>
        </w:rPr>
      </w:pPr>
    </w:p>
    <w:p w:rsidR="00994AB1" w:rsidRDefault="00CA0EAA">
      <w:pPr>
        <w:pStyle w:val="afff5"/>
        <w:numPr>
          <w:ilvl w:val="0"/>
          <w:numId w:val="27"/>
        </w:numPr>
        <w:spacing w:before="312" w:after="312"/>
        <w:jc w:val="left"/>
        <w:outlineLvl w:val="9"/>
        <w:rPr>
          <w:sz w:val="24"/>
          <w:szCs w:val="24"/>
        </w:rPr>
      </w:pPr>
      <w:r>
        <w:rPr>
          <w:rFonts w:hint="eastAsia"/>
          <w:sz w:val="24"/>
          <w:szCs w:val="24"/>
        </w:rPr>
        <w:t>合成标准不确定度</w:t>
      </w:r>
    </w:p>
    <w:p w:rsidR="00994AB1" w:rsidRDefault="00CA0EAA">
      <w:pPr>
        <w:pStyle w:val="aff0"/>
        <w:spacing w:before="48" w:line="360" w:lineRule="auto"/>
        <w:rPr>
          <w:rFonts w:ascii="黑体" w:eastAsia="黑体" w:hAnsi="黑体"/>
          <w:kern w:val="0"/>
          <w:sz w:val="24"/>
        </w:rPr>
      </w:pPr>
      <w:r>
        <w:rPr>
          <w:position w:val="-12"/>
          <w:sz w:val="24"/>
        </w:rPr>
        <w:object w:dxaOrig="240" w:dyaOrig="360">
          <v:shape id="_x0000_i1042" type="#_x0000_t75" style="width:12pt;height:18pt" o:ole="">
            <v:imagedata r:id="rId19" o:title="" embosscolor="white"/>
          </v:shape>
          <o:OLEObject Type="Embed" ProgID="Equation.DSMT4" ShapeID="_x0000_i1042" DrawAspect="Content" ObjectID="_1762175663" r:id="rId41"/>
        </w:object>
      </w:r>
      <w:r>
        <w:rPr>
          <w:rFonts w:ascii="黑体" w:eastAsia="黑体" w:hint="eastAsia"/>
          <w:kern w:val="0"/>
          <w:sz w:val="24"/>
          <w:vertAlign w:val="subscript"/>
        </w:rPr>
        <w:t>、</w:t>
      </w:r>
      <w:r>
        <w:rPr>
          <w:position w:val="-10"/>
          <w:sz w:val="24"/>
        </w:rPr>
        <w:object w:dxaOrig="270" w:dyaOrig="345">
          <v:shape id="_x0000_i1043" type="#_x0000_t75" style="width:13.8pt;height:17.4pt" o:ole="">
            <v:imagedata r:id="rId27" o:title="" embosscolor="white"/>
          </v:shape>
          <o:OLEObject Type="Embed" ProgID="Equation.3" ShapeID="_x0000_i1043" DrawAspect="Content" ObjectID="_1762175664" r:id="rId42"/>
        </w:object>
      </w:r>
      <w:r>
        <w:rPr>
          <w:rFonts w:ascii="黑体" w:eastAsia="黑体" w:hint="eastAsia"/>
          <w:kern w:val="0"/>
          <w:sz w:val="24"/>
          <w:vertAlign w:val="subscript"/>
        </w:rPr>
        <w:t>、</w:t>
      </w:r>
      <w:r>
        <w:rPr>
          <w:position w:val="-12"/>
          <w:sz w:val="24"/>
        </w:rPr>
        <w:object w:dxaOrig="270" w:dyaOrig="360">
          <v:shape id="_x0000_i1044" type="#_x0000_t75" style="width:13.8pt;height:18pt" o:ole="">
            <v:imagedata r:id="rId30" o:title="" embosscolor="white"/>
          </v:shape>
          <o:OLEObject Type="Embed" ProgID="Equation.3" ShapeID="_x0000_i1044" DrawAspect="Content" ObjectID="_1762175665" r:id="rId43"/>
        </w:object>
      </w:r>
      <w:r>
        <w:rPr>
          <w:sz w:val="24"/>
        </w:rPr>
        <w:t>独立不相关，则合成标准不确定度为：</w:t>
      </w:r>
    </w:p>
    <w:p w:rsidR="00994AB1" w:rsidRDefault="00CA0EAA">
      <w:pPr>
        <w:ind w:firstLine="420"/>
        <w:jc w:val="center"/>
        <w:rPr>
          <w:rFonts w:ascii="宋体" w:hAnsi="宋体"/>
          <w:kern w:val="0"/>
          <w:sz w:val="24"/>
        </w:rPr>
      </w:pPr>
      <w:r>
        <w:rPr>
          <w:position w:val="-14"/>
          <w:sz w:val="24"/>
        </w:rPr>
        <w:object w:dxaOrig="2055" w:dyaOrig="465">
          <v:shape id="_x0000_i1045" type="#_x0000_t75" style="width:102.6pt;height:23.4pt" o:ole="">
            <v:imagedata r:id="rId44" o:title="" embosscolor="white"/>
          </v:shape>
          <o:OLEObject Type="Embed" ProgID="Equation.3" ShapeID="_x0000_i1045" DrawAspect="Content" ObjectID="_1762175666" r:id="rId45"/>
        </w:object>
      </w:r>
      <w:r>
        <w:rPr>
          <w:rFonts w:hAnsi="Cambria Math" w:hint="eastAsia"/>
          <w:sz w:val="24"/>
        </w:rPr>
        <w:t>0.0068=0.68%</w:t>
      </w:r>
    </w:p>
    <w:p w:rsidR="00994AB1" w:rsidRDefault="00CA0EAA">
      <w:pPr>
        <w:pStyle w:val="afff5"/>
        <w:numPr>
          <w:ilvl w:val="0"/>
          <w:numId w:val="27"/>
        </w:numPr>
        <w:spacing w:before="312" w:after="312"/>
        <w:jc w:val="left"/>
        <w:outlineLvl w:val="9"/>
        <w:rPr>
          <w:sz w:val="24"/>
          <w:szCs w:val="24"/>
        </w:rPr>
      </w:pPr>
      <w:r>
        <w:rPr>
          <w:rFonts w:hint="eastAsia"/>
          <w:sz w:val="24"/>
          <w:szCs w:val="24"/>
        </w:rPr>
        <w:t>扩展不确定度</w:t>
      </w:r>
    </w:p>
    <w:p w:rsidR="00994AB1" w:rsidRDefault="00CA0EAA">
      <w:pPr>
        <w:ind w:firstLineChars="200" w:firstLine="480"/>
        <w:jc w:val="left"/>
        <w:rPr>
          <w:rFonts w:ascii="宋体" w:hAnsi="宋体"/>
          <w:kern w:val="0"/>
          <w:sz w:val="24"/>
        </w:rPr>
      </w:pPr>
      <w:r>
        <w:rPr>
          <w:sz w:val="24"/>
        </w:rPr>
        <w:t>取置信因子</w:t>
      </w:r>
      <w:r>
        <w:rPr>
          <w:i/>
          <w:sz w:val="24"/>
        </w:rPr>
        <w:t>k</w:t>
      </w:r>
      <w:r>
        <w:rPr>
          <w:sz w:val="24"/>
        </w:rPr>
        <w:t>=2</w:t>
      </w:r>
      <w:r>
        <w:rPr>
          <w:sz w:val="24"/>
        </w:rPr>
        <w:t>，扩展不确定度为：</w:t>
      </w:r>
      <w:r>
        <w:rPr>
          <w:position w:val="-12"/>
          <w:sz w:val="24"/>
        </w:rPr>
        <w:object w:dxaOrig="1020" w:dyaOrig="360">
          <v:shape id="_x0000_i1046" type="#_x0000_t75" style="width:51pt;height:18pt" o:ole="">
            <v:imagedata r:id="rId46" o:title="" embosscolor="white"/>
          </v:shape>
          <o:OLEObject Type="Embed" ProgID="Equation.3" ShapeID="_x0000_i1046" DrawAspect="Content" ObjectID="_1762175667" r:id="rId47"/>
        </w:object>
      </w:r>
      <w:r>
        <w:rPr>
          <w:rFonts w:ascii="宋体" w:hAnsi="宋体" w:hint="eastAsia"/>
          <w:kern w:val="0"/>
          <w:sz w:val="24"/>
        </w:rPr>
        <w:t>1.4</w:t>
      </w:r>
      <w:r>
        <w:rPr>
          <w:rFonts w:ascii="宋体" w:hAnsi="宋体"/>
          <w:kern w:val="0"/>
          <w:sz w:val="24"/>
        </w:rPr>
        <w:t>%</w:t>
      </w:r>
      <w:r>
        <w:rPr>
          <w:rFonts w:ascii="宋体" w:hAnsi="宋体" w:hint="eastAsia"/>
          <w:kern w:val="0"/>
          <w:sz w:val="24"/>
        </w:rPr>
        <w:t xml:space="preserve">   </w:t>
      </w: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CA0EAA">
      <w:pPr>
        <w:pStyle w:val="af3"/>
      </w:pPr>
      <w:bookmarkStart w:id="57" w:name="_Toc138496528"/>
      <w:r>
        <w:br/>
      </w:r>
      <w:r>
        <w:rPr>
          <w:rFonts w:hint="eastAsia"/>
          <w:sz w:val="28"/>
          <w:szCs w:val="28"/>
        </w:rPr>
        <w:t>死绳固定器误差测量结果不确定度评定</w:t>
      </w:r>
      <w:bookmarkEnd w:id="57"/>
      <w:r>
        <w:rPr>
          <w:rFonts w:hint="eastAsia"/>
          <w:sz w:val="28"/>
          <w:szCs w:val="28"/>
        </w:rPr>
        <w:t>示例</w:t>
      </w:r>
    </w:p>
    <w:p w:rsidR="00994AB1" w:rsidRDefault="00CA0EAA">
      <w:pPr>
        <w:pStyle w:val="afff5"/>
        <w:numPr>
          <w:ilvl w:val="0"/>
          <w:numId w:val="29"/>
        </w:numPr>
        <w:spacing w:before="312" w:after="312"/>
        <w:jc w:val="left"/>
        <w:outlineLvl w:val="9"/>
        <w:rPr>
          <w:sz w:val="24"/>
          <w:szCs w:val="24"/>
        </w:rPr>
      </w:pPr>
      <w:bookmarkStart w:id="58" w:name="_Toc115362273"/>
      <w:r>
        <w:rPr>
          <w:rFonts w:hint="eastAsia"/>
          <w:sz w:val="24"/>
          <w:szCs w:val="24"/>
        </w:rPr>
        <w:t>测量条件和方法</w:t>
      </w:r>
      <w:bookmarkEnd w:id="58"/>
    </w:p>
    <w:p w:rsidR="00994AB1" w:rsidRDefault="00CA0EAA">
      <w:pPr>
        <w:pStyle w:val="afffffff1"/>
        <w:numPr>
          <w:ilvl w:val="1"/>
          <w:numId w:val="30"/>
        </w:numPr>
        <w:spacing w:line="360" w:lineRule="auto"/>
        <w:ind w:firstLineChars="0"/>
        <w:jc w:val="left"/>
        <w:rPr>
          <w:rFonts w:ascii="黑体" w:eastAsia="黑体"/>
          <w:kern w:val="0"/>
          <w:sz w:val="24"/>
          <w:szCs w:val="24"/>
        </w:rPr>
      </w:pPr>
      <w:r>
        <w:rPr>
          <w:rFonts w:ascii="黑体" w:eastAsia="黑体" w:hint="eastAsia"/>
          <w:kern w:val="0"/>
          <w:sz w:val="24"/>
          <w:szCs w:val="24"/>
        </w:rPr>
        <w:t>测量依据：</w:t>
      </w:r>
      <w:r>
        <w:rPr>
          <w:rFonts w:ascii="宋体" w:hAnsi="宋体" w:hint="eastAsia"/>
          <w:kern w:val="0"/>
          <w:sz w:val="24"/>
          <w:szCs w:val="24"/>
        </w:rPr>
        <w:t xml:space="preserve">JJFXXXX-XXXX   </w:t>
      </w:r>
      <w:r>
        <w:rPr>
          <w:rFonts w:ascii="宋体" w:hAnsi="宋体" w:hint="eastAsia"/>
          <w:kern w:val="0"/>
          <w:sz w:val="24"/>
          <w:szCs w:val="24"/>
        </w:rPr>
        <w:t>《指重表在线校准规范》。</w:t>
      </w:r>
    </w:p>
    <w:p w:rsidR="00994AB1" w:rsidRDefault="00CA0EAA">
      <w:pPr>
        <w:pStyle w:val="afffffff1"/>
        <w:numPr>
          <w:ilvl w:val="1"/>
          <w:numId w:val="30"/>
        </w:numPr>
        <w:spacing w:line="360" w:lineRule="auto"/>
        <w:ind w:firstLineChars="0"/>
        <w:jc w:val="left"/>
        <w:rPr>
          <w:rFonts w:ascii="黑体" w:eastAsia="黑体"/>
          <w:kern w:val="0"/>
          <w:sz w:val="24"/>
          <w:szCs w:val="24"/>
        </w:rPr>
      </w:pPr>
      <w:r>
        <w:rPr>
          <w:rFonts w:ascii="黑体" w:eastAsia="黑体" w:hint="eastAsia"/>
          <w:kern w:val="0"/>
          <w:sz w:val="24"/>
          <w:szCs w:val="24"/>
        </w:rPr>
        <w:t>环境条件：</w:t>
      </w:r>
      <w:r>
        <w:rPr>
          <w:rFonts w:ascii="宋体" w:hAnsi="宋体" w:hint="eastAsia"/>
          <w:kern w:val="0"/>
          <w:sz w:val="24"/>
          <w:szCs w:val="24"/>
        </w:rPr>
        <w:t>环境温度</w:t>
      </w:r>
      <w:r>
        <w:rPr>
          <w:rFonts w:ascii="宋体" w:hAnsi="宋体" w:hint="eastAsia"/>
          <w:kern w:val="0"/>
          <w:sz w:val="24"/>
          <w:szCs w:val="24"/>
        </w:rPr>
        <w:t>16</w:t>
      </w:r>
      <w:r>
        <w:rPr>
          <w:rFonts w:ascii="宋体" w:hAnsi="宋体" w:hint="eastAsia"/>
          <w:kern w:val="0"/>
          <w:sz w:val="24"/>
          <w:szCs w:val="24"/>
        </w:rPr>
        <w:t>℃。</w:t>
      </w:r>
    </w:p>
    <w:p w:rsidR="00994AB1" w:rsidRDefault="00CA0EAA">
      <w:pPr>
        <w:pStyle w:val="afffffff1"/>
        <w:numPr>
          <w:ilvl w:val="1"/>
          <w:numId w:val="30"/>
        </w:numPr>
        <w:spacing w:line="360" w:lineRule="auto"/>
        <w:ind w:firstLineChars="0"/>
        <w:jc w:val="left"/>
        <w:rPr>
          <w:rFonts w:ascii="宋体" w:hAnsi="宋体"/>
          <w:kern w:val="0"/>
          <w:sz w:val="24"/>
          <w:szCs w:val="24"/>
        </w:rPr>
      </w:pPr>
      <w:r>
        <w:rPr>
          <w:rFonts w:ascii="黑体" w:eastAsia="黑体" w:hint="eastAsia"/>
          <w:kern w:val="0"/>
          <w:sz w:val="24"/>
          <w:szCs w:val="24"/>
        </w:rPr>
        <w:t>测量标准器：</w:t>
      </w:r>
      <w:r>
        <w:rPr>
          <w:rFonts w:ascii="宋体" w:hAnsi="宋体" w:hint="eastAsia"/>
          <w:kern w:val="0"/>
          <w:sz w:val="24"/>
          <w:szCs w:val="24"/>
        </w:rPr>
        <w:t>精密压力表（</w:t>
      </w:r>
      <w:r>
        <w:rPr>
          <w:rFonts w:ascii="宋体" w:hAnsi="宋体" w:hint="eastAsia"/>
          <w:kern w:val="0"/>
          <w:sz w:val="24"/>
          <w:szCs w:val="24"/>
        </w:rPr>
        <w:t>0</w:t>
      </w:r>
      <w:r>
        <w:rPr>
          <w:rFonts w:ascii="宋体" w:hAnsi="宋体" w:hint="eastAsia"/>
          <w:kern w:val="0"/>
          <w:sz w:val="24"/>
          <w:szCs w:val="24"/>
        </w:rPr>
        <w:t>～</w:t>
      </w:r>
      <w:r>
        <w:rPr>
          <w:rFonts w:ascii="宋体" w:hAnsi="宋体" w:hint="eastAsia"/>
          <w:kern w:val="0"/>
          <w:sz w:val="24"/>
          <w:szCs w:val="24"/>
        </w:rPr>
        <w:t>10</w:t>
      </w:r>
      <w:r>
        <w:rPr>
          <w:rFonts w:ascii="宋体" w:hAnsi="宋体" w:hint="eastAsia"/>
          <w:kern w:val="0"/>
          <w:sz w:val="24"/>
          <w:szCs w:val="24"/>
        </w:rPr>
        <w:t>）</w:t>
      </w:r>
      <w:r>
        <w:rPr>
          <w:rFonts w:ascii="宋体" w:hAnsi="宋体" w:hint="eastAsia"/>
          <w:kern w:val="0"/>
          <w:sz w:val="24"/>
          <w:szCs w:val="24"/>
        </w:rPr>
        <w:t>MPa</w:t>
      </w:r>
      <w:r>
        <w:rPr>
          <w:rFonts w:ascii="宋体" w:hAnsi="宋体" w:hint="eastAsia"/>
          <w:kern w:val="0"/>
          <w:sz w:val="24"/>
          <w:szCs w:val="24"/>
        </w:rPr>
        <w:t>，准确度等级</w:t>
      </w:r>
      <w:r>
        <w:rPr>
          <w:rFonts w:ascii="宋体" w:hAnsi="宋体" w:hint="eastAsia"/>
          <w:kern w:val="0"/>
          <w:sz w:val="24"/>
          <w:szCs w:val="24"/>
        </w:rPr>
        <w:t>0.25</w:t>
      </w:r>
      <w:r>
        <w:rPr>
          <w:rFonts w:ascii="宋体" w:hAnsi="宋体" w:hint="eastAsia"/>
          <w:kern w:val="0"/>
          <w:sz w:val="24"/>
          <w:szCs w:val="24"/>
        </w:rPr>
        <w:t>级；悬重测量仪（</w:t>
      </w:r>
      <w:r>
        <w:rPr>
          <w:rFonts w:ascii="宋体" w:hAnsi="宋体" w:hint="eastAsia"/>
          <w:kern w:val="0"/>
          <w:sz w:val="24"/>
          <w:szCs w:val="24"/>
        </w:rPr>
        <w:t>0</w:t>
      </w:r>
      <w:r>
        <w:rPr>
          <w:rFonts w:ascii="宋体" w:hAnsi="宋体" w:hint="eastAsia"/>
          <w:kern w:val="0"/>
          <w:sz w:val="24"/>
          <w:szCs w:val="24"/>
        </w:rPr>
        <w:t>～</w:t>
      </w:r>
      <w:r>
        <w:rPr>
          <w:rFonts w:ascii="宋体" w:hAnsi="宋体" w:hint="eastAsia"/>
          <w:kern w:val="0"/>
          <w:sz w:val="24"/>
          <w:szCs w:val="24"/>
        </w:rPr>
        <w:t>150</w:t>
      </w:r>
      <w:r>
        <w:rPr>
          <w:rFonts w:ascii="宋体" w:hAnsi="宋体" w:hint="eastAsia"/>
          <w:kern w:val="0"/>
          <w:sz w:val="24"/>
          <w:szCs w:val="24"/>
        </w:rPr>
        <w:t>）</w:t>
      </w:r>
      <w:proofErr w:type="spellStart"/>
      <w:r>
        <w:rPr>
          <w:rFonts w:ascii="宋体" w:hAnsi="宋体" w:hint="eastAsia"/>
          <w:kern w:val="0"/>
          <w:sz w:val="24"/>
          <w:szCs w:val="24"/>
        </w:rPr>
        <w:t>kN</w:t>
      </w:r>
      <w:proofErr w:type="spellEnd"/>
      <w:r>
        <w:rPr>
          <w:rFonts w:ascii="宋体" w:hAnsi="宋体" w:hint="eastAsia"/>
          <w:kern w:val="0"/>
          <w:sz w:val="24"/>
          <w:szCs w:val="24"/>
        </w:rPr>
        <w:t>，不确定度等级</w:t>
      </w:r>
      <w:r>
        <w:rPr>
          <w:rFonts w:ascii="宋体" w:hAnsi="宋体" w:hint="eastAsia"/>
          <w:kern w:val="0"/>
          <w:sz w:val="24"/>
          <w:szCs w:val="24"/>
        </w:rPr>
        <w:t>0.5</w:t>
      </w:r>
      <w:r>
        <w:rPr>
          <w:rFonts w:ascii="宋体" w:hAnsi="宋体" w:hint="eastAsia"/>
          <w:kern w:val="0"/>
          <w:sz w:val="24"/>
          <w:szCs w:val="24"/>
        </w:rPr>
        <w:t>级。</w:t>
      </w:r>
    </w:p>
    <w:p w:rsidR="00994AB1" w:rsidRDefault="00CA0EAA">
      <w:pPr>
        <w:pStyle w:val="afffffff1"/>
        <w:numPr>
          <w:ilvl w:val="1"/>
          <w:numId w:val="30"/>
        </w:numPr>
        <w:spacing w:line="360" w:lineRule="auto"/>
        <w:ind w:firstLineChars="0"/>
        <w:jc w:val="left"/>
        <w:rPr>
          <w:rFonts w:ascii="宋体" w:hAnsi="宋体"/>
          <w:kern w:val="0"/>
          <w:sz w:val="24"/>
          <w:szCs w:val="24"/>
        </w:rPr>
      </w:pPr>
      <w:r>
        <w:rPr>
          <w:rFonts w:ascii="黑体" w:eastAsia="黑体" w:hint="eastAsia"/>
          <w:kern w:val="0"/>
          <w:sz w:val="24"/>
          <w:szCs w:val="24"/>
        </w:rPr>
        <w:t>被测对象：</w:t>
      </w:r>
      <w:r>
        <w:rPr>
          <w:rFonts w:ascii="宋体" w:hAnsi="宋体" w:hint="eastAsia"/>
          <w:kern w:val="0"/>
          <w:sz w:val="24"/>
          <w:szCs w:val="24"/>
        </w:rPr>
        <w:t>指重表死绳固定器，测量范围（</w:t>
      </w:r>
      <w:r>
        <w:rPr>
          <w:rFonts w:ascii="宋体" w:hAnsi="宋体" w:hint="eastAsia"/>
          <w:kern w:val="0"/>
          <w:sz w:val="24"/>
          <w:szCs w:val="24"/>
        </w:rPr>
        <w:t>0</w:t>
      </w:r>
      <w:r>
        <w:rPr>
          <w:rFonts w:ascii="宋体" w:hAnsi="宋体" w:hint="eastAsia"/>
          <w:kern w:val="0"/>
          <w:sz w:val="24"/>
          <w:szCs w:val="24"/>
        </w:rPr>
        <w:t>～</w:t>
      </w:r>
      <w:r>
        <w:rPr>
          <w:rFonts w:ascii="宋体" w:hAnsi="宋体" w:hint="eastAsia"/>
          <w:kern w:val="0"/>
          <w:sz w:val="24"/>
          <w:szCs w:val="24"/>
        </w:rPr>
        <w:t>3400</w:t>
      </w:r>
      <w:r>
        <w:rPr>
          <w:rFonts w:ascii="宋体" w:hAnsi="宋体" w:hint="eastAsia"/>
          <w:kern w:val="0"/>
          <w:sz w:val="24"/>
          <w:szCs w:val="24"/>
        </w:rPr>
        <w:t>）</w:t>
      </w:r>
      <w:proofErr w:type="spellStart"/>
      <w:r>
        <w:rPr>
          <w:rFonts w:ascii="宋体" w:hAnsi="宋体" w:hint="eastAsia"/>
          <w:kern w:val="0"/>
          <w:sz w:val="24"/>
          <w:szCs w:val="24"/>
        </w:rPr>
        <w:t>kN</w:t>
      </w:r>
      <w:proofErr w:type="spellEnd"/>
      <w:r>
        <w:rPr>
          <w:rFonts w:ascii="宋体" w:hAnsi="宋体" w:hint="eastAsia"/>
          <w:kern w:val="0"/>
          <w:sz w:val="24"/>
          <w:szCs w:val="24"/>
        </w:rPr>
        <w:t>，压力范围（</w:t>
      </w:r>
      <w:r>
        <w:rPr>
          <w:rFonts w:ascii="宋体" w:hAnsi="宋体" w:hint="eastAsia"/>
          <w:kern w:val="0"/>
          <w:sz w:val="24"/>
          <w:szCs w:val="24"/>
        </w:rPr>
        <w:t>0</w:t>
      </w:r>
      <w:r>
        <w:rPr>
          <w:rFonts w:ascii="宋体" w:hAnsi="宋体" w:hint="eastAsia"/>
          <w:kern w:val="0"/>
          <w:sz w:val="24"/>
          <w:szCs w:val="24"/>
        </w:rPr>
        <w:t>～</w:t>
      </w:r>
      <w:r>
        <w:rPr>
          <w:rFonts w:ascii="宋体" w:hAnsi="宋体" w:hint="eastAsia"/>
          <w:kern w:val="0"/>
          <w:sz w:val="24"/>
          <w:szCs w:val="24"/>
        </w:rPr>
        <w:t>6</w:t>
      </w:r>
      <w:r>
        <w:rPr>
          <w:rFonts w:ascii="宋体" w:hAnsi="宋体" w:hint="eastAsia"/>
          <w:kern w:val="0"/>
          <w:sz w:val="24"/>
          <w:szCs w:val="24"/>
        </w:rPr>
        <w:t>）</w:t>
      </w:r>
      <w:r>
        <w:rPr>
          <w:rFonts w:ascii="宋体" w:hAnsi="宋体" w:hint="eastAsia"/>
          <w:kern w:val="0"/>
          <w:sz w:val="24"/>
          <w:szCs w:val="24"/>
        </w:rPr>
        <w:t>MPa</w:t>
      </w:r>
      <w:r>
        <w:rPr>
          <w:rFonts w:ascii="宋体" w:hAnsi="宋体" w:hint="eastAsia"/>
          <w:kern w:val="0"/>
          <w:sz w:val="24"/>
          <w:szCs w:val="24"/>
        </w:rPr>
        <w:t>，使用中基本误差等级</w:t>
      </w:r>
      <w:r>
        <w:rPr>
          <w:rFonts w:ascii="宋体" w:hAnsi="宋体" w:hint="eastAsia"/>
          <w:kern w:val="0"/>
          <w:sz w:val="24"/>
          <w:szCs w:val="24"/>
        </w:rPr>
        <w:t>1.5</w:t>
      </w:r>
      <w:r>
        <w:rPr>
          <w:rFonts w:ascii="宋体" w:hAnsi="宋体" w:hint="eastAsia"/>
          <w:kern w:val="0"/>
          <w:sz w:val="24"/>
          <w:szCs w:val="24"/>
        </w:rPr>
        <w:t>级（最大允许误差±</w:t>
      </w:r>
      <w:r>
        <w:rPr>
          <w:rFonts w:ascii="宋体" w:hAnsi="宋体" w:hint="eastAsia"/>
          <w:kern w:val="0"/>
          <w:sz w:val="24"/>
          <w:szCs w:val="24"/>
        </w:rPr>
        <w:t>1.0%</w:t>
      </w:r>
      <w:r>
        <w:rPr>
          <w:rFonts w:ascii="宋体" w:hAnsi="宋体" w:hint="eastAsia"/>
          <w:kern w:val="0"/>
          <w:sz w:val="24"/>
          <w:szCs w:val="24"/>
        </w:rPr>
        <w:t>）。</w:t>
      </w:r>
    </w:p>
    <w:p w:rsidR="00994AB1" w:rsidRDefault="00CA0EAA">
      <w:pPr>
        <w:pStyle w:val="afffffff1"/>
        <w:numPr>
          <w:ilvl w:val="1"/>
          <w:numId w:val="30"/>
        </w:numPr>
        <w:spacing w:line="360" w:lineRule="auto"/>
        <w:ind w:firstLineChars="0"/>
        <w:jc w:val="left"/>
        <w:rPr>
          <w:rFonts w:ascii="黑体" w:eastAsia="黑体"/>
          <w:kern w:val="0"/>
          <w:sz w:val="24"/>
          <w:szCs w:val="24"/>
        </w:rPr>
      </w:pPr>
      <w:r>
        <w:rPr>
          <w:rFonts w:ascii="黑体" w:eastAsia="黑体" w:hAnsi="黑体" w:hint="eastAsia"/>
          <w:kern w:val="0"/>
          <w:sz w:val="24"/>
          <w:szCs w:val="24"/>
        </w:rPr>
        <w:t>本次在线测量压力输出范围</w:t>
      </w:r>
      <w:r>
        <w:rPr>
          <w:rFonts w:ascii="黑体" w:eastAsia="黑体" w:hAnsi="黑体" w:hint="eastAsia"/>
          <w:kern w:val="0"/>
          <w:sz w:val="24"/>
          <w:szCs w:val="24"/>
        </w:rPr>
        <w:t>:</w:t>
      </w:r>
      <w:r>
        <w:rPr>
          <w:rFonts w:ascii="宋体" w:hAnsi="宋体" w:hint="eastAsia"/>
          <w:kern w:val="0"/>
          <w:sz w:val="24"/>
          <w:szCs w:val="24"/>
        </w:rPr>
        <w:t>（</w:t>
      </w:r>
      <w:r>
        <w:rPr>
          <w:rFonts w:ascii="宋体" w:hAnsi="宋体" w:hint="eastAsia"/>
          <w:kern w:val="0"/>
          <w:sz w:val="24"/>
          <w:szCs w:val="24"/>
        </w:rPr>
        <w:t>0</w:t>
      </w:r>
      <w:r>
        <w:rPr>
          <w:rFonts w:ascii="宋体" w:hAnsi="宋体" w:hint="eastAsia"/>
          <w:kern w:val="0"/>
          <w:sz w:val="24"/>
          <w:szCs w:val="24"/>
        </w:rPr>
        <w:t>～</w:t>
      </w:r>
      <w:r>
        <w:rPr>
          <w:rFonts w:ascii="宋体" w:hAnsi="宋体" w:hint="eastAsia"/>
          <w:kern w:val="0"/>
          <w:sz w:val="24"/>
          <w:szCs w:val="24"/>
        </w:rPr>
        <w:t>1</w:t>
      </w:r>
      <w:r>
        <w:rPr>
          <w:rFonts w:ascii="宋体" w:hAnsi="宋体" w:hint="eastAsia"/>
          <w:kern w:val="0"/>
          <w:sz w:val="24"/>
          <w:szCs w:val="24"/>
        </w:rPr>
        <w:t>）</w:t>
      </w:r>
      <w:r>
        <w:rPr>
          <w:rFonts w:ascii="宋体" w:hAnsi="宋体" w:hint="eastAsia"/>
          <w:kern w:val="0"/>
          <w:sz w:val="24"/>
          <w:szCs w:val="24"/>
        </w:rPr>
        <w:t>MPa</w:t>
      </w:r>
      <w:r>
        <w:rPr>
          <w:rFonts w:ascii="宋体" w:hAnsi="宋体" w:hint="eastAsia"/>
          <w:kern w:val="0"/>
          <w:sz w:val="24"/>
          <w:szCs w:val="24"/>
        </w:rPr>
        <w:t>。</w:t>
      </w:r>
    </w:p>
    <w:p w:rsidR="00994AB1" w:rsidRDefault="00CA0EAA">
      <w:pPr>
        <w:pStyle w:val="afffffff1"/>
        <w:numPr>
          <w:ilvl w:val="1"/>
          <w:numId w:val="30"/>
        </w:numPr>
        <w:spacing w:line="360" w:lineRule="auto"/>
        <w:ind w:firstLineChars="0"/>
        <w:jc w:val="left"/>
        <w:rPr>
          <w:rFonts w:ascii="黑体" w:eastAsia="黑体"/>
          <w:kern w:val="0"/>
          <w:sz w:val="24"/>
          <w:szCs w:val="24"/>
        </w:rPr>
      </w:pPr>
      <w:r>
        <w:rPr>
          <w:rFonts w:ascii="黑体" w:eastAsia="黑体" w:hint="eastAsia"/>
          <w:kern w:val="0"/>
          <w:sz w:val="24"/>
          <w:szCs w:val="24"/>
        </w:rPr>
        <w:t>压力值与悬重载荷值对应关系：</w:t>
      </w:r>
    </w:p>
    <w:p w:rsidR="00994AB1" w:rsidRDefault="00CA0EAA">
      <w:pPr>
        <w:spacing w:line="360" w:lineRule="auto"/>
        <w:ind w:firstLineChars="200" w:firstLine="480"/>
        <w:rPr>
          <w:rFonts w:ascii="宋体" w:hAnsi="宋体"/>
          <w:kern w:val="0"/>
          <w:sz w:val="24"/>
        </w:rPr>
      </w:pPr>
      <w:r>
        <w:rPr>
          <w:rFonts w:ascii="宋体" w:hAnsi="宋体" w:hint="eastAsia"/>
          <w:kern w:val="0"/>
          <w:sz w:val="24"/>
        </w:rPr>
        <w:t>各校准点的压力所对应的</w:t>
      </w:r>
      <w:proofErr w:type="gramStart"/>
      <w:r>
        <w:rPr>
          <w:rFonts w:ascii="宋体" w:hAnsi="宋体" w:hint="eastAsia"/>
          <w:kern w:val="0"/>
          <w:sz w:val="24"/>
        </w:rPr>
        <w:t>理论力值计算</w:t>
      </w:r>
      <w:proofErr w:type="gramEnd"/>
      <w:r>
        <w:rPr>
          <w:rFonts w:ascii="宋体" w:hAnsi="宋体" w:hint="eastAsia"/>
          <w:kern w:val="0"/>
          <w:sz w:val="24"/>
        </w:rPr>
        <w:t>:</w:t>
      </w:r>
    </w:p>
    <w:p w:rsidR="00994AB1" w:rsidRDefault="00CA0EAA">
      <w:pPr>
        <w:pStyle w:val="afffffff1"/>
        <w:spacing w:before="156" w:after="156" w:line="360" w:lineRule="auto"/>
        <w:ind w:left="720" w:firstLineChars="0" w:firstLine="0"/>
        <w:jc w:val="center"/>
        <w:rPr>
          <w:rFonts w:ascii="Cambria Math" w:hAnsi="Cambria Math"/>
          <w:i/>
          <w:sz w:val="24"/>
          <w:szCs w:val="24"/>
        </w:rPr>
      </w:pP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n</m:t>
                </m:r>
              </m:sub>
            </m:sSub>
            <m:sSub>
              <m:sSubPr>
                <m:ctrlPr>
                  <w:rPr>
                    <w:rFonts w:ascii="Cambria Math" w:hAnsi="Cambria Math"/>
                    <w:i/>
                    <w:sz w:val="24"/>
                    <w:szCs w:val="24"/>
                  </w:rPr>
                </m:ctrlPr>
              </m:sSubPr>
              <m:e>
                <m:r>
                  <w:rPr>
                    <w:rFonts w:ascii="Cambria Math" w:hAnsi="Cambria Math"/>
                    <w:sz w:val="24"/>
                    <w:szCs w:val="24"/>
                  </w:rPr>
                  <m:t>×</m:t>
                </m:r>
                <m:r>
                  <w:rPr>
                    <w:rFonts w:ascii="Cambria Math" w:hAnsi="Cambria Math"/>
                    <w:sz w:val="24"/>
                    <w:szCs w:val="24"/>
                  </w:rPr>
                  <m:t>F</m:t>
                </m:r>
              </m:e>
              <m:sub>
                <m:r>
                  <w:rPr>
                    <w:rFonts w:ascii="Cambria Math" w:hAnsi="Cambria Math"/>
                    <w:sz w:val="24"/>
                    <w:szCs w:val="24"/>
                  </w:rPr>
                  <m:t>max</m:t>
                </m:r>
              </m:sub>
            </m:sSub>
          </m:num>
          <m:den>
            <m:r>
              <w:rPr>
                <w:rFonts w:ascii="Cambria Math" w:hAnsi="Cambria Math"/>
                <w:sz w:val="24"/>
                <w:szCs w:val="24"/>
              </w:rPr>
              <m:t>P</m:t>
            </m:r>
          </m:den>
        </m:f>
      </m:oMath>
      <w:r>
        <w:rPr>
          <w:rFonts w:ascii="Cambria Math" w:hAnsi="Cambria Math" w:hint="eastAsia"/>
          <w:i/>
          <w:sz w:val="24"/>
          <w:szCs w:val="24"/>
        </w:rPr>
        <w:t>……</w:t>
      </w:r>
      <w:proofErr w:type="gramStart"/>
      <w:r>
        <w:rPr>
          <w:rFonts w:ascii="Cambria Math" w:hAnsi="Cambria Math" w:hint="eastAsia"/>
          <w:i/>
          <w:sz w:val="24"/>
          <w:szCs w:val="24"/>
        </w:rPr>
        <w:t>…………………………</w:t>
      </w:r>
      <w:proofErr w:type="gramEnd"/>
      <w:r>
        <w:rPr>
          <w:rFonts w:ascii="宋体" w:hAnsi="宋体" w:hint="eastAsia"/>
          <w:sz w:val="24"/>
          <w:szCs w:val="24"/>
        </w:rPr>
        <w:t>（</w:t>
      </w:r>
      <w:r>
        <w:rPr>
          <w:rFonts w:ascii="宋体" w:hAnsi="宋体" w:hint="eastAsia"/>
          <w:sz w:val="24"/>
          <w:szCs w:val="24"/>
        </w:rPr>
        <w:t>E.1</w:t>
      </w:r>
      <w:r>
        <w:rPr>
          <w:rFonts w:ascii="宋体" w:hAnsi="宋体" w:hint="eastAsia"/>
          <w:sz w:val="24"/>
          <w:szCs w:val="24"/>
        </w:rPr>
        <w:t>）</w:t>
      </w:r>
    </w:p>
    <w:p w:rsidR="00994AB1" w:rsidRDefault="00CA0EAA">
      <w:pPr>
        <w:spacing w:line="360" w:lineRule="auto"/>
        <w:ind w:firstLineChars="200" w:firstLine="480"/>
        <w:jc w:val="left"/>
        <w:rPr>
          <w:rFonts w:ascii="黑体" w:eastAsia="黑体"/>
          <w:kern w:val="0"/>
          <w:sz w:val="24"/>
        </w:rPr>
      </w:pPr>
      <m:oMath>
        <m:sSub>
          <m:sSubPr>
            <m:ctrlPr>
              <w:rPr>
                <w:rFonts w:ascii="Cambria Math" w:hAnsi="Cambria Math"/>
                <w:i/>
                <w:sz w:val="24"/>
              </w:rPr>
            </m:ctrlPr>
          </m:sSubPr>
          <m:e>
            <m:r>
              <w:rPr>
                <w:rFonts w:ascii="Cambria Math" w:hAnsi="Cambria Math"/>
                <w:sz w:val="24"/>
              </w:rPr>
              <m:t>F</m:t>
            </m:r>
          </m:e>
          <m:sub>
            <m:r>
              <w:rPr>
                <w:rFonts w:ascii="Cambria Math" w:hAnsi="Cambria Math"/>
                <w:sz w:val="24"/>
              </w:rPr>
              <m:t>n</m:t>
            </m:r>
          </m:sub>
        </m:sSub>
      </m:oMath>
      <w:r>
        <w:rPr>
          <w:rFonts w:ascii="黑体" w:eastAsia="黑体" w:hint="eastAsia"/>
          <w:kern w:val="0"/>
          <w:sz w:val="24"/>
        </w:rPr>
        <w:t>—</w:t>
      </w:r>
      <w:r>
        <w:rPr>
          <w:rFonts w:ascii="宋体" w:hAnsi="宋体" w:hint="eastAsia"/>
          <w:kern w:val="0"/>
          <w:sz w:val="24"/>
        </w:rPr>
        <w:t>第</w:t>
      </w:r>
      <w:r>
        <w:rPr>
          <w:rFonts w:ascii="宋体" w:hAnsi="宋体" w:hint="eastAsia"/>
          <w:kern w:val="0"/>
          <w:sz w:val="24"/>
        </w:rPr>
        <w:t>n</w:t>
      </w:r>
      <w:r>
        <w:rPr>
          <w:rFonts w:ascii="宋体" w:hAnsi="宋体" w:hint="eastAsia"/>
          <w:kern w:val="0"/>
          <w:sz w:val="24"/>
        </w:rPr>
        <w:t>校准压力点对应的理论力值（约定真值）；</w:t>
      </w:r>
    </w:p>
    <w:p w:rsidR="00994AB1" w:rsidRDefault="00CA0EAA">
      <w:pPr>
        <w:spacing w:line="360" w:lineRule="auto"/>
        <w:ind w:firstLineChars="200" w:firstLine="480"/>
        <w:jc w:val="left"/>
        <w:rPr>
          <w:rFonts w:ascii="黑体" w:eastAsia="黑体"/>
          <w:kern w:val="0"/>
          <w:sz w:val="24"/>
        </w:rPr>
      </w:pPr>
      <m:oMath>
        <m:sSub>
          <m:sSubPr>
            <m:ctrlPr>
              <w:rPr>
                <w:rFonts w:ascii="Cambria Math" w:hAnsi="Cambria Math"/>
                <w:i/>
                <w:sz w:val="24"/>
              </w:rPr>
            </m:ctrlPr>
          </m:sSubPr>
          <m:e>
            <m:r>
              <w:rPr>
                <w:rFonts w:ascii="Cambria Math" w:hAnsi="Cambria Math"/>
                <w:sz w:val="24"/>
              </w:rPr>
              <m:t>P</m:t>
            </m:r>
          </m:e>
          <m:sub>
            <m:r>
              <w:rPr>
                <w:rFonts w:ascii="Cambria Math" w:hAnsi="Cambria Math"/>
                <w:sz w:val="24"/>
              </w:rPr>
              <m:t>n</m:t>
            </m:r>
          </m:sub>
        </m:sSub>
      </m:oMath>
      <w:r>
        <w:rPr>
          <w:rFonts w:ascii="黑体" w:eastAsia="黑体" w:hint="eastAsia"/>
          <w:kern w:val="0"/>
          <w:sz w:val="24"/>
        </w:rPr>
        <w:t>—</w:t>
      </w:r>
      <w:r>
        <w:rPr>
          <w:rFonts w:ascii="宋体" w:hAnsi="宋体" w:hint="eastAsia"/>
          <w:kern w:val="0"/>
          <w:sz w:val="24"/>
        </w:rPr>
        <w:t>第</w:t>
      </w:r>
      <w:r>
        <w:rPr>
          <w:rFonts w:ascii="宋体" w:hAnsi="宋体" w:hint="eastAsia"/>
          <w:kern w:val="0"/>
          <w:sz w:val="24"/>
        </w:rPr>
        <w:t>n</w:t>
      </w:r>
      <w:r>
        <w:rPr>
          <w:rFonts w:ascii="宋体" w:hAnsi="宋体" w:hint="eastAsia"/>
          <w:kern w:val="0"/>
          <w:sz w:val="24"/>
        </w:rPr>
        <w:t>校准</w:t>
      </w:r>
      <w:proofErr w:type="gramStart"/>
      <w:r>
        <w:rPr>
          <w:rFonts w:ascii="宋体" w:hAnsi="宋体" w:hint="eastAsia"/>
          <w:kern w:val="0"/>
          <w:sz w:val="24"/>
        </w:rPr>
        <w:t>点标准</w:t>
      </w:r>
      <w:proofErr w:type="gramEnd"/>
      <w:r>
        <w:rPr>
          <w:rFonts w:ascii="宋体" w:hAnsi="宋体" w:hint="eastAsia"/>
          <w:kern w:val="0"/>
          <w:sz w:val="24"/>
        </w:rPr>
        <w:t>压力；</w:t>
      </w:r>
    </w:p>
    <w:p w:rsidR="00994AB1" w:rsidRDefault="00CA0EAA">
      <w:pPr>
        <w:spacing w:line="360" w:lineRule="auto"/>
        <w:ind w:firstLineChars="200" w:firstLine="480"/>
        <w:jc w:val="left"/>
        <w:rPr>
          <w:rFonts w:ascii="黑体" w:eastAsia="黑体"/>
          <w:kern w:val="0"/>
          <w:sz w:val="24"/>
        </w:rPr>
      </w:pPr>
      <m:oMath>
        <m:sSub>
          <m:sSubPr>
            <m:ctrlPr>
              <w:rPr>
                <w:rFonts w:ascii="Cambria Math" w:eastAsia="黑体" w:hAnsi="Cambria Math"/>
                <w:kern w:val="0"/>
                <w:sz w:val="24"/>
              </w:rPr>
            </m:ctrlPr>
          </m:sSubPr>
          <m:e>
            <m:r>
              <w:rPr>
                <w:rFonts w:ascii="Cambria Math" w:hAnsi="Cambria Math"/>
                <w:sz w:val="24"/>
              </w:rPr>
              <m:t>F</m:t>
            </m:r>
          </m:e>
          <m:sub>
            <m:r>
              <m:rPr>
                <m:sty m:val="p"/>
              </m:rPr>
              <w:rPr>
                <w:rFonts w:ascii="Cambria Math" w:eastAsia="黑体" w:hAnsi="Cambria Math"/>
                <w:kern w:val="0"/>
                <w:sz w:val="24"/>
              </w:rPr>
              <m:t>max</m:t>
            </m:r>
          </m:sub>
        </m:sSub>
      </m:oMath>
      <w:r>
        <w:rPr>
          <w:rFonts w:ascii="黑体" w:eastAsia="黑体" w:hint="eastAsia"/>
          <w:kern w:val="0"/>
          <w:sz w:val="24"/>
        </w:rPr>
        <w:t>—</w:t>
      </w:r>
      <w:r>
        <w:rPr>
          <w:rFonts w:ascii="宋体" w:hAnsi="宋体" w:hint="eastAsia"/>
          <w:kern w:val="0"/>
          <w:sz w:val="24"/>
        </w:rPr>
        <w:t>指重表的最大载荷；</w:t>
      </w:r>
    </w:p>
    <w:p w:rsidR="00994AB1" w:rsidRDefault="00CA0EAA">
      <w:pPr>
        <w:spacing w:line="360" w:lineRule="auto"/>
        <w:ind w:firstLineChars="200" w:firstLine="480"/>
        <w:jc w:val="left"/>
        <w:rPr>
          <w:rFonts w:ascii="黑体" w:eastAsia="黑体"/>
          <w:kern w:val="0"/>
          <w:sz w:val="24"/>
        </w:rPr>
      </w:pPr>
      <m:oMath>
        <m:r>
          <w:rPr>
            <w:rFonts w:ascii="Cambria Math" w:hAnsi="Cambria Math"/>
            <w:sz w:val="24"/>
          </w:rPr>
          <m:t>P</m:t>
        </m:r>
      </m:oMath>
      <w:r>
        <w:rPr>
          <w:rFonts w:ascii="黑体" w:eastAsia="黑体" w:hint="eastAsia"/>
          <w:kern w:val="0"/>
          <w:sz w:val="24"/>
        </w:rPr>
        <w:t>—</w:t>
      </w:r>
      <w:r>
        <w:rPr>
          <w:rFonts w:ascii="宋体" w:hAnsi="宋体" w:hint="eastAsia"/>
          <w:kern w:val="0"/>
          <w:sz w:val="24"/>
        </w:rPr>
        <w:t>传感器额定压力。</w:t>
      </w:r>
    </w:p>
    <w:p w:rsidR="00994AB1" w:rsidRDefault="00CA0EAA">
      <w:pPr>
        <w:pStyle w:val="afffffff1"/>
        <w:numPr>
          <w:ilvl w:val="1"/>
          <w:numId w:val="30"/>
        </w:numPr>
        <w:spacing w:line="360" w:lineRule="auto"/>
        <w:ind w:firstLineChars="0"/>
        <w:jc w:val="left"/>
        <w:rPr>
          <w:rFonts w:ascii="黑体" w:eastAsia="黑体"/>
          <w:kern w:val="0"/>
          <w:sz w:val="24"/>
          <w:szCs w:val="24"/>
        </w:rPr>
      </w:pPr>
      <w:r>
        <w:rPr>
          <w:rFonts w:ascii="黑体" w:eastAsia="黑体" w:hint="eastAsia"/>
          <w:kern w:val="0"/>
          <w:sz w:val="24"/>
          <w:szCs w:val="24"/>
        </w:rPr>
        <w:t>测量方法：</w:t>
      </w:r>
    </w:p>
    <w:p w:rsidR="00994AB1" w:rsidRDefault="00CA0EAA">
      <w:pPr>
        <w:pStyle w:val="afffffff1"/>
        <w:numPr>
          <w:ilvl w:val="0"/>
          <w:numId w:val="31"/>
        </w:numPr>
        <w:spacing w:line="360" w:lineRule="auto"/>
        <w:ind w:firstLineChars="0"/>
        <w:jc w:val="left"/>
        <w:rPr>
          <w:rFonts w:ascii="宋体" w:hAnsi="宋体"/>
          <w:kern w:val="0"/>
          <w:sz w:val="24"/>
          <w:szCs w:val="24"/>
        </w:rPr>
      </w:pPr>
      <w:r>
        <w:rPr>
          <w:rFonts w:ascii="宋体" w:hAnsi="宋体" w:hint="eastAsia"/>
          <w:kern w:val="0"/>
          <w:sz w:val="24"/>
          <w:szCs w:val="24"/>
        </w:rPr>
        <w:t>将悬重测量仪连接至方钻杆下端；</w:t>
      </w:r>
    </w:p>
    <w:p w:rsidR="00994AB1" w:rsidRDefault="00CA0EAA">
      <w:pPr>
        <w:pStyle w:val="afffffff1"/>
        <w:numPr>
          <w:ilvl w:val="0"/>
          <w:numId w:val="31"/>
        </w:numPr>
        <w:spacing w:line="360" w:lineRule="auto"/>
        <w:ind w:firstLineChars="0"/>
        <w:jc w:val="left"/>
        <w:rPr>
          <w:rFonts w:ascii="宋体" w:hAnsi="宋体"/>
          <w:kern w:val="0"/>
          <w:sz w:val="24"/>
          <w:szCs w:val="24"/>
        </w:rPr>
      </w:pPr>
      <w:r>
        <w:rPr>
          <w:rFonts w:ascii="宋体" w:hAnsi="宋体" w:hint="eastAsia"/>
          <w:kern w:val="0"/>
          <w:sz w:val="24"/>
          <w:szCs w:val="24"/>
        </w:rPr>
        <w:t>标准压力表与传感器通过排空后</w:t>
      </w:r>
      <w:proofErr w:type="gramStart"/>
      <w:r>
        <w:rPr>
          <w:rFonts w:ascii="宋体" w:hAnsi="宋体" w:hint="eastAsia"/>
          <w:kern w:val="0"/>
          <w:sz w:val="24"/>
          <w:szCs w:val="24"/>
        </w:rPr>
        <w:t>的传压管线</w:t>
      </w:r>
      <w:proofErr w:type="gramEnd"/>
      <w:r>
        <w:rPr>
          <w:rFonts w:ascii="宋体" w:hAnsi="宋体" w:hint="eastAsia"/>
          <w:kern w:val="0"/>
          <w:sz w:val="24"/>
          <w:szCs w:val="24"/>
        </w:rPr>
        <w:t>连接，标准压力表与传感器应处于等高</w:t>
      </w:r>
    </w:p>
    <w:p w:rsidR="00994AB1" w:rsidRDefault="00CA0EAA">
      <w:pPr>
        <w:pStyle w:val="afffffff1"/>
        <w:spacing w:line="360" w:lineRule="auto"/>
        <w:ind w:firstLineChars="0" w:firstLine="0"/>
        <w:jc w:val="left"/>
        <w:rPr>
          <w:rFonts w:ascii="宋体" w:hAnsi="宋体"/>
          <w:kern w:val="0"/>
          <w:sz w:val="24"/>
          <w:szCs w:val="24"/>
        </w:rPr>
      </w:pPr>
      <w:r>
        <w:rPr>
          <w:rFonts w:ascii="宋体" w:hAnsi="宋体" w:hint="eastAsia"/>
          <w:kern w:val="0"/>
          <w:sz w:val="24"/>
          <w:szCs w:val="24"/>
        </w:rPr>
        <w:t>位置；</w:t>
      </w:r>
    </w:p>
    <w:p w:rsidR="00994AB1" w:rsidRDefault="00CA0EAA">
      <w:pPr>
        <w:pStyle w:val="afffffff1"/>
        <w:numPr>
          <w:ilvl w:val="0"/>
          <w:numId w:val="31"/>
        </w:numPr>
        <w:spacing w:line="360" w:lineRule="auto"/>
        <w:ind w:firstLineChars="0"/>
        <w:jc w:val="left"/>
        <w:rPr>
          <w:rFonts w:ascii="宋体" w:hAnsi="宋体"/>
          <w:kern w:val="0"/>
          <w:sz w:val="24"/>
          <w:szCs w:val="24"/>
        </w:rPr>
      </w:pPr>
      <w:proofErr w:type="gramStart"/>
      <w:r>
        <w:rPr>
          <w:rFonts w:ascii="宋体" w:hAnsi="宋体" w:hint="eastAsia"/>
          <w:kern w:val="0"/>
          <w:sz w:val="24"/>
          <w:szCs w:val="24"/>
        </w:rPr>
        <w:t>旁压式</w:t>
      </w:r>
      <w:proofErr w:type="gramEnd"/>
      <w:r>
        <w:rPr>
          <w:rFonts w:ascii="宋体" w:hAnsi="宋体" w:hint="eastAsia"/>
          <w:kern w:val="0"/>
          <w:sz w:val="24"/>
          <w:szCs w:val="24"/>
        </w:rPr>
        <w:t>张力计通电稳定后清零，安装在死绳上，</w:t>
      </w:r>
      <w:proofErr w:type="gramStart"/>
      <w:r>
        <w:rPr>
          <w:rFonts w:ascii="宋体" w:hAnsi="宋体" w:hint="eastAsia"/>
          <w:kern w:val="0"/>
          <w:sz w:val="24"/>
          <w:szCs w:val="24"/>
        </w:rPr>
        <w:t>读取旁压式</w:t>
      </w:r>
      <w:proofErr w:type="gramEnd"/>
      <w:r>
        <w:rPr>
          <w:rFonts w:ascii="宋体" w:hAnsi="宋体" w:hint="eastAsia"/>
          <w:kern w:val="0"/>
          <w:sz w:val="24"/>
          <w:szCs w:val="24"/>
        </w:rPr>
        <w:t>张力计示值，此值为初</w:t>
      </w:r>
    </w:p>
    <w:p w:rsidR="00994AB1" w:rsidRDefault="00CA0EAA">
      <w:pPr>
        <w:pStyle w:val="afffffff1"/>
        <w:spacing w:line="360" w:lineRule="auto"/>
        <w:ind w:firstLineChars="0" w:firstLine="0"/>
        <w:jc w:val="left"/>
        <w:rPr>
          <w:rFonts w:ascii="宋体" w:hAnsi="宋体"/>
          <w:kern w:val="0"/>
          <w:sz w:val="24"/>
          <w:szCs w:val="24"/>
        </w:rPr>
      </w:pPr>
      <w:r>
        <w:rPr>
          <w:rFonts w:ascii="宋体" w:hAnsi="宋体" w:hint="eastAsia"/>
          <w:kern w:val="0"/>
          <w:sz w:val="24"/>
          <w:szCs w:val="24"/>
        </w:rPr>
        <w:t>始载荷，然后取下；</w:t>
      </w:r>
    </w:p>
    <w:p w:rsidR="00994AB1" w:rsidRDefault="00CA0EAA">
      <w:pPr>
        <w:pStyle w:val="afffffff1"/>
        <w:numPr>
          <w:ilvl w:val="0"/>
          <w:numId w:val="31"/>
        </w:numPr>
        <w:spacing w:line="360" w:lineRule="auto"/>
        <w:ind w:firstLineChars="0"/>
        <w:jc w:val="left"/>
        <w:rPr>
          <w:rFonts w:ascii="宋体" w:hAnsi="宋体"/>
          <w:kern w:val="0"/>
          <w:sz w:val="24"/>
          <w:szCs w:val="24"/>
        </w:rPr>
      </w:pPr>
      <w:r>
        <w:rPr>
          <w:rFonts w:ascii="宋体" w:hAnsi="宋体" w:hint="eastAsia"/>
          <w:kern w:val="0"/>
          <w:sz w:val="24"/>
          <w:szCs w:val="24"/>
        </w:rPr>
        <w:t>在</w:t>
      </w:r>
      <w:proofErr w:type="gramStart"/>
      <w:r>
        <w:rPr>
          <w:rFonts w:ascii="宋体" w:hAnsi="宋体" w:hint="eastAsia"/>
          <w:kern w:val="0"/>
          <w:sz w:val="24"/>
          <w:szCs w:val="24"/>
        </w:rPr>
        <w:t>使用程内按压</w:t>
      </w:r>
      <w:proofErr w:type="gramEnd"/>
      <w:r>
        <w:rPr>
          <w:rFonts w:ascii="宋体" w:hAnsi="宋体" w:hint="eastAsia"/>
          <w:kern w:val="0"/>
          <w:sz w:val="24"/>
          <w:szCs w:val="24"/>
        </w:rPr>
        <w:t>力均分，上、下行程分别不少于</w:t>
      </w:r>
      <w:r>
        <w:rPr>
          <w:rFonts w:ascii="宋体" w:hAnsi="宋体" w:hint="eastAsia"/>
          <w:kern w:val="0"/>
          <w:sz w:val="24"/>
          <w:szCs w:val="24"/>
        </w:rPr>
        <w:t>5</w:t>
      </w:r>
      <w:r>
        <w:rPr>
          <w:rFonts w:ascii="宋体" w:hAnsi="宋体" w:hint="eastAsia"/>
          <w:kern w:val="0"/>
          <w:sz w:val="24"/>
          <w:szCs w:val="24"/>
        </w:rPr>
        <w:t>点，加、减载荷使压力表稳定在</w:t>
      </w:r>
    </w:p>
    <w:p w:rsidR="00994AB1" w:rsidRDefault="00CA0EAA">
      <w:pPr>
        <w:pStyle w:val="afffffff1"/>
        <w:spacing w:line="360" w:lineRule="auto"/>
        <w:ind w:firstLineChars="0" w:firstLine="0"/>
        <w:jc w:val="left"/>
        <w:rPr>
          <w:rFonts w:ascii="宋体" w:hAnsi="宋体"/>
          <w:kern w:val="0"/>
          <w:sz w:val="24"/>
          <w:szCs w:val="24"/>
        </w:rPr>
      </w:pPr>
      <w:r>
        <w:rPr>
          <w:rFonts w:ascii="宋体" w:hAnsi="宋体" w:hint="eastAsia"/>
          <w:kern w:val="0"/>
          <w:sz w:val="24"/>
          <w:szCs w:val="24"/>
        </w:rPr>
        <w:t>各校准点，分别记录正、反行程悬重测量仪在测试点的示值、标准压力表示值，计算悬重测量仪在测试点的示值的相应标准理论压力值，</w:t>
      </w:r>
      <w:proofErr w:type="gramStart"/>
      <w:r>
        <w:rPr>
          <w:rFonts w:ascii="宋体" w:hAnsi="宋体" w:hint="eastAsia"/>
          <w:kern w:val="0"/>
          <w:sz w:val="24"/>
          <w:szCs w:val="24"/>
        </w:rPr>
        <w:t>取压力</w:t>
      </w:r>
      <w:proofErr w:type="gramEnd"/>
      <w:r>
        <w:rPr>
          <w:rFonts w:ascii="宋体" w:hAnsi="宋体" w:hint="eastAsia"/>
          <w:kern w:val="0"/>
          <w:sz w:val="24"/>
          <w:szCs w:val="24"/>
        </w:rPr>
        <w:t>测量结果最大误差点的示值与标准</w:t>
      </w:r>
      <w:proofErr w:type="gramStart"/>
      <w:r>
        <w:rPr>
          <w:rFonts w:ascii="宋体" w:hAnsi="宋体" w:hint="eastAsia"/>
          <w:kern w:val="0"/>
          <w:sz w:val="24"/>
          <w:szCs w:val="24"/>
        </w:rPr>
        <w:t>理论力值之</w:t>
      </w:r>
      <w:proofErr w:type="gramEnd"/>
      <w:r>
        <w:rPr>
          <w:rFonts w:ascii="宋体" w:hAnsi="宋体" w:hint="eastAsia"/>
          <w:kern w:val="0"/>
          <w:sz w:val="24"/>
          <w:szCs w:val="24"/>
        </w:rPr>
        <w:t>差作为校准结果。</w:t>
      </w:r>
    </w:p>
    <w:p w:rsidR="00994AB1" w:rsidRDefault="00CA0EAA">
      <w:pPr>
        <w:pStyle w:val="afff5"/>
        <w:numPr>
          <w:ilvl w:val="0"/>
          <w:numId w:val="29"/>
        </w:numPr>
        <w:spacing w:before="312" w:after="312" w:line="360" w:lineRule="auto"/>
        <w:jc w:val="left"/>
        <w:outlineLvl w:val="9"/>
        <w:rPr>
          <w:sz w:val="24"/>
          <w:szCs w:val="24"/>
        </w:rPr>
      </w:pPr>
      <w:bookmarkStart w:id="59" w:name="_Toc115362274"/>
      <w:r>
        <w:rPr>
          <w:rFonts w:hint="eastAsia"/>
          <w:sz w:val="24"/>
          <w:szCs w:val="24"/>
        </w:rPr>
        <w:t>数学模型</w:t>
      </w:r>
      <w:bookmarkEnd w:id="59"/>
    </w:p>
    <w:p w:rsidR="00994AB1" w:rsidRDefault="00CA0EAA">
      <w:pPr>
        <w:pStyle w:val="affa"/>
        <w:spacing w:line="360" w:lineRule="auto"/>
        <w:ind w:firstLine="480"/>
        <w:rPr>
          <w:sz w:val="24"/>
          <w:szCs w:val="24"/>
        </w:rPr>
      </w:pPr>
      <w:r>
        <w:rPr>
          <w:rFonts w:hint="eastAsia"/>
          <w:sz w:val="24"/>
          <w:szCs w:val="24"/>
        </w:rPr>
        <w:t>数学模型：</w:t>
      </w:r>
    </w:p>
    <w:p w:rsidR="00994AB1" w:rsidRDefault="00CA0EAA">
      <w:pPr>
        <w:spacing w:line="360" w:lineRule="auto"/>
        <w:ind w:firstLineChars="200" w:firstLine="480"/>
        <w:jc w:val="center"/>
        <w:rPr>
          <w:sz w:val="24"/>
        </w:rPr>
      </w:pPr>
      <m:oMath>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w:rPr>
                <w:rFonts w:ascii="Cambria Math" w:hAnsi="Cambria Math"/>
                <w:sz w:val="24"/>
              </w:rPr>
              <m:t>n</m:t>
            </m:r>
          </m:sub>
        </m:sSub>
        <m:r>
          <w:rPr>
            <w:rFonts w:ascii="Cambria Math" w:hAnsi="Cambria Math"/>
            <w:sz w:val="24"/>
          </w:rPr>
          <m:t>=</m:t>
        </m:r>
        <m:f>
          <m:fPr>
            <m:ctrlPr>
              <w:rPr>
                <w:rFonts w:ascii="Cambria Math" w:hAnsi="Cambria Math"/>
                <w:i/>
                <w:sz w:val="24"/>
              </w:rPr>
            </m:ctrlPr>
          </m:fPr>
          <m:num>
            <m:r>
              <w:rPr>
                <w:rFonts w:ascii="Cambria Math" w:hAnsi="Cambria Math"/>
                <w:sz w:val="24"/>
              </w:rPr>
              <m:t xml:space="preserve"> </m:t>
            </m:r>
            <m:sSubSup>
              <m:sSubSupPr>
                <m:ctrlPr>
                  <w:rPr>
                    <w:rFonts w:ascii="Cambria Math" w:hAnsi="Cambria Math"/>
                    <w:i/>
                    <w:sz w:val="24"/>
                  </w:rPr>
                </m:ctrlPr>
              </m:sSubSupPr>
              <m:e>
                <m:r>
                  <w:rPr>
                    <w:rFonts w:ascii="Cambria Math" w:hAnsi="Cambria Math"/>
                    <w:sz w:val="24"/>
                  </w:rPr>
                  <m:t>P</m:t>
                </m:r>
              </m:e>
              <m:sub>
                <m:r>
                  <w:rPr>
                    <w:rFonts w:ascii="Cambria Math" w:hAnsi="Cambria Math"/>
                    <w:sz w:val="24"/>
                  </w:rPr>
                  <m:t>n</m:t>
                </m:r>
              </m:sub>
              <m:sup>
                <m:r>
                  <w:rPr>
                    <w:rFonts w:ascii="Cambria Math" w:hAnsi="Cambria Math"/>
                    <w:sz w:val="24"/>
                  </w:rPr>
                  <m:t>'</m:t>
                </m:r>
              </m:sup>
            </m:sSubSup>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w:rPr>
                    <w:rFonts w:ascii="Cambria Math" w:hAnsi="Cambria Math"/>
                    <w:sz w:val="24"/>
                  </w:rPr>
                  <m:t>n</m:t>
                </m:r>
              </m:sub>
            </m:sSub>
          </m:num>
          <m:den>
            <m:sSub>
              <m:sSubPr>
                <m:ctrlPr>
                  <w:rPr>
                    <w:rFonts w:ascii="Cambria Math" w:hAnsi="Cambria Math"/>
                    <w:i/>
                    <w:sz w:val="24"/>
                  </w:rPr>
                </m:ctrlPr>
              </m:sSubPr>
              <m:e>
                <m:r>
                  <w:rPr>
                    <w:rFonts w:ascii="Cambria Math" w:hAnsi="Cambria Math"/>
                    <w:sz w:val="24"/>
                  </w:rPr>
                  <m:t>P</m:t>
                </m:r>
              </m:e>
              <m:sub>
                <m:r>
                  <w:rPr>
                    <w:rFonts w:ascii="Cambria Math" w:hAnsi="Cambria Math"/>
                    <w:sz w:val="24"/>
                  </w:rPr>
                  <m:t>n</m:t>
                </m:r>
              </m:sub>
            </m:sSub>
          </m:den>
        </m:f>
        <m:r>
          <w:rPr>
            <w:rFonts w:ascii="Cambria Math" w:hAnsi="Cambria Math"/>
            <w:sz w:val="24"/>
          </w:rPr>
          <m:t>×100%</m:t>
        </m:r>
      </m:oMath>
      <w:r>
        <w:rPr>
          <w:rFonts w:hint="eastAsia"/>
          <w:sz w:val="24"/>
        </w:rPr>
        <w:t xml:space="preserve"> </w:t>
      </w:r>
      <w:r>
        <w:rPr>
          <w:rFonts w:hint="eastAsia"/>
          <w:sz w:val="24"/>
        </w:rPr>
        <w:t>······························（</w:t>
      </w:r>
      <w:r>
        <w:rPr>
          <w:rFonts w:hint="eastAsia"/>
          <w:sz w:val="24"/>
        </w:rPr>
        <w:t>E.2</w:t>
      </w:r>
      <w:r>
        <w:rPr>
          <w:rFonts w:hint="eastAsia"/>
          <w:sz w:val="24"/>
        </w:rPr>
        <w:t>）</w:t>
      </w:r>
    </w:p>
    <w:p w:rsidR="00994AB1" w:rsidRDefault="00CA0EAA">
      <w:pPr>
        <w:spacing w:line="360" w:lineRule="auto"/>
        <w:ind w:firstLineChars="200" w:firstLine="480"/>
        <w:jc w:val="left"/>
        <w:rPr>
          <w:rFonts w:ascii="Cambria Math" w:hAnsi="Cambria Math"/>
          <w:sz w:val="24"/>
        </w:rPr>
      </w:pPr>
      <m:oMath>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w:rPr>
                <w:rFonts w:ascii="Cambria Math" w:hAnsi="Cambria Math"/>
                <w:sz w:val="24"/>
              </w:rPr>
              <m:t>n</m:t>
            </m:r>
          </m:sub>
        </m:sSub>
      </m:oMath>
      <w:r>
        <w:rPr>
          <w:rFonts w:ascii="Cambria Math" w:hAnsi="Cambria Math" w:hint="eastAsia"/>
          <w:sz w:val="24"/>
        </w:rPr>
        <w:t>—第</w:t>
      </w:r>
      <w:r>
        <w:rPr>
          <w:rFonts w:ascii="Cambria Math" w:hAnsi="Cambria Math" w:hint="eastAsia"/>
          <w:sz w:val="24"/>
        </w:rPr>
        <w:t>n</w:t>
      </w:r>
      <w:r>
        <w:rPr>
          <w:rFonts w:ascii="Cambria Math" w:hAnsi="Cambria Math" w:hint="eastAsia"/>
          <w:sz w:val="24"/>
        </w:rPr>
        <w:t>校准点基本误差；</w:t>
      </w:r>
    </w:p>
    <w:p w:rsidR="00994AB1" w:rsidRDefault="00CA0EAA">
      <w:pPr>
        <w:spacing w:line="360" w:lineRule="auto"/>
        <w:ind w:firstLineChars="200" w:firstLine="480"/>
        <w:jc w:val="left"/>
        <w:rPr>
          <w:rFonts w:ascii="Cambria Math" w:hAnsi="Cambria Math"/>
          <w:sz w:val="24"/>
        </w:rPr>
      </w:pPr>
      <m:oMath>
        <m:sSubSup>
          <m:sSubSupPr>
            <m:ctrlPr>
              <w:rPr>
                <w:rFonts w:ascii="Cambria Math" w:hAnsi="Cambria Math"/>
                <w:sz w:val="24"/>
              </w:rPr>
            </m:ctrlPr>
          </m:sSubSupPr>
          <m:e>
            <m:r>
              <m:rPr>
                <m:sty m:val="p"/>
              </m:rPr>
              <w:rPr>
                <w:rFonts w:ascii="Cambria Math" w:hAnsi="Cambria Math"/>
                <w:sz w:val="24"/>
              </w:rPr>
              <m:t>P</m:t>
            </m:r>
          </m:e>
          <m:sub>
            <m:r>
              <m:rPr>
                <m:sty m:val="p"/>
              </m:rPr>
              <w:rPr>
                <w:rFonts w:ascii="Cambria Math" w:hAnsi="Cambria Math"/>
                <w:sz w:val="24"/>
              </w:rPr>
              <m:t>n</m:t>
            </m:r>
          </m:sub>
          <m:sup>
            <m:r>
              <m:rPr>
                <m:sty m:val="p"/>
              </m:rPr>
              <w:rPr>
                <w:rFonts w:ascii="Cambria Math" w:hAnsi="Cambria Math"/>
                <w:sz w:val="24"/>
              </w:rPr>
              <m:t>'</m:t>
            </m:r>
          </m:sup>
        </m:sSubSup>
      </m:oMath>
      <w:r>
        <w:rPr>
          <w:rFonts w:ascii="Cambria Math" w:hAnsi="Cambria Math" w:hint="eastAsia"/>
          <w:sz w:val="24"/>
        </w:rPr>
        <w:t>—第</w:t>
      </w:r>
      <w:r>
        <w:rPr>
          <w:rFonts w:ascii="Cambria Math" w:hAnsi="Cambria Math" w:hint="eastAsia"/>
          <w:sz w:val="24"/>
        </w:rPr>
        <w:t>n</w:t>
      </w:r>
      <w:r>
        <w:rPr>
          <w:rFonts w:ascii="Cambria Math" w:hAnsi="Cambria Math" w:hint="eastAsia"/>
          <w:sz w:val="24"/>
        </w:rPr>
        <w:t>校准</w:t>
      </w:r>
      <w:proofErr w:type="gramStart"/>
      <w:r>
        <w:rPr>
          <w:rFonts w:ascii="Cambria Math" w:hAnsi="Cambria Math" w:hint="eastAsia"/>
          <w:sz w:val="24"/>
        </w:rPr>
        <w:t>点标准</w:t>
      </w:r>
      <w:proofErr w:type="gramEnd"/>
      <w:r>
        <w:rPr>
          <w:rFonts w:ascii="Cambria Math" w:hAnsi="Cambria Math" w:hint="eastAsia"/>
          <w:sz w:val="24"/>
        </w:rPr>
        <w:t>压力表示值。；</w:t>
      </w:r>
    </w:p>
    <w:p w:rsidR="00994AB1" w:rsidRDefault="00CA0EAA">
      <w:pPr>
        <w:spacing w:line="360" w:lineRule="auto"/>
        <w:ind w:firstLineChars="200" w:firstLine="480"/>
        <w:jc w:val="left"/>
        <w:rPr>
          <w:rFonts w:ascii="Cambria Math" w:hAnsi="Cambria Math"/>
          <w:sz w:val="24"/>
        </w:rPr>
      </w:pPr>
      <m:oMath>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n</m:t>
            </m:r>
          </m:sub>
        </m:sSub>
      </m:oMath>
      <w:r>
        <w:rPr>
          <w:rFonts w:ascii="Cambria Math" w:hAnsi="Cambria Math" w:hint="eastAsia"/>
          <w:sz w:val="24"/>
        </w:rPr>
        <w:t>—第</w:t>
      </w:r>
      <w:r>
        <w:rPr>
          <w:rFonts w:ascii="Cambria Math" w:hAnsi="Cambria Math" w:hint="eastAsia"/>
          <w:sz w:val="24"/>
        </w:rPr>
        <w:t>n</w:t>
      </w:r>
      <w:r>
        <w:rPr>
          <w:rFonts w:ascii="Cambria Math" w:hAnsi="Cambria Math" w:hint="eastAsia"/>
          <w:sz w:val="24"/>
        </w:rPr>
        <w:t>校准点的约定压力真值</w:t>
      </w:r>
    </w:p>
    <w:p w:rsidR="00994AB1" w:rsidRDefault="00CA0EAA">
      <w:pPr>
        <w:pStyle w:val="affa"/>
        <w:spacing w:line="360" w:lineRule="auto"/>
        <w:ind w:firstLine="480"/>
        <w:rPr>
          <w:sz w:val="24"/>
          <w:szCs w:val="24"/>
        </w:rPr>
      </w:pPr>
      <w:r>
        <w:rPr>
          <w:rFonts w:hint="eastAsia"/>
          <w:sz w:val="24"/>
          <w:szCs w:val="24"/>
        </w:rPr>
        <w:t>灵敏系数：</w:t>
      </w:r>
    </w:p>
    <w:p w:rsidR="00994AB1" w:rsidRDefault="00CA0EAA">
      <w:pPr>
        <w:pStyle w:val="affa"/>
        <w:spacing w:line="360" w:lineRule="auto"/>
        <w:ind w:left="840" w:firstLineChars="0" w:firstLine="0"/>
        <w:rPr>
          <w:sz w:val="24"/>
          <w:szCs w:val="24"/>
        </w:rPr>
      </w:pPr>
      <w:r>
        <w:rPr>
          <w:rFonts w:hAnsi="宋体" w:hint="eastAsia"/>
          <w:sz w:val="24"/>
          <w:szCs w:val="24"/>
        </w:rPr>
        <w:t>由于</w:t>
      </w:r>
      <m:oMath>
        <m:sSubSup>
          <m:sSubSupPr>
            <m:ctrlPr>
              <w:rPr>
                <w:rFonts w:ascii="Cambria Math" w:hAnsi="Cambria Math"/>
                <w:i/>
                <w:sz w:val="24"/>
                <w:szCs w:val="24"/>
              </w:rPr>
            </m:ctrlPr>
          </m:sSubSupPr>
          <m:e>
            <m:r>
              <w:rPr>
                <w:rFonts w:ascii="Cambria Math" w:hAnsi="Cambria Math"/>
                <w:sz w:val="24"/>
                <w:szCs w:val="24"/>
              </w:rPr>
              <m:t>F</m:t>
            </m:r>
          </m:e>
          <m:sub>
            <m:r>
              <w:rPr>
                <w:rFonts w:ascii="Cambria Math" w:hAnsi="Cambria Math"/>
                <w:sz w:val="24"/>
                <w:szCs w:val="24"/>
              </w:rPr>
              <m:t>n</m:t>
            </m:r>
          </m:sub>
          <m:sup>
            <m:r>
              <w:rPr>
                <w:rFonts w:ascii="Cambria Math" w:hAnsi="Cambria Math"/>
                <w:sz w:val="24"/>
                <w:szCs w:val="24"/>
              </w:rPr>
              <m:t>'</m:t>
            </m:r>
          </m:sup>
        </m:sSubSup>
        <m:r>
          <m:rPr>
            <m:sty m:val="p"/>
          </m:rPr>
          <w:rPr>
            <w:rFonts w:ascii="Cambria Math" w:hAnsi="Cambria Math"/>
            <w:sz w:val="24"/>
            <w:szCs w:val="24"/>
          </w:rPr>
          <m:t>与</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oMath>
      <w:r>
        <w:rPr>
          <w:rFonts w:hAnsi="宋体" w:hint="eastAsia"/>
          <w:sz w:val="24"/>
          <w:szCs w:val="24"/>
        </w:rPr>
        <w:t>彼此独立，且</w:t>
      </w:r>
      <m:oMath>
        <m:sSubSup>
          <m:sSubSupPr>
            <m:ctrlPr>
              <w:rPr>
                <w:rFonts w:ascii="Cambria Math" w:hAnsi="Cambria Math"/>
                <w:i/>
                <w:sz w:val="24"/>
                <w:szCs w:val="24"/>
              </w:rPr>
            </m:ctrlPr>
          </m:sSubSupPr>
          <m:e>
            <m:r>
              <w:rPr>
                <w:rFonts w:ascii="Cambria Math" w:hAnsi="Cambria Math"/>
                <w:sz w:val="24"/>
                <w:szCs w:val="24"/>
              </w:rPr>
              <m:t>F</m:t>
            </m:r>
          </m:e>
          <m:sub>
            <m:r>
              <w:rPr>
                <w:rFonts w:ascii="Cambria Math" w:hAnsi="Cambria Math"/>
                <w:sz w:val="24"/>
                <w:szCs w:val="24"/>
              </w:rPr>
              <m:t>n</m:t>
            </m:r>
          </m:sub>
          <m:sup>
            <m:r>
              <m:rPr>
                <m:sty m:val="p"/>
              </m:rPr>
              <w:rPr>
                <w:rFonts w:ascii="Cambria Math" w:hAnsi="Cambria Math"/>
                <w:sz w:val="24"/>
                <w:szCs w:val="24"/>
              </w:rPr>
              <m:t>'</m:t>
            </m:r>
          </m:sup>
        </m:sSubSup>
      </m:oMath>
      <w:r>
        <w:rPr>
          <w:rFonts w:hAnsi="宋体" w:hint="eastAsia"/>
          <w:sz w:val="24"/>
          <w:szCs w:val="24"/>
        </w:rPr>
        <w:t>的灵敏系数</w:t>
      </w:r>
      <m:oMath>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n</m:t>
                </m:r>
              </m:sub>
            </m:sSub>
          </m:num>
          <m:den>
            <m:r>
              <w:rPr>
                <w:rFonts w:ascii="Cambria Math" w:hAnsi="Cambria Math"/>
                <w:sz w:val="24"/>
                <w:szCs w:val="24"/>
              </w:rPr>
              <m:t>∂</m:t>
            </m:r>
            <m:bar>
              <m:barPr>
                <m:pos m:val="top"/>
                <m:ctrlPr>
                  <w:rPr>
                    <w:rFonts w:ascii="Cambria Math" w:hAnsi="Cambria Math"/>
                    <w:i/>
                    <w:sz w:val="24"/>
                    <w:szCs w:val="24"/>
                  </w:rPr>
                </m:ctrlPr>
              </m:barPr>
              <m:e>
                <m:sSubSup>
                  <m:sSubSupPr>
                    <m:ctrlPr>
                      <w:rPr>
                        <w:rFonts w:ascii="Cambria Math" w:hAnsi="Cambria Math"/>
                        <w:i/>
                        <w:kern w:val="2"/>
                        <w:sz w:val="24"/>
                        <w:szCs w:val="24"/>
                      </w:rPr>
                    </m:ctrlPr>
                  </m:sSubSupPr>
                  <m:e>
                    <m:r>
                      <w:rPr>
                        <w:rFonts w:ascii="Cambria Math" w:hAnsi="Cambria Math"/>
                        <w:sz w:val="24"/>
                        <w:szCs w:val="24"/>
                      </w:rPr>
                      <m:t>F</m:t>
                    </m:r>
                  </m:e>
                  <m:sub>
                    <m:r>
                      <w:rPr>
                        <w:rFonts w:ascii="Cambria Math" w:hAnsi="Cambria Math"/>
                        <w:kern w:val="2"/>
                        <w:sz w:val="24"/>
                        <w:szCs w:val="24"/>
                      </w:rPr>
                      <m:t>n</m:t>
                    </m:r>
                  </m:sub>
                  <m:sup>
                    <m:r>
                      <m:rPr>
                        <m:sty m:val="p"/>
                      </m:rPr>
                      <w:rPr>
                        <w:rFonts w:ascii="Cambria Math" w:hAnsi="Cambria Math"/>
                        <w:sz w:val="24"/>
                        <w:szCs w:val="24"/>
                      </w:rPr>
                      <m:t>'</m:t>
                    </m:r>
                  </m:sup>
                </m:sSubSup>
              </m:e>
            </m:bar>
          </m:den>
        </m:f>
        <m:r>
          <w:rPr>
            <w:rFonts w:ascii="Cambria Math" w:hAnsi="Cambria Math"/>
            <w:sz w:val="24"/>
            <w:szCs w:val="24"/>
          </w:rPr>
          <m:t>=1</m:t>
        </m:r>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oMath>
      <w:r>
        <w:rPr>
          <w:rFonts w:hint="eastAsia"/>
          <w:sz w:val="24"/>
          <w:szCs w:val="24"/>
        </w:rPr>
        <w:t>的灵敏系数</w:t>
      </w:r>
      <m:oMath>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n</m:t>
                </m:r>
              </m:sub>
            </m:sSub>
          </m:num>
          <m:den>
            <m:r>
              <w:rPr>
                <w:rFonts w:ascii="Cambria Math" w:hAnsi="Cambria Math"/>
                <w:sz w:val="24"/>
                <w:szCs w:val="24"/>
              </w:rPr>
              <m:t>∂</m:t>
            </m:r>
            <m:sSub>
              <m:sSubPr>
                <m:ctrlPr>
                  <w:rPr>
                    <w:rFonts w:ascii="Cambria Math" w:hAnsi="Cambria Math"/>
                    <w:i/>
                    <w:kern w:val="2"/>
                    <w:sz w:val="24"/>
                    <w:szCs w:val="24"/>
                  </w:rPr>
                </m:ctrlPr>
              </m:sSubPr>
              <m:e>
                <m:r>
                  <w:rPr>
                    <w:rFonts w:ascii="Cambria Math" w:hAnsi="Cambria Math"/>
                    <w:sz w:val="24"/>
                    <w:szCs w:val="24"/>
                  </w:rPr>
                  <m:t>F</m:t>
                </m:r>
              </m:e>
              <m:sub>
                <m:r>
                  <w:rPr>
                    <w:rFonts w:ascii="Cambria Math" w:hAnsi="Cambria Math"/>
                    <w:kern w:val="2"/>
                    <w:sz w:val="24"/>
                    <w:szCs w:val="24"/>
                  </w:rPr>
                  <m:t>n</m:t>
                </m:r>
              </m:sub>
            </m:sSub>
          </m:den>
        </m:f>
        <m:r>
          <w:rPr>
            <w:rFonts w:ascii="Cambria Math" w:hAnsi="Cambria Math"/>
            <w:sz w:val="24"/>
            <w:szCs w:val="24"/>
          </w:rPr>
          <m:t>=-1</m:t>
        </m:r>
      </m:oMath>
    </w:p>
    <w:p w:rsidR="00994AB1" w:rsidRDefault="00CA0EAA">
      <w:pPr>
        <w:pStyle w:val="affa"/>
        <w:spacing w:line="360" w:lineRule="auto"/>
        <w:ind w:firstLineChars="0"/>
        <w:jc w:val="left"/>
        <w:rPr>
          <w:sz w:val="24"/>
          <w:szCs w:val="24"/>
        </w:rPr>
      </w:pPr>
      <w:r>
        <w:rPr>
          <w:rFonts w:hint="eastAsia"/>
          <w:sz w:val="24"/>
          <w:szCs w:val="24"/>
        </w:rPr>
        <w:t>故公式</w:t>
      </w:r>
      <w:r>
        <w:rPr>
          <w:rFonts w:hint="eastAsia"/>
          <w:sz w:val="24"/>
          <w:szCs w:val="24"/>
        </w:rPr>
        <w:t>(E.3)</w:t>
      </w:r>
      <w:r>
        <w:rPr>
          <w:rFonts w:hint="eastAsia"/>
          <w:sz w:val="24"/>
          <w:szCs w:val="24"/>
        </w:rPr>
        <w:t>可简化为</w:t>
      </w:r>
    </w:p>
    <w:p w:rsidR="00994AB1" w:rsidRDefault="00CA0EAA">
      <w:pPr>
        <w:pStyle w:val="affa"/>
        <w:spacing w:line="360" w:lineRule="auto"/>
        <w:ind w:firstLineChars="0"/>
        <w:jc w:val="center"/>
        <w:rPr>
          <w:sz w:val="24"/>
          <w:szCs w:val="24"/>
        </w:rPr>
      </w:pPr>
      <m:oMath>
        <m:sSub>
          <m:sSubPr>
            <m:ctrlPr>
              <w:rPr>
                <w:rFonts w:ascii="Cambria Math" w:hAnsi="Cambria Math"/>
                <w:kern w:val="2"/>
                <w:sz w:val="24"/>
                <w:szCs w:val="24"/>
              </w:rPr>
            </m:ctrlPr>
          </m:sSubPr>
          <m:e>
            <m:r>
              <w:rPr>
                <w:rFonts w:ascii="Cambria Math" w:hAnsi="Cambria Math"/>
                <w:kern w:val="2"/>
                <w:sz w:val="24"/>
                <w:szCs w:val="24"/>
              </w:rPr>
              <m:t>U</m:t>
            </m:r>
          </m:e>
          <m:sub>
            <m:r>
              <w:rPr>
                <w:rFonts w:ascii="Cambria Math" w:hAnsi="Cambria Math"/>
                <w:kern w:val="2"/>
                <w:sz w:val="24"/>
                <w:szCs w:val="24"/>
              </w:rPr>
              <m:t>C</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n</m:t>
                </m:r>
              </m:sub>
            </m:sSub>
          </m:e>
        </m:d>
        <m:r>
          <m:rPr>
            <m:sty m:val="p"/>
          </m:rPr>
          <w:rPr>
            <w:rFonts w:ascii="Cambria Math" w:hAnsi="Cambria Math"/>
            <w:sz w:val="24"/>
            <w:szCs w:val="24"/>
          </w:rPr>
          <m:t>=</m:t>
        </m:r>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F</m:t>
                </m:r>
              </m:e>
              <m:sub>
                <m:r>
                  <w:rPr>
                    <w:rFonts w:ascii="Cambria Math" w:hAnsi="Cambria Math"/>
                    <w:sz w:val="24"/>
                    <w:szCs w:val="24"/>
                  </w:rPr>
                  <m:t>n</m:t>
                </m:r>
              </m:sub>
              <m:sup>
                <m:r>
                  <w:rPr>
                    <w:rFonts w:ascii="Cambria Math" w:hAnsi="Cambria Math"/>
                    <w:sz w:val="24"/>
                    <w:szCs w:val="24"/>
                  </w:rPr>
                  <m:t>'</m:t>
                </m:r>
              </m:sup>
            </m:sSub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d>
              <m:dPr>
                <m:ctrlPr>
                  <w:rPr>
                    <w:rFonts w:ascii="Cambria Math" w:hAnsi="Cambria Math"/>
                    <w:i/>
                    <w:sz w:val="24"/>
                    <w:szCs w:val="24"/>
                  </w:rPr>
                </m:ctrlPr>
              </m:dPr>
              <m:e>
                <m:sSub>
                  <m:sSubPr>
                    <m:ctrlPr>
                      <w:rPr>
                        <w:rFonts w:ascii="Cambria Math" w:hAnsi="Cambria Math"/>
                        <w:i/>
                        <w:kern w:val="2"/>
                        <w:sz w:val="24"/>
                        <w:szCs w:val="24"/>
                      </w:rPr>
                    </m:ctrlPr>
                  </m:sSubPr>
                  <m:e>
                    <m:r>
                      <w:rPr>
                        <w:rFonts w:ascii="Cambria Math" w:hAnsi="Cambria Math"/>
                        <w:sz w:val="24"/>
                        <w:szCs w:val="24"/>
                      </w:rPr>
                      <m:t>F</m:t>
                    </m:r>
                  </m:e>
                  <m:sub>
                    <m:r>
                      <w:rPr>
                        <w:rFonts w:ascii="Cambria Math" w:hAnsi="Cambria Math"/>
                        <w:kern w:val="2"/>
                        <w:sz w:val="24"/>
                        <w:szCs w:val="24"/>
                      </w:rPr>
                      <m:t>n</m:t>
                    </m:r>
                  </m:sub>
                </m:sSub>
              </m:e>
            </m:d>
          </m:e>
        </m:rad>
      </m:oMath>
      <w:r>
        <w:rPr>
          <w:rFonts w:hint="eastAsia"/>
          <w:sz w:val="24"/>
          <w:szCs w:val="24"/>
        </w:rPr>
        <w:t xml:space="preserve"> </w:t>
      </w:r>
      <w:r>
        <w:rPr>
          <w:rFonts w:ascii="Times New Roman" w:hint="eastAsia"/>
          <w:sz w:val="24"/>
          <w:szCs w:val="24"/>
        </w:rPr>
        <w:t xml:space="preserve"> </w:t>
      </w:r>
      <w:r>
        <w:rPr>
          <w:rFonts w:hAnsi="宋体"/>
          <w:sz w:val="24"/>
          <w:szCs w:val="24"/>
        </w:rPr>
        <w:t>……………………………</w:t>
      </w:r>
      <w:proofErr w:type="gramStart"/>
      <w:r>
        <w:rPr>
          <w:rFonts w:hAnsi="宋体"/>
          <w:sz w:val="24"/>
          <w:szCs w:val="24"/>
        </w:rPr>
        <w:t>…</w:t>
      </w:r>
      <w:r>
        <w:rPr>
          <w:rFonts w:hint="eastAsia"/>
          <w:sz w:val="24"/>
          <w:szCs w:val="24"/>
        </w:rPr>
        <w:t>(</w:t>
      </w:r>
      <w:proofErr w:type="gramEnd"/>
      <w:r>
        <w:rPr>
          <w:rFonts w:hint="eastAsia"/>
          <w:sz w:val="24"/>
          <w:szCs w:val="24"/>
        </w:rPr>
        <w:t>E.3)</w:t>
      </w:r>
    </w:p>
    <w:p w:rsidR="00994AB1" w:rsidRDefault="00CA0EAA">
      <w:pPr>
        <w:pStyle w:val="afff5"/>
        <w:numPr>
          <w:ilvl w:val="0"/>
          <w:numId w:val="29"/>
        </w:numPr>
        <w:spacing w:before="312" w:after="312"/>
        <w:jc w:val="left"/>
        <w:outlineLvl w:val="9"/>
        <w:rPr>
          <w:sz w:val="24"/>
          <w:szCs w:val="24"/>
        </w:rPr>
      </w:pPr>
      <w:r>
        <w:rPr>
          <w:rFonts w:hint="eastAsia"/>
          <w:sz w:val="24"/>
          <w:szCs w:val="24"/>
        </w:rPr>
        <w:t>不确定度来源</w:t>
      </w:r>
    </w:p>
    <w:p w:rsidR="00994AB1" w:rsidRDefault="00CA0EAA">
      <w:pPr>
        <w:pStyle w:val="afffffff4"/>
        <w:ind w:firstLine="480"/>
        <w:rPr>
          <w:rFonts w:hAnsi="宋体" w:cs="宋体"/>
          <w:sz w:val="24"/>
          <w:szCs w:val="24"/>
        </w:rPr>
      </w:pPr>
      <w:r>
        <w:rPr>
          <w:rFonts w:hAnsi="宋体" w:cs="宋体" w:hint="eastAsia"/>
          <w:sz w:val="24"/>
          <w:szCs w:val="24"/>
        </w:rPr>
        <w:t>测量不确定度的来源为以下三方面：</w:t>
      </w:r>
    </w:p>
    <w:p w:rsidR="00994AB1" w:rsidRDefault="00CA0EAA">
      <w:pPr>
        <w:spacing w:line="360" w:lineRule="auto"/>
        <w:ind w:leftChars="200" w:left="420"/>
        <w:rPr>
          <w:rFonts w:ascii="宋体" w:hAnsi="宋体" w:cs="宋体"/>
          <w:kern w:val="0"/>
          <w:sz w:val="24"/>
          <w:vertAlign w:val="subscript"/>
        </w:rPr>
      </w:pPr>
      <w:r>
        <w:rPr>
          <w:rFonts w:ascii="宋体" w:hAnsi="宋体" w:cs="宋体" w:hint="eastAsia"/>
          <w:kern w:val="0"/>
          <w:sz w:val="24"/>
        </w:rPr>
        <w:t>1</w:t>
      </w:r>
      <w:r>
        <w:rPr>
          <w:rFonts w:ascii="宋体" w:hAnsi="宋体" w:cs="宋体" w:hint="eastAsia"/>
          <w:kern w:val="0"/>
          <w:sz w:val="24"/>
        </w:rPr>
        <w:t>）死绳固定器重复测量引入的标准不确定度分量</w:t>
      </w:r>
      <w:r>
        <w:rPr>
          <w:rFonts w:ascii="宋体" w:hAnsi="宋体" w:cs="宋体" w:hint="eastAsia"/>
          <w:position w:val="-12"/>
          <w:sz w:val="24"/>
        </w:rPr>
        <w:object w:dxaOrig="240" w:dyaOrig="360">
          <v:shape id="_x0000_i1047" type="#_x0000_t75" style="width:12pt;height:18pt" o:ole="">
            <v:imagedata r:id="rId19" o:title="" embosscolor="white"/>
          </v:shape>
          <o:OLEObject Type="Embed" ProgID="Equation.DSMT4" ShapeID="_x0000_i1047" DrawAspect="Content" ObjectID="_1762175668" r:id="rId48"/>
        </w:object>
      </w:r>
      <w:r>
        <w:rPr>
          <w:rFonts w:ascii="宋体" w:hAnsi="宋体" w:cs="宋体" w:hint="eastAsia"/>
          <w:kern w:val="0"/>
          <w:sz w:val="24"/>
        </w:rPr>
        <w:t>；</w:t>
      </w:r>
    </w:p>
    <w:p w:rsidR="00994AB1" w:rsidRDefault="00CA0EAA">
      <w:pPr>
        <w:spacing w:line="360" w:lineRule="auto"/>
        <w:ind w:leftChars="200" w:left="420"/>
        <w:rPr>
          <w:rFonts w:ascii="宋体" w:hAnsi="宋体" w:cs="宋体"/>
          <w:kern w:val="0"/>
          <w:sz w:val="24"/>
          <w:vertAlign w:val="subscript"/>
        </w:rPr>
      </w:pPr>
      <w:r>
        <w:rPr>
          <w:rFonts w:ascii="宋体" w:hAnsi="宋体" w:cs="宋体" w:hint="eastAsia"/>
          <w:kern w:val="0"/>
          <w:sz w:val="24"/>
        </w:rPr>
        <w:t>2</w:t>
      </w:r>
      <w:r>
        <w:rPr>
          <w:rFonts w:ascii="宋体" w:hAnsi="宋体" w:cs="宋体" w:hint="eastAsia"/>
          <w:kern w:val="0"/>
          <w:sz w:val="24"/>
        </w:rPr>
        <w:t>）标准器悬重测量仪准确度引入的标准不确定度分量</w:t>
      </w:r>
      <w:r>
        <w:rPr>
          <w:rFonts w:ascii="宋体" w:hAnsi="宋体" w:cs="宋体" w:hint="eastAsia"/>
          <w:position w:val="-10"/>
          <w:sz w:val="24"/>
        </w:rPr>
        <w:object w:dxaOrig="270" w:dyaOrig="345">
          <v:shape id="_x0000_i1048" type="#_x0000_t75" style="width:13.8pt;height:17.4pt" o:ole="">
            <v:imagedata r:id="rId27" o:title="" embosscolor="white"/>
          </v:shape>
          <o:OLEObject Type="Embed" ProgID="Equation.3" ShapeID="_x0000_i1048" DrawAspect="Content" ObjectID="_1762175669" r:id="rId49"/>
        </w:object>
      </w:r>
      <w:r>
        <w:rPr>
          <w:rFonts w:ascii="宋体" w:hAnsi="宋体" w:cs="宋体" w:hint="eastAsia"/>
          <w:kern w:val="0"/>
          <w:sz w:val="24"/>
        </w:rPr>
        <w:t>；</w:t>
      </w:r>
    </w:p>
    <w:p w:rsidR="00994AB1" w:rsidRDefault="00CA0EAA">
      <w:pPr>
        <w:spacing w:line="360" w:lineRule="auto"/>
        <w:ind w:firstLineChars="200" w:firstLine="480"/>
        <w:jc w:val="left"/>
        <w:rPr>
          <w:rFonts w:ascii="宋体" w:hAnsi="宋体" w:cs="宋体"/>
          <w:sz w:val="24"/>
        </w:rPr>
      </w:pPr>
      <w:r>
        <w:rPr>
          <w:rFonts w:ascii="宋体" w:hAnsi="宋体" w:cs="宋体" w:hint="eastAsia"/>
          <w:kern w:val="0"/>
          <w:sz w:val="24"/>
        </w:rPr>
        <w:t>3</w:t>
      </w:r>
      <w:r>
        <w:rPr>
          <w:rFonts w:ascii="宋体" w:hAnsi="宋体" w:cs="宋体" w:hint="eastAsia"/>
          <w:kern w:val="0"/>
          <w:sz w:val="24"/>
        </w:rPr>
        <w:t>）标准器精密压力表准确度引入的标准不确定度分量</w:t>
      </w:r>
      <w:r>
        <w:rPr>
          <w:rFonts w:ascii="宋体" w:hAnsi="宋体" w:cs="宋体" w:hint="eastAsia"/>
          <w:position w:val="-12"/>
          <w:sz w:val="24"/>
        </w:rPr>
        <w:object w:dxaOrig="270" w:dyaOrig="360">
          <v:shape id="_x0000_i1049" type="#_x0000_t75" style="width:13.8pt;height:18pt" o:ole="">
            <v:imagedata r:id="rId30" o:title="" embosscolor="white"/>
          </v:shape>
          <o:OLEObject Type="Embed" ProgID="Equation.3" ShapeID="_x0000_i1049" DrawAspect="Content" ObjectID="_1762175670" r:id="rId50"/>
        </w:object>
      </w:r>
      <w:r>
        <w:rPr>
          <w:rFonts w:ascii="宋体" w:hAnsi="宋体" w:cs="宋体" w:hint="eastAsia"/>
          <w:kern w:val="0"/>
          <w:sz w:val="24"/>
        </w:rPr>
        <w:t>。</w:t>
      </w:r>
    </w:p>
    <w:p w:rsidR="00994AB1" w:rsidRDefault="00CA0EAA">
      <w:pPr>
        <w:pStyle w:val="afff5"/>
        <w:numPr>
          <w:ilvl w:val="0"/>
          <w:numId w:val="29"/>
        </w:numPr>
        <w:spacing w:before="312" w:after="312"/>
        <w:jc w:val="left"/>
        <w:outlineLvl w:val="9"/>
        <w:rPr>
          <w:sz w:val="24"/>
          <w:szCs w:val="24"/>
        </w:rPr>
      </w:pPr>
      <w:r>
        <w:rPr>
          <w:rFonts w:hint="eastAsia"/>
          <w:sz w:val="24"/>
          <w:szCs w:val="24"/>
        </w:rPr>
        <w:t>不确定度评定</w:t>
      </w:r>
    </w:p>
    <w:p w:rsidR="00994AB1" w:rsidRDefault="00CA0EAA">
      <w:pPr>
        <w:pStyle w:val="afff5"/>
        <w:spacing w:before="312" w:after="312"/>
        <w:jc w:val="left"/>
        <w:outlineLvl w:val="9"/>
        <w:rPr>
          <w:sz w:val="24"/>
          <w:szCs w:val="24"/>
        </w:rPr>
      </w:pPr>
      <w:r>
        <w:rPr>
          <w:rFonts w:hAnsi="黑体" w:hint="eastAsia"/>
          <w:sz w:val="24"/>
          <w:szCs w:val="24"/>
        </w:rPr>
        <w:t xml:space="preserve">E4.1 </w:t>
      </w:r>
      <w:r>
        <w:rPr>
          <w:rFonts w:hint="eastAsia"/>
          <w:sz w:val="24"/>
          <w:szCs w:val="24"/>
        </w:rPr>
        <w:t>标准测量不确定度分量评定</w:t>
      </w:r>
    </w:p>
    <w:p w:rsidR="00994AB1" w:rsidRDefault="00CA0EAA">
      <w:pPr>
        <w:spacing w:line="480" w:lineRule="auto"/>
        <w:ind w:firstLineChars="200" w:firstLine="480"/>
        <w:jc w:val="left"/>
        <w:rPr>
          <w:rFonts w:ascii="黑体" w:eastAsia="黑体" w:hAnsi="黑体"/>
          <w:kern w:val="0"/>
          <w:sz w:val="24"/>
        </w:rPr>
      </w:pPr>
      <w:r>
        <w:rPr>
          <w:rFonts w:ascii="黑体" w:eastAsia="黑体" w:hAnsi="黑体" w:hint="eastAsia"/>
          <w:kern w:val="0"/>
          <w:sz w:val="24"/>
        </w:rPr>
        <w:t>1</w:t>
      </w:r>
      <w:r>
        <w:rPr>
          <w:rFonts w:ascii="黑体" w:eastAsia="黑体" w:hAnsi="黑体" w:hint="eastAsia"/>
          <w:kern w:val="0"/>
          <w:sz w:val="24"/>
        </w:rPr>
        <w:t>）死绳固定器重复测量引入的标准不确定度分量</w:t>
      </w:r>
      <w:r>
        <w:rPr>
          <w:position w:val="-12"/>
          <w:sz w:val="24"/>
        </w:rPr>
        <w:object w:dxaOrig="240" w:dyaOrig="360">
          <v:shape id="_x0000_i1050" type="#_x0000_t75" style="width:12pt;height:18pt" o:ole="">
            <v:imagedata r:id="rId19" o:title="" embosscolor="white"/>
          </v:shape>
          <o:OLEObject Type="Embed" ProgID="Equation.DSMT4" ShapeID="_x0000_i1050" DrawAspect="Content" ObjectID="_1762175671" r:id="rId51"/>
        </w:objec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死绳固定器不确</w:t>
      </w:r>
      <w:r>
        <w:rPr>
          <w:rFonts w:ascii="宋体" w:hAnsi="宋体" w:hint="eastAsia"/>
          <w:kern w:val="0"/>
          <w:sz w:val="24"/>
        </w:rPr>
        <w:t>定度类型为</w:t>
      </w:r>
      <w:r>
        <w:rPr>
          <w:rFonts w:ascii="宋体" w:hAnsi="宋体" w:hint="eastAsia"/>
          <w:kern w:val="0"/>
          <w:sz w:val="24"/>
        </w:rPr>
        <w:t>A</w:t>
      </w:r>
      <w:r>
        <w:rPr>
          <w:rFonts w:ascii="宋体" w:hAnsi="宋体" w:hint="eastAsia"/>
          <w:kern w:val="0"/>
          <w:sz w:val="24"/>
        </w:rPr>
        <w:t>，概率分布为正态分布。测试数据，见死绳固定器在线校准记录。</w:t>
      </w:r>
    </w:p>
    <w:p w:rsidR="00994AB1" w:rsidRDefault="00994AB1">
      <w:pPr>
        <w:spacing w:line="360" w:lineRule="auto"/>
        <w:ind w:firstLineChars="200" w:firstLine="480"/>
        <w:jc w:val="left"/>
        <w:rPr>
          <w:rFonts w:ascii="宋体" w:hAnsi="宋体"/>
          <w:kern w:val="0"/>
          <w:sz w:val="24"/>
        </w:rPr>
      </w:pPr>
    </w:p>
    <w:p w:rsidR="00994AB1" w:rsidRDefault="00994AB1">
      <w:pPr>
        <w:spacing w:line="360" w:lineRule="auto"/>
        <w:ind w:firstLineChars="200" w:firstLine="480"/>
        <w:jc w:val="left"/>
        <w:rPr>
          <w:rFonts w:ascii="宋体" w:hAnsi="宋体"/>
          <w:kern w:val="0"/>
          <w:sz w:val="24"/>
        </w:rPr>
      </w:pPr>
    </w:p>
    <w:p w:rsidR="00994AB1" w:rsidRDefault="00CA0EAA">
      <w:pPr>
        <w:ind w:firstLineChars="200" w:firstLine="420"/>
        <w:jc w:val="center"/>
        <w:rPr>
          <w:rFonts w:ascii="黑体" w:eastAsia="黑体" w:hAnsi="黑体"/>
          <w:kern w:val="0"/>
          <w:szCs w:val="20"/>
        </w:rPr>
      </w:pPr>
      <w:r>
        <w:rPr>
          <w:rFonts w:ascii="黑体" w:eastAsia="黑体" w:hAnsi="黑体" w:hint="eastAsia"/>
          <w:kern w:val="0"/>
          <w:szCs w:val="20"/>
        </w:rPr>
        <w:t>表</w:t>
      </w:r>
      <w:r>
        <w:rPr>
          <w:rFonts w:ascii="黑体" w:eastAsia="黑体" w:hAnsi="黑体" w:hint="eastAsia"/>
          <w:kern w:val="0"/>
          <w:szCs w:val="20"/>
        </w:rPr>
        <w:t>E.</w:t>
      </w:r>
      <w:r>
        <w:rPr>
          <w:rFonts w:ascii="宋体" w:hAnsi="宋体" w:hint="eastAsia"/>
          <w:szCs w:val="21"/>
        </w:rPr>
        <w:t>1</w:t>
      </w:r>
      <w:r>
        <w:rPr>
          <w:rFonts w:ascii="黑体" w:eastAsia="黑体" w:hAnsi="黑体" w:hint="eastAsia"/>
          <w:kern w:val="0"/>
          <w:szCs w:val="20"/>
        </w:rPr>
        <w:t>死绳固定器在线校准记录</w:t>
      </w:r>
    </w:p>
    <w:tbl>
      <w:tblPr>
        <w:tblW w:w="89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5"/>
        <w:gridCol w:w="2270"/>
        <w:gridCol w:w="2540"/>
        <w:gridCol w:w="1660"/>
      </w:tblGrid>
      <w:tr w:rsidR="00994AB1">
        <w:trPr>
          <w:trHeight w:val="690"/>
        </w:trPr>
        <w:tc>
          <w:tcPr>
            <w:tcW w:w="2465" w:type="dxa"/>
            <w:vAlign w:val="center"/>
          </w:tcPr>
          <w:p w:rsidR="00994AB1" w:rsidRDefault="00CA0EAA">
            <w:pPr>
              <w:jc w:val="left"/>
              <w:rPr>
                <w:rFonts w:ascii="黑体" w:eastAsia="黑体" w:hAnsi="黑体"/>
                <w:kern w:val="0"/>
                <w:szCs w:val="20"/>
              </w:rPr>
            </w:pPr>
            <w:r>
              <w:rPr>
                <w:rFonts w:ascii="黑体" w:eastAsia="黑体" w:hAnsi="黑体" w:hint="eastAsia"/>
                <w:kern w:val="0"/>
                <w:szCs w:val="20"/>
              </w:rPr>
              <w:t>标准载荷</w:t>
            </w:r>
            <w:r>
              <w:rPr>
                <w:rFonts w:ascii="黑体" w:eastAsia="黑体" w:hAnsi="黑体"/>
                <w:kern w:val="0"/>
                <w:szCs w:val="20"/>
              </w:rPr>
              <w:t>值</w:t>
            </w:r>
            <w:r>
              <w:rPr>
                <w:rFonts w:ascii="黑体" w:eastAsia="黑体" w:hAnsi="黑体" w:hint="eastAsia"/>
                <w:kern w:val="0"/>
                <w:szCs w:val="20"/>
              </w:rPr>
              <w:t>（初始载荷与标准器示值之和）（</w:t>
            </w:r>
            <w:proofErr w:type="spellStart"/>
            <w:r>
              <w:rPr>
                <w:rFonts w:ascii="黑体" w:eastAsia="黑体" w:hAnsi="黑体"/>
                <w:kern w:val="0"/>
                <w:szCs w:val="20"/>
              </w:rPr>
              <w:t>kN</w:t>
            </w:r>
            <w:proofErr w:type="spellEnd"/>
            <w:r>
              <w:rPr>
                <w:rFonts w:ascii="黑体" w:eastAsia="黑体" w:hAnsi="黑体" w:hint="eastAsia"/>
                <w:kern w:val="0"/>
                <w:szCs w:val="20"/>
              </w:rPr>
              <w:t>）</w:t>
            </w:r>
          </w:p>
        </w:tc>
        <w:tc>
          <w:tcPr>
            <w:tcW w:w="2270" w:type="dxa"/>
            <w:vAlign w:val="center"/>
          </w:tcPr>
          <w:p w:rsidR="00994AB1" w:rsidRDefault="00CA0EAA">
            <w:pPr>
              <w:rPr>
                <w:rFonts w:ascii="黑体" w:eastAsia="黑体" w:hAnsi="黑体"/>
                <w:kern w:val="0"/>
                <w:szCs w:val="20"/>
              </w:rPr>
            </w:pPr>
            <w:r>
              <w:rPr>
                <w:rFonts w:ascii="黑体" w:eastAsia="黑体" w:hAnsi="黑体" w:hint="eastAsia"/>
                <w:kern w:val="0"/>
                <w:szCs w:val="20"/>
              </w:rPr>
              <w:t>对应标准压力值（</w:t>
            </w:r>
            <w:r>
              <w:rPr>
                <w:rFonts w:ascii="黑体" w:eastAsia="黑体" w:hAnsi="黑体"/>
                <w:kern w:val="0"/>
                <w:szCs w:val="20"/>
              </w:rPr>
              <w:t>MPa</w:t>
            </w:r>
            <w:r>
              <w:rPr>
                <w:rFonts w:ascii="黑体" w:eastAsia="黑体" w:hAnsi="黑体" w:hint="eastAsia"/>
                <w:kern w:val="0"/>
                <w:szCs w:val="20"/>
              </w:rPr>
              <w:t>）</w:t>
            </w:r>
          </w:p>
        </w:tc>
        <w:tc>
          <w:tcPr>
            <w:tcW w:w="2540" w:type="dxa"/>
            <w:vAlign w:val="center"/>
          </w:tcPr>
          <w:p w:rsidR="00994AB1" w:rsidRDefault="00CA0EAA">
            <w:pPr>
              <w:rPr>
                <w:rFonts w:ascii="黑体" w:eastAsia="黑体" w:hAnsi="黑体"/>
                <w:kern w:val="0"/>
                <w:szCs w:val="20"/>
              </w:rPr>
            </w:pPr>
            <w:r>
              <w:rPr>
                <w:rFonts w:ascii="黑体" w:eastAsia="黑体" w:hAnsi="黑体" w:hint="eastAsia"/>
                <w:kern w:val="0"/>
                <w:szCs w:val="20"/>
              </w:rPr>
              <w:t>被检仪实测压力</w:t>
            </w:r>
            <w:r>
              <w:rPr>
                <w:rFonts w:ascii="黑体" w:eastAsia="黑体" w:hAnsi="黑体"/>
                <w:kern w:val="0"/>
                <w:szCs w:val="20"/>
              </w:rPr>
              <w:t>值</w:t>
            </w:r>
            <w:r>
              <w:rPr>
                <w:rFonts w:ascii="黑体" w:eastAsia="黑体" w:hAnsi="黑体" w:hint="eastAsia"/>
                <w:kern w:val="0"/>
                <w:szCs w:val="20"/>
              </w:rPr>
              <w:t>（</w:t>
            </w:r>
            <w:r>
              <w:rPr>
                <w:rFonts w:ascii="黑体" w:eastAsia="黑体" w:hAnsi="黑体" w:hint="eastAsia"/>
                <w:kern w:val="0"/>
                <w:szCs w:val="20"/>
              </w:rPr>
              <w:t>MPa</w:t>
            </w:r>
            <w:r>
              <w:rPr>
                <w:rFonts w:ascii="黑体" w:eastAsia="黑体" w:hAnsi="黑体" w:hint="eastAsia"/>
                <w:kern w:val="0"/>
                <w:szCs w:val="20"/>
              </w:rPr>
              <w:t>）</w:t>
            </w:r>
          </w:p>
        </w:tc>
        <w:tc>
          <w:tcPr>
            <w:tcW w:w="1660" w:type="dxa"/>
            <w:vAlign w:val="center"/>
          </w:tcPr>
          <w:p w:rsidR="00994AB1" w:rsidRDefault="00CA0EAA">
            <w:pPr>
              <w:rPr>
                <w:rFonts w:ascii="黑体" w:eastAsia="黑体" w:hAnsi="黑体"/>
                <w:kern w:val="0"/>
                <w:szCs w:val="20"/>
              </w:rPr>
            </w:pPr>
            <w:r>
              <w:rPr>
                <w:rFonts w:ascii="黑体" w:eastAsia="黑体" w:hAnsi="黑体" w:hint="eastAsia"/>
                <w:kern w:val="0"/>
                <w:szCs w:val="20"/>
              </w:rPr>
              <w:t>示值误差（</w:t>
            </w:r>
            <w:r>
              <w:rPr>
                <w:rFonts w:ascii="黑体" w:eastAsia="黑体" w:hAnsi="黑体" w:hint="eastAsia"/>
                <w:kern w:val="0"/>
                <w:szCs w:val="20"/>
              </w:rPr>
              <w:t>MPa</w:t>
            </w:r>
            <w:r>
              <w:rPr>
                <w:rFonts w:ascii="黑体" w:eastAsia="黑体" w:hAnsi="黑体" w:hint="eastAsia"/>
                <w:kern w:val="0"/>
                <w:szCs w:val="20"/>
              </w:rPr>
              <w:t>）</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98</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0.173</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0.17</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0.003</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198</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0.349</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0.35</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0.001</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288</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0.508</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0.51</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0.002</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397</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0.701</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0.70</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0.001</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503</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0.888</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0.89</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0.002</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602</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1.062</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1.06</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0.002</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495</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0.873</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0.87</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0.003</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405</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0.715</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0.71</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0.005</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303</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0.535</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0.53</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0.005</w:t>
            </w:r>
          </w:p>
        </w:tc>
      </w:tr>
      <w:tr w:rsidR="00994AB1">
        <w:trPr>
          <w:trHeight w:val="460"/>
        </w:trPr>
        <w:tc>
          <w:tcPr>
            <w:tcW w:w="2465"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200</w:t>
            </w:r>
          </w:p>
        </w:tc>
        <w:tc>
          <w:tcPr>
            <w:tcW w:w="2270" w:type="dxa"/>
            <w:vAlign w:val="center"/>
          </w:tcPr>
          <w:p w:rsidR="00994AB1" w:rsidRDefault="00CA0EAA">
            <w:pPr>
              <w:widowControl/>
              <w:jc w:val="center"/>
              <w:rPr>
                <w:rFonts w:ascii="黑体" w:eastAsia="黑体" w:hAnsi="黑体"/>
                <w:kern w:val="0"/>
                <w:szCs w:val="21"/>
              </w:rPr>
            </w:pPr>
            <w:r>
              <w:rPr>
                <w:rFonts w:ascii="黑体" w:eastAsia="黑体" w:hAnsi="黑体" w:hint="eastAsia"/>
                <w:kern w:val="0"/>
                <w:szCs w:val="21"/>
              </w:rPr>
              <w:t>0.353</w:t>
            </w:r>
          </w:p>
        </w:tc>
        <w:tc>
          <w:tcPr>
            <w:tcW w:w="254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0.35</w:t>
            </w:r>
          </w:p>
        </w:tc>
        <w:tc>
          <w:tcPr>
            <w:tcW w:w="1660" w:type="dxa"/>
            <w:vAlign w:val="center"/>
          </w:tcPr>
          <w:p w:rsidR="00994AB1" w:rsidRDefault="00CA0EAA">
            <w:pPr>
              <w:jc w:val="center"/>
              <w:rPr>
                <w:rFonts w:ascii="黑体" w:eastAsia="黑体" w:hAnsi="黑体"/>
                <w:kern w:val="0"/>
                <w:szCs w:val="20"/>
              </w:rPr>
            </w:pPr>
            <w:r>
              <w:rPr>
                <w:rFonts w:ascii="黑体" w:eastAsia="黑体" w:hAnsi="黑体" w:hint="eastAsia"/>
                <w:kern w:val="0"/>
                <w:szCs w:val="20"/>
              </w:rPr>
              <w:t>0.003</w:t>
            </w:r>
          </w:p>
        </w:tc>
      </w:tr>
    </w:tbl>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测量标准器</w:t>
      </w:r>
      <w:r>
        <w:rPr>
          <w:rFonts w:ascii="宋体" w:hAnsi="宋体" w:hint="eastAsia"/>
          <w:kern w:val="0"/>
          <w:sz w:val="24"/>
        </w:rPr>
        <w:t>1</w:t>
      </w:r>
      <w:r>
        <w:rPr>
          <w:rFonts w:ascii="宋体" w:hAnsi="宋体" w:hint="eastAsia"/>
          <w:kern w:val="0"/>
          <w:sz w:val="24"/>
        </w:rPr>
        <w:t>次测量死绳固定器，示值相对误差最大处为下行程</w:t>
      </w:r>
      <w:r>
        <w:rPr>
          <w:rFonts w:ascii="宋体" w:hAnsi="宋体" w:hint="eastAsia"/>
          <w:kern w:val="0"/>
          <w:sz w:val="24"/>
        </w:rPr>
        <w:t>303kN (0.535MPa)</w:t>
      </w:r>
      <w:r>
        <w:rPr>
          <w:rFonts w:ascii="宋体" w:hAnsi="宋体" w:hint="eastAsia"/>
          <w:kern w:val="0"/>
          <w:sz w:val="24"/>
        </w:rPr>
        <w:t>处。</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则最大重复性差值：</w:t>
      </w:r>
      <w:r>
        <w:rPr>
          <w:rFonts w:ascii="宋体" w:hAnsi="宋体" w:hint="eastAsia"/>
          <w:kern w:val="0"/>
          <w:sz w:val="24"/>
        </w:rPr>
        <w:t xml:space="preserve">R=0.005MPa         </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运用极差</w:t>
      </w:r>
      <w:proofErr w:type="gramStart"/>
      <w:r>
        <w:rPr>
          <w:rFonts w:ascii="宋体" w:hAnsi="宋体" w:hint="eastAsia"/>
          <w:kern w:val="0"/>
          <w:sz w:val="24"/>
        </w:rPr>
        <w:t>法估计单</w:t>
      </w:r>
      <w:proofErr w:type="gramEnd"/>
      <w:r>
        <w:rPr>
          <w:rFonts w:ascii="宋体" w:hAnsi="宋体" w:hint="eastAsia"/>
          <w:kern w:val="0"/>
          <w:sz w:val="24"/>
        </w:rPr>
        <w:t>次试验标准差，极差系数</w:t>
      </w:r>
      <w:r>
        <w:rPr>
          <w:rFonts w:ascii="宋体" w:hAnsi="宋体" w:hint="eastAsia"/>
          <w:kern w:val="0"/>
          <w:sz w:val="24"/>
        </w:rPr>
        <w:t>C</w:t>
      </w:r>
      <w:r>
        <w:rPr>
          <w:rFonts w:ascii="宋体" w:hAnsi="宋体" w:hint="eastAsia"/>
          <w:kern w:val="0"/>
          <w:sz w:val="24"/>
        </w:rPr>
        <w:t>按三次取为</w:t>
      </w:r>
      <w:r>
        <w:rPr>
          <w:rFonts w:ascii="宋体" w:hAnsi="宋体" w:hint="eastAsia"/>
          <w:kern w:val="0"/>
          <w:sz w:val="24"/>
        </w:rPr>
        <w:t>1.69</w:t>
      </w:r>
      <w:r>
        <w:rPr>
          <w:rFonts w:ascii="宋体" w:hAnsi="宋体" w:hint="eastAsia"/>
          <w:kern w:val="0"/>
          <w:sz w:val="24"/>
        </w:rPr>
        <w:t>。</w:t>
      </w:r>
    </w:p>
    <w:p w:rsidR="00994AB1" w:rsidRDefault="00CA0EAA">
      <w:pPr>
        <w:spacing w:line="360" w:lineRule="auto"/>
        <w:ind w:firstLineChars="200" w:firstLine="480"/>
        <w:jc w:val="center"/>
        <w:rPr>
          <w:rFonts w:ascii="Bradley Hand ITC" w:hAnsi="Bradley Hand ITC" w:cs="Bradley Hand ITC"/>
          <w:kern w:val="0"/>
          <w:sz w:val="24"/>
        </w:rPr>
      </w:pPr>
      <m:oMathPara>
        <m:oMath>
          <m:r>
            <m:rPr>
              <m:sty m:val="p"/>
            </m:rPr>
            <w:rPr>
              <w:rFonts w:ascii="Cambria Math" w:hAnsi="Cambria Math" w:cs="Bradley Hand ITC"/>
              <w:kern w:val="0"/>
              <w:sz w:val="24"/>
            </w:rPr>
            <m:t>s=</m:t>
          </m:r>
          <m:f>
            <m:fPr>
              <m:ctrlPr>
                <w:rPr>
                  <w:rFonts w:ascii="Cambria Math" w:hAnsi="Cambria Math" w:cs="Bradley Hand ITC"/>
                  <w:kern w:val="0"/>
                  <w:sz w:val="24"/>
                </w:rPr>
              </m:ctrlPr>
            </m:fPr>
            <m:num>
              <m:r>
                <m:rPr>
                  <m:sty m:val="p"/>
                </m:rPr>
                <w:rPr>
                  <w:rFonts w:ascii="Cambria Math" w:hAnsi="Cambria Math" w:cs="Bradley Hand ITC"/>
                  <w:kern w:val="0"/>
                  <w:sz w:val="24"/>
                </w:rPr>
                <m:t>R</m:t>
              </m:r>
            </m:num>
            <m:den>
              <m:r>
                <m:rPr>
                  <m:sty m:val="p"/>
                </m:rPr>
                <w:rPr>
                  <w:rFonts w:ascii="Cambria Math" w:hAnsi="Cambria Math" w:cs="Bradley Hand ITC"/>
                  <w:kern w:val="0"/>
                  <w:sz w:val="24"/>
                </w:rPr>
                <m:t>C</m:t>
              </m:r>
            </m:den>
          </m:f>
          <m:r>
            <m:rPr>
              <m:sty m:val="p"/>
            </m:rPr>
            <w:rPr>
              <w:rFonts w:ascii="Cambria Math" w:hAnsi="Cambria Math" w:cs="Bradley Hand ITC"/>
              <w:kern w:val="0"/>
              <w:sz w:val="24"/>
            </w:rPr>
            <m:t>=</m:t>
          </m:r>
          <m:f>
            <m:fPr>
              <m:ctrlPr>
                <w:rPr>
                  <w:rFonts w:ascii="Cambria Math" w:hAnsi="Cambria Math" w:cs="Bradley Hand ITC"/>
                  <w:kern w:val="0"/>
                  <w:sz w:val="24"/>
                </w:rPr>
              </m:ctrlPr>
            </m:fPr>
            <m:num>
              <m:r>
                <m:rPr>
                  <m:sty m:val="p"/>
                </m:rPr>
                <w:rPr>
                  <w:rFonts w:ascii="Cambria Math" w:hAnsi="Cambria Math" w:cs="Bradley Hand ITC"/>
                  <w:kern w:val="0"/>
                  <w:sz w:val="24"/>
                </w:rPr>
                <m:t>0.005</m:t>
              </m:r>
            </m:num>
            <m:den>
              <m:r>
                <m:rPr>
                  <m:sty m:val="p"/>
                </m:rPr>
                <w:rPr>
                  <w:rFonts w:ascii="Cambria Math" w:hAnsi="Cambria Math" w:cs="Bradley Hand ITC"/>
                  <w:kern w:val="0"/>
                  <w:sz w:val="24"/>
                </w:rPr>
                <m:t>1.69</m:t>
              </m:r>
            </m:den>
          </m:f>
          <m:r>
            <m:rPr>
              <m:sty m:val="p"/>
            </m:rPr>
            <w:rPr>
              <w:rFonts w:ascii="Cambria Math" w:hAnsi="Cambria Math" w:cs="Bradley Hand ITC"/>
              <w:kern w:val="0"/>
              <w:sz w:val="24"/>
            </w:rPr>
            <m:t>=0.003(MPa)</m:t>
          </m:r>
        </m:oMath>
      </m:oMathPara>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则：</w:t>
      </w:r>
    </w:p>
    <w:p w:rsidR="00994AB1" w:rsidRDefault="00CA0EAA">
      <w:pPr>
        <w:spacing w:line="360" w:lineRule="auto"/>
        <w:ind w:firstLine="420"/>
        <w:jc w:val="center"/>
        <w:rPr>
          <w:rFonts w:ascii="宋体" w:hAnsi="宋体"/>
          <w:kern w:val="0"/>
          <w:sz w:val="24"/>
        </w:rPr>
      </w:pPr>
      <w:r>
        <w:rPr>
          <w:position w:val="-12"/>
          <w:sz w:val="24"/>
        </w:rPr>
        <w:object w:dxaOrig="240" w:dyaOrig="360">
          <v:shape id="_x0000_i1051" type="#_x0000_t75" style="width:12pt;height:18pt" o:ole="">
            <v:imagedata r:id="rId19" o:title="" embosscolor="white"/>
          </v:shape>
          <o:OLEObject Type="Embed" ProgID="Equation.DSMT4" ShapeID="_x0000_i1051" DrawAspect="Content" ObjectID="_1762175672" r:id="rId52"/>
        </w:object>
      </w:r>
      <m:oMath>
        <m:r>
          <m:rPr>
            <m:sty m:val="p"/>
          </m:rPr>
          <w:rPr>
            <w:rFonts w:ascii="Cambria Math" w:hAnsi="Cambria Math"/>
            <w:kern w:val="0"/>
            <w:sz w:val="24"/>
          </w:rPr>
          <m:t>=</m:t>
        </m:r>
      </m:oMath>
      <w:r>
        <w:rPr>
          <w:rFonts w:ascii="宋体" w:hAnsi="宋体" w:hint="eastAsia"/>
          <w:kern w:val="0"/>
          <w:sz w:val="24"/>
        </w:rPr>
        <w:t xml:space="preserve"> </w:t>
      </w:r>
      <m:oMath>
        <m:f>
          <m:fPr>
            <m:ctrlPr>
              <w:rPr>
                <w:rFonts w:ascii="Cambria Math" w:hAnsi="Cambria Math"/>
                <w:kern w:val="0"/>
                <w:sz w:val="24"/>
              </w:rPr>
            </m:ctrlPr>
          </m:fPr>
          <m:num>
            <m:f>
              <m:fPr>
                <m:ctrlPr>
                  <w:rPr>
                    <w:rFonts w:ascii="Cambria Math" w:hAnsi="Cambria Math"/>
                    <w:kern w:val="0"/>
                    <w:sz w:val="24"/>
                  </w:rPr>
                </m:ctrlPr>
              </m:fPr>
              <m:num>
                <m:r>
                  <m:rPr>
                    <m:sty m:val="p"/>
                  </m:rPr>
                  <w:rPr>
                    <w:rFonts w:ascii="Cambria Math" w:hAnsi="Cambria Math"/>
                    <w:kern w:val="0"/>
                    <w:sz w:val="24"/>
                  </w:rPr>
                  <m:t>s</m:t>
                </m:r>
              </m:num>
              <m:den>
                <m:rad>
                  <m:radPr>
                    <m:degHide m:val="1"/>
                    <m:ctrlPr>
                      <w:rPr>
                        <w:rFonts w:ascii="Cambria Math" w:hAnsi="Cambria Math"/>
                        <w:kern w:val="0"/>
                        <w:sz w:val="24"/>
                      </w:rPr>
                    </m:ctrlPr>
                  </m:radPr>
                  <m:deg/>
                  <m:e>
                    <m:r>
                      <m:rPr>
                        <m:sty m:val="p"/>
                      </m:rPr>
                      <w:rPr>
                        <w:rFonts w:ascii="Cambria Math" w:hAnsi="Cambria Math"/>
                        <w:kern w:val="0"/>
                        <w:sz w:val="24"/>
                      </w:rPr>
                      <m:t>3</m:t>
                    </m:r>
                  </m:e>
                </m:rad>
              </m:den>
            </m:f>
          </m:num>
          <m:den>
            <m:sSub>
              <m:sSubPr>
                <m:ctrlPr>
                  <w:rPr>
                    <w:rFonts w:ascii="Cambria Math" w:hAnsi="Cambria Math"/>
                    <w:i/>
                    <w:sz w:val="24"/>
                  </w:rPr>
                </m:ctrlPr>
              </m:sSubPr>
              <m:e>
                <m:r>
                  <w:rPr>
                    <w:rFonts w:ascii="Cambria Math" w:hAnsi="Cambria Math"/>
                    <w:sz w:val="24"/>
                  </w:rPr>
                  <m:t>F</m:t>
                </m:r>
              </m:e>
              <m:sub>
                <m:r>
                  <w:rPr>
                    <w:rFonts w:ascii="Cambria Math" w:hAnsi="Cambria Math"/>
                    <w:sz w:val="24"/>
                  </w:rPr>
                  <m:t>n</m:t>
                </m:r>
              </m:sub>
            </m:sSub>
          </m:den>
        </m:f>
      </m:oMath>
      <w:r>
        <w:rPr>
          <w:rFonts w:hAnsi="Cambria Math" w:hint="eastAsia"/>
          <w:kern w:val="0"/>
          <w:sz w:val="24"/>
        </w:rPr>
        <w:t xml:space="preserve"> </w:t>
      </w:r>
      <m:oMath>
        <m:r>
          <m:rPr>
            <m:sty m:val="p"/>
          </m:rPr>
          <w:rPr>
            <w:rFonts w:ascii="Cambria Math" w:hAnsi="Cambria Math"/>
            <w:kern w:val="0"/>
            <w:sz w:val="24"/>
          </w:rPr>
          <m:t>=</m:t>
        </m:r>
      </m:oMath>
      <w:r>
        <w:rPr>
          <w:rFonts w:ascii="宋体" w:hAnsi="宋体" w:hint="eastAsia"/>
          <w:kern w:val="0"/>
          <w:sz w:val="24"/>
        </w:rPr>
        <w:t xml:space="preserve"> </w:t>
      </w:r>
      <m:oMath>
        <m:f>
          <m:fPr>
            <m:ctrlPr>
              <w:rPr>
                <w:rFonts w:ascii="Cambria Math" w:hAnsi="Cambria Math"/>
                <w:kern w:val="0"/>
                <w:sz w:val="24"/>
              </w:rPr>
            </m:ctrlPr>
          </m:fPr>
          <m:num>
            <m:f>
              <m:fPr>
                <m:ctrlPr>
                  <w:rPr>
                    <w:rFonts w:ascii="Cambria Math" w:hAnsi="Cambria Math"/>
                    <w:kern w:val="0"/>
                    <w:sz w:val="24"/>
                  </w:rPr>
                </m:ctrlPr>
              </m:fPr>
              <m:num>
                <m:r>
                  <w:rPr>
                    <w:rFonts w:ascii="Cambria Math" w:hAnsi="Cambria Math"/>
                    <w:kern w:val="0"/>
                    <w:sz w:val="24"/>
                  </w:rPr>
                  <m:t>0.003</m:t>
                </m:r>
              </m:num>
              <m:den>
                <m:rad>
                  <m:radPr>
                    <m:degHide m:val="1"/>
                    <m:ctrlPr>
                      <w:rPr>
                        <w:rFonts w:ascii="Cambria Math" w:hAnsi="Cambria Math"/>
                        <w:kern w:val="0"/>
                        <w:sz w:val="24"/>
                      </w:rPr>
                    </m:ctrlPr>
                  </m:radPr>
                  <m:deg/>
                  <m:e>
                    <m:r>
                      <m:rPr>
                        <m:sty m:val="p"/>
                      </m:rPr>
                      <w:rPr>
                        <w:rFonts w:ascii="Cambria Math" w:hAnsi="Cambria Math"/>
                        <w:kern w:val="0"/>
                        <w:sz w:val="24"/>
                      </w:rPr>
                      <m:t>3</m:t>
                    </m:r>
                  </m:e>
                </m:rad>
              </m:den>
            </m:f>
          </m:num>
          <m:den>
            <m:r>
              <m:rPr>
                <m:sty m:val="p"/>
              </m:rPr>
              <w:rPr>
                <w:rFonts w:ascii="Cambria Math" w:hAnsi="Cambria Math"/>
                <w:kern w:val="0"/>
                <w:sz w:val="24"/>
              </w:rPr>
              <m:t>0.535</m:t>
            </m:r>
          </m:den>
        </m:f>
        <m:r>
          <m:rPr>
            <m:sty m:val="p"/>
          </m:rPr>
          <w:rPr>
            <w:rFonts w:ascii="Cambria Math" w:hAnsi="Cambria Math"/>
            <w:kern w:val="0"/>
            <w:sz w:val="24"/>
          </w:rPr>
          <m:t xml:space="preserve">= </m:t>
        </m:r>
      </m:oMath>
      <w:r>
        <w:rPr>
          <w:rFonts w:ascii="宋体" w:hAnsi="宋体" w:hint="eastAsia"/>
          <w:kern w:val="0"/>
          <w:sz w:val="24"/>
        </w:rPr>
        <w:t>0.0032</w:t>
      </w:r>
    </w:p>
    <w:p w:rsidR="00994AB1" w:rsidRDefault="00CA0EAA">
      <w:pPr>
        <w:spacing w:line="360" w:lineRule="auto"/>
        <w:ind w:firstLineChars="200" w:firstLine="480"/>
        <w:jc w:val="left"/>
        <w:rPr>
          <w:rFonts w:ascii="黑体" w:eastAsia="黑体" w:hAnsi="黑体"/>
          <w:kern w:val="0"/>
          <w:sz w:val="24"/>
          <w:vertAlign w:val="subscript"/>
        </w:rPr>
      </w:pPr>
      <w:r>
        <w:rPr>
          <w:rFonts w:ascii="黑体" w:eastAsia="黑体" w:hAnsi="黑体" w:hint="eastAsia"/>
          <w:kern w:val="0"/>
          <w:sz w:val="24"/>
        </w:rPr>
        <w:t>2</w:t>
      </w:r>
      <w:r>
        <w:rPr>
          <w:rFonts w:ascii="黑体" w:eastAsia="黑体" w:hAnsi="黑体" w:hint="eastAsia"/>
          <w:kern w:val="0"/>
          <w:sz w:val="24"/>
        </w:rPr>
        <w:t>）标准器悬重测量仪准确度引入的标准不确定度分量</w:t>
      </w:r>
      <w:r>
        <w:rPr>
          <w:position w:val="-10"/>
          <w:sz w:val="24"/>
        </w:rPr>
        <w:object w:dxaOrig="270" w:dyaOrig="345">
          <v:shape id="_x0000_i1052" type="#_x0000_t75" style="width:13.8pt;height:17.4pt" o:ole="">
            <v:imagedata r:id="rId27" o:title="" embosscolor="white"/>
          </v:shape>
          <o:OLEObject Type="Embed" ProgID="Equation.3" ShapeID="_x0000_i1052" DrawAspect="Content" ObjectID="_1762175673" r:id="rId53"/>
        </w:object>
      </w:r>
    </w:p>
    <w:p w:rsidR="00994AB1" w:rsidRDefault="00CA0EAA">
      <w:pPr>
        <w:spacing w:line="360" w:lineRule="auto"/>
        <w:ind w:firstLineChars="200" w:firstLine="480"/>
        <w:rPr>
          <w:rFonts w:ascii="宋体" w:hAnsi="宋体"/>
          <w:kern w:val="0"/>
          <w:sz w:val="24"/>
        </w:rPr>
      </w:pPr>
      <w:r>
        <w:rPr>
          <w:rFonts w:ascii="宋体" w:hAnsi="宋体" w:hint="eastAsia"/>
          <w:kern w:val="0"/>
          <w:sz w:val="24"/>
        </w:rPr>
        <w:t>悬重测量仪不确定度类型为</w:t>
      </w:r>
      <w:r>
        <w:rPr>
          <w:rFonts w:ascii="宋体" w:hAnsi="宋体" w:hint="eastAsia"/>
          <w:kern w:val="0"/>
          <w:sz w:val="24"/>
        </w:rPr>
        <w:t>B</w:t>
      </w:r>
      <w:r>
        <w:rPr>
          <w:rFonts w:ascii="宋体" w:hAnsi="宋体" w:hint="eastAsia"/>
          <w:kern w:val="0"/>
          <w:sz w:val="24"/>
        </w:rPr>
        <w:t>类，概率分布为均布</w:t>
      </w:r>
    </w:p>
    <w:p w:rsidR="00994AB1" w:rsidRDefault="00CA0EAA">
      <w:pPr>
        <w:spacing w:line="360" w:lineRule="auto"/>
        <w:ind w:firstLine="420"/>
        <w:jc w:val="center"/>
        <w:rPr>
          <w:rFonts w:ascii="黑体" w:eastAsia="黑体"/>
          <w:kern w:val="0"/>
          <w:sz w:val="24"/>
        </w:rPr>
      </w:pPr>
      <w:r>
        <w:rPr>
          <w:position w:val="-10"/>
          <w:sz w:val="24"/>
        </w:rPr>
        <w:object w:dxaOrig="270" w:dyaOrig="345">
          <v:shape id="_x0000_i1053" type="#_x0000_t75" style="width:13.8pt;height:17.4pt" o:ole="">
            <v:imagedata r:id="rId27" o:title="" embosscolor="white"/>
          </v:shape>
          <o:OLEObject Type="Embed" ProgID="Equation.3" ShapeID="_x0000_i1053" DrawAspect="Content" ObjectID="_1762175674" r:id="rId54"/>
        </w:object>
      </w:r>
      <m:oMath>
        <m:r>
          <m:rPr>
            <m:sty m:val="p"/>
          </m:rPr>
          <w:rPr>
            <w:rFonts w:ascii="Cambria Math" w:hAnsi="Cambria Math"/>
            <w:kern w:val="0"/>
            <w:sz w:val="24"/>
          </w:rPr>
          <m:t>=</m:t>
        </m:r>
      </m:oMath>
      <w:r>
        <w:rPr>
          <w:rFonts w:ascii="黑体" w:eastAsia="黑体" w:hint="eastAsia"/>
          <w:kern w:val="0"/>
          <w:sz w:val="24"/>
        </w:rPr>
        <w:t xml:space="preserve"> </w:t>
      </w:r>
      <m:oMath>
        <m:f>
          <m:fPr>
            <m:ctrlPr>
              <w:rPr>
                <w:rFonts w:ascii="Cambria Math" w:eastAsia="黑体" w:hAnsi="Cambria Math"/>
                <w:kern w:val="0"/>
                <w:sz w:val="24"/>
              </w:rPr>
            </m:ctrlPr>
          </m:fPr>
          <m:num>
            <m:r>
              <m:rPr>
                <m:sty m:val="p"/>
              </m:rPr>
              <w:rPr>
                <w:rFonts w:ascii="Cambria Math" w:eastAsia="黑体" w:hAnsi="Cambria Math" w:hint="eastAsia"/>
                <w:kern w:val="0"/>
                <w:sz w:val="24"/>
              </w:rPr>
              <m:t>0.</m:t>
            </m:r>
            <m:r>
              <m:rPr>
                <m:sty m:val="p"/>
              </m:rPr>
              <w:rPr>
                <w:rFonts w:ascii="Cambria Math" w:eastAsia="黑体" w:hAnsi="Cambria Math"/>
                <w:kern w:val="0"/>
                <w:sz w:val="24"/>
              </w:rPr>
              <m:t>5</m:t>
            </m:r>
            <m:r>
              <m:rPr>
                <m:sty m:val="p"/>
              </m:rPr>
              <w:rPr>
                <w:rFonts w:ascii="Cambria Math" w:eastAsia="黑体" w:hAnsi="Cambria Math" w:hint="eastAsia"/>
                <w:kern w:val="0"/>
                <w:sz w:val="24"/>
              </w:rPr>
              <m:t>%</m:t>
            </m:r>
          </m:num>
          <m:den>
            <m:rad>
              <m:radPr>
                <m:degHide m:val="1"/>
                <m:ctrlPr>
                  <w:rPr>
                    <w:rFonts w:ascii="Cambria Math" w:eastAsia="黑体" w:hAnsi="Cambria Math"/>
                    <w:kern w:val="0"/>
                    <w:sz w:val="24"/>
                  </w:rPr>
                </m:ctrlPr>
              </m:radPr>
              <m:deg/>
              <m:e>
                <m:r>
                  <m:rPr>
                    <m:sty m:val="p"/>
                  </m:rPr>
                  <w:rPr>
                    <w:rFonts w:ascii="Cambria Math" w:eastAsia="黑体" w:hAnsi="Cambria Math"/>
                    <w:kern w:val="0"/>
                    <w:sz w:val="24"/>
                  </w:rPr>
                  <m:t>3</m:t>
                </m:r>
              </m:e>
            </m:rad>
          </m:den>
        </m:f>
      </m:oMath>
      <w:r>
        <w:rPr>
          <w:rFonts w:ascii="黑体" w:eastAsia="黑体" w:hint="eastAsia"/>
          <w:kern w:val="0"/>
          <w:sz w:val="24"/>
        </w:rPr>
        <w:t xml:space="preserve"> </w:t>
      </w:r>
      <m:oMath>
        <m:r>
          <m:rPr>
            <m:sty m:val="p"/>
          </m:rPr>
          <w:rPr>
            <w:rFonts w:ascii="Cambria Math" w:hAnsi="Cambria Math"/>
            <w:kern w:val="0"/>
            <w:sz w:val="24"/>
          </w:rPr>
          <m:t>=</m:t>
        </m:r>
      </m:oMath>
      <w:r>
        <w:rPr>
          <w:rFonts w:ascii="宋体" w:hAnsi="宋体" w:cs="宋体" w:hint="eastAsia"/>
          <w:kern w:val="0"/>
          <w:sz w:val="24"/>
        </w:rPr>
        <w:t>0.0029</w:t>
      </w:r>
    </w:p>
    <w:p w:rsidR="00994AB1" w:rsidRDefault="00CA0EAA">
      <w:pPr>
        <w:spacing w:line="360" w:lineRule="auto"/>
        <w:ind w:firstLineChars="200" w:firstLine="480"/>
        <w:jc w:val="left"/>
        <w:rPr>
          <w:rFonts w:ascii="黑体" w:eastAsia="黑体" w:hAnsi="黑体"/>
          <w:kern w:val="0"/>
          <w:sz w:val="24"/>
          <w:vertAlign w:val="subscript"/>
        </w:rPr>
      </w:pPr>
      <w:r>
        <w:rPr>
          <w:rFonts w:ascii="黑体" w:eastAsia="黑体" w:hAnsi="黑体" w:hint="eastAsia"/>
          <w:kern w:val="0"/>
          <w:sz w:val="24"/>
        </w:rPr>
        <w:t>3</w:t>
      </w:r>
      <w:r>
        <w:rPr>
          <w:rFonts w:ascii="黑体" w:eastAsia="黑体" w:hAnsi="黑体" w:hint="eastAsia"/>
          <w:kern w:val="0"/>
          <w:sz w:val="24"/>
        </w:rPr>
        <w:t>）标准器精密压力表准确度引入的标准不确定度分量</w:t>
      </w:r>
      <w:r>
        <w:rPr>
          <w:position w:val="-12"/>
          <w:sz w:val="24"/>
        </w:rPr>
        <w:object w:dxaOrig="270" w:dyaOrig="360">
          <v:shape id="_x0000_i1054" type="#_x0000_t75" style="width:13.8pt;height:18pt" o:ole="">
            <v:imagedata r:id="rId30" o:title="" embosscolor="white"/>
          </v:shape>
          <o:OLEObject Type="Embed" ProgID="Equation.3" ShapeID="_x0000_i1054" DrawAspect="Content" ObjectID="_1762175675" r:id="rId55"/>
        </w:objec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精密压力表不确定度类型为</w:t>
      </w:r>
      <w:r>
        <w:rPr>
          <w:rFonts w:ascii="宋体" w:hAnsi="宋体" w:hint="eastAsia"/>
          <w:kern w:val="0"/>
          <w:sz w:val="24"/>
        </w:rPr>
        <w:t>B</w:t>
      </w:r>
      <w:r>
        <w:rPr>
          <w:rFonts w:ascii="宋体" w:hAnsi="宋体" w:hint="eastAsia"/>
          <w:kern w:val="0"/>
          <w:sz w:val="24"/>
        </w:rPr>
        <w:t>类，概率分布为均布</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精密压力表（</w:t>
      </w:r>
      <w:r>
        <w:rPr>
          <w:rFonts w:ascii="宋体" w:hAnsi="宋体" w:hint="eastAsia"/>
          <w:kern w:val="0"/>
          <w:sz w:val="24"/>
        </w:rPr>
        <w:t>0</w:t>
      </w:r>
      <w:r>
        <w:rPr>
          <w:rFonts w:ascii="宋体" w:hAnsi="宋体" w:hint="eastAsia"/>
          <w:kern w:val="0"/>
          <w:sz w:val="24"/>
        </w:rPr>
        <w:t>～</w:t>
      </w:r>
      <w:r>
        <w:rPr>
          <w:rFonts w:ascii="宋体" w:hAnsi="宋体" w:hint="eastAsia"/>
          <w:kern w:val="0"/>
          <w:sz w:val="24"/>
        </w:rPr>
        <w:t>10</w:t>
      </w:r>
      <w:r>
        <w:rPr>
          <w:rFonts w:ascii="宋体" w:hAnsi="宋体" w:hint="eastAsia"/>
          <w:kern w:val="0"/>
          <w:sz w:val="24"/>
        </w:rPr>
        <w:t>）</w:t>
      </w:r>
      <w:r>
        <w:rPr>
          <w:rFonts w:ascii="宋体" w:hAnsi="宋体" w:hint="eastAsia"/>
          <w:kern w:val="0"/>
          <w:sz w:val="24"/>
        </w:rPr>
        <w:t>MPa</w:t>
      </w:r>
      <w:r>
        <w:rPr>
          <w:rFonts w:ascii="宋体" w:hAnsi="宋体" w:hint="eastAsia"/>
          <w:kern w:val="0"/>
          <w:sz w:val="24"/>
        </w:rPr>
        <w:t>，准确度等级</w:t>
      </w:r>
      <w:r>
        <w:rPr>
          <w:rFonts w:ascii="宋体" w:hAnsi="宋体" w:hint="eastAsia"/>
          <w:kern w:val="0"/>
          <w:sz w:val="24"/>
        </w:rPr>
        <w:t>0.25</w:t>
      </w:r>
      <w:r>
        <w:rPr>
          <w:rFonts w:ascii="宋体" w:hAnsi="宋体" w:hint="eastAsia"/>
          <w:kern w:val="0"/>
          <w:sz w:val="24"/>
        </w:rPr>
        <w:t>级。</w:t>
      </w:r>
    </w:p>
    <w:p w:rsidR="00994AB1" w:rsidRDefault="00CA0EAA">
      <w:pPr>
        <w:spacing w:line="360" w:lineRule="auto"/>
        <w:ind w:firstLine="420"/>
        <w:jc w:val="center"/>
        <w:rPr>
          <w:rFonts w:ascii="黑体" w:eastAsia="黑体"/>
          <w:kern w:val="0"/>
          <w:sz w:val="24"/>
        </w:rPr>
      </w:pPr>
      <w:r>
        <w:rPr>
          <w:position w:val="-12"/>
          <w:sz w:val="24"/>
        </w:rPr>
        <w:object w:dxaOrig="270" w:dyaOrig="360">
          <v:shape id="_x0000_i1055" type="#_x0000_t75" style="width:13.8pt;height:18pt" o:ole="">
            <v:imagedata r:id="rId30" o:title="" embosscolor="white"/>
          </v:shape>
          <o:OLEObject Type="Embed" ProgID="Equation.3" ShapeID="_x0000_i1055" DrawAspect="Content" ObjectID="_1762175676" r:id="rId56"/>
        </w:object>
      </w:r>
      <m:oMath>
        <m:r>
          <m:rPr>
            <m:sty m:val="p"/>
          </m:rPr>
          <w:rPr>
            <w:rFonts w:ascii="Cambria Math" w:hAnsi="Cambria Math"/>
            <w:kern w:val="0"/>
            <w:sz w:val="24"/>
          </w:rPr>
          <m:t>=</m:t>
        </m:r>
        <m:f>
          <m:fPr>
            <m:ctrlPr>
              <w:rPr>
                <w:rFonts w:ascii="Cambria Math" w:eastAsia="黑体" w:hAnsi="Cambria Math"/>
                <w:kern w:val="0"/>
                <w:sz w:val="24"/>
              </w:rPr>
            </m:ctrlPr>
          </m:fPr>
          <m:num>
            <m:r>
              <m:rPr>
                <m:sty m:val="p"/>
              </m:rPr>
              <w:rPr>
                <w:rFonts w:ascii="Cambria Math" w:eastAsia="黑体" w:hAnsi="Cambria Math" w:hint="eastAsia"/>
                <w:kern w:val="0"/>
                <w:sz w:val="24"/>
              </w:rPr>
              <m:t>0.25%</m:t>
            </m:r>
          </m:num>
          <m:den>
            <m:rad>
              <m:radPr>
                <m:degHide m:val="1"/>
                <m:ctrlPr>
                  <w:rPr>
                    <w:rFonts w:ascii="Cambria Math" w:eastAsia="黑体" w:hAnsi="Cambria Math"/>
                    <w:kern w:val="0"/>
                    <w:sz w:val="24"/>
                  </w:rPr>
                </m:ctrlPr>
              </m:radPr>
              <m:deg/>
              <m:e>
                <m:r>
                  <m:rPr>
                    <m:sty m:val="p"/>
                  </m:rPr>
                  <w:rPr>
                    <w:rFonts w:ascii="Cambria Math" w:eastAsia="黑体" w:hAnsi="Cambria Math"/>
                    <w:kern w:val="0"/>
                    <w:sz w:val="24"/>
                  </w:rPr>
                  <m:t>3</m:t>
                </m:r>
              </m:e>
            </m:rad>
          </m:den>
        </m:f>
        <m:r>
          <m:rPr>
            <m:sty m:val="p"/>
          </m:rPr>
          <w:rPr>
            <w:rFonts w:ascii="Cambria Math" w:hAnsi="Cambria Math"/>
            <w:kern w:val="0"/>
            <w:sz w:val="24"/>
          </w:rPr>
          <m:t>=</m:t>
        </m:r>
      </m:oMath>
      <w:r>
        <w:rPr>
          <w:rFonts w:ascii="宋体" w:hAnsi="宋体" w:cs="宋体" w:hint="eastAsia"/>
          <w:kern w:val="0"/>
          <w:sz w:val="24"/>
        </w:rPr>
        <w:t>0.0014</w:t>
      </w:r>
    </w:p>
    <w:p w:rsidR="00994AB1" w:rsidRDefault="00994AB1">
      <w:pPr>
        <w:ind w:firstLine="420"/>
        <w:jc w:val="center"/>
        <w:rPr>
          <w:rFonts w:ascii="黑体" w:eastAsia="黑体" w:hAnsi="黑体"/>
          <w:kern w:val="0"/>
          <w:szCs w:val="20"/>
        </w:rPr>
      </w:pPr>
    </w:p>
    <w:p w:rsidR="00994AB1" w:rsidRDefault="00CA0EAA">
      <w:pPr>
        <w:pStyle w:val="affa"/>
        <w:tabs>
          <w:tab w:val="clear" w:pos="4201"/>
        </w:tabs>
        <w:ind w:firstLineChars="0" w:firstLine="0"/>
        <w:jc w:val="left"/>
        <w:rPr>
          <w:rFonts w:ascii="黑体" w:eastAsia="黑体" w:hAnsi="黑体"/>
          <w:sz w:val="24"/>
          <w:szCs w:val="24"/>
        </w:rPr>
      </w:pPr>
      <w:r>
        <w:rPr>
          <w:rFonts w:ascii="黑体" w:eastAsia="黑体" w:hAnsi="黑体" w:hint="eastAsia"/>
        </w:rPr>
        <w:t xml:space="preserve">E4.2 </w:t>
      </w:r>
      <w:r>
        <w:rPr>
          <w:rFonts w:ascii="黑体" w:eastAsia="黑体" w:hAnsi="黑体" w:hint="eastAsia"/>
          <w:sz w:val="24"/>
          <w:szCs w:val="24"/>
        </w:rPr>
        <w:t>标准测量不确定度来源（见表</w:t>
      </w:r>
      <w:r>
        <w:rPr>
          <w:rFonts w:ascii="黑体" w:eastAsia="黑体" w:hAnsi="黑体" w:hint="eastAsia"/>
          <w:sz w:val="24"/>
          <w:szCs w:val="24"/>
        </w:rPr>
        <w:t>E.1</w:t>
      </w:r>
      <w:r>
        <w:rPr>
          <w:rFonts w:ascii="黑体" w:eastAsia="黑体" w:hAnsi="黑体" w:hint="eastAsia"/>
          <w:sz w:val="24"/>
          <w:szCs w:val="24"/>
        </w:rPr>
        <w:t>）</w:t>
      </w:r>
    </w:p>
    <w:p w:rsidR="00994AB1" w:rsidRDefault="00994AB1">
      <w:pPr>
        <w:jc w:val="left"/>
        <w:rPr>
          <w:rFonts w:ascii="黑体" w:eastAsia="黑体" w:hAnsi="黑体"/>
        </w:rPr>
      </w:pPr>
    </w:p>
    <w:p w:rsidR="00994AB1" w:rsidRDefault="00CA0EAA">
      <w:pPr>
        <w:pStyle w:val="affa"/>
        <w:tabs>
          <w:tab w:val="clear" w:pos="4201"/>
        </w:tabs>
        <w:ind w:left="420" w:firstLineChars="0" w:firstLine="0"/>
        <w:jc w:val="center"/>
        <w:rPr>
          <w:rFonts w:ascii="黑体" w:eastAsia="黑体" w:hAnsi="黑体"/>
        </w:rPr>
      </w:pPr>
      <w:bookmarkStart w:id="60" w:name="_Toc115362275"/>
      <w:r>
        <w:rPr>
          <w:rFonts w:ascii="黑体" w:eastAsia="黑体" w:hAnsi="黑体" w:hint="eastAsia"/>
        </w:rPr>
        <w:t>表</w:t>
      </w:r>
      <w:r>
        <w:rPr>
          <w:rFonts w:ascii="黑体" w:eastAsia="黑体" w:hAnsi="黑体" w:hint="eastAsia"/>
        </w:rPr>
        <w:t xml:space="preserve">E.1 </w:t>
      </w:r>
      <w:r>
        <w:rPr>
          <w:rFonts w:ascii="黑体" w:eastAsia="黑体" w:hAnsi="黑体" w:hint="eastAsia"/>
        </w:rPr>
        <w:t>死绳固定器标准测量不确定度来源</w:t>
      </w:r>
    </w:p>
    <w:tbl>
      <w:tblPr>
        <w:tblW w:w="913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10"/>
        <w:gridCol w:w="2783"/>
        <w:gridCol w:w="1080"/>
        <w:gridCol w:w="680"/>
        <w:gridCol w:w="780"/>
        <w:gridCol w:w="2297"/>
      </w:tblGrid>
      <w:tr w:rsidR="00994AB1">
        <w:trPr>
          <w:jc w:val="center"/>
        </w:trPr>
        <w:tc>
          <w:tcPr>
            <w:tcW w:w="1510" w:type="dxa"/>
            <w:vAlign w:val="center"/>
          </w:tcPr>
          <w:p w:rsidR="00994AB1" w:rsidRDefault="00CA0EAA">
            <w:pPr>
              <w:pStyle w:val="111"/>
              <w:rPr>
                <w:rFonts w:cs="Times New Roman"/>
                <w:szCs w:val="21"/>
              </w:rPr>
            </w:pPr>
            <w:r>
              <w:rPr>
                <w:rFonts w:cs="Times New Roman"/>
                <w:szCs w:val="21"/>
              </w:rPr>
              <w:t>不确定度分量</w:t>
            </w:r>
          </w:p>
        </w:tc>
        <w:tc>
          <w:tcPr>
            <w:tcW w:w="2783" w:type="dxa"/>
            <w:vAlign w:val="center"/>
          </w:tcPr>
          <w:p w:rsidR="00994AB1" w:rsidRDefault="00CA0EAA">
            <w:pPr>
              <w:pStyle w:val="111"/>
              <w:rPr>
                <w:rFonts w:cs="Times New Roman"/>
                <w:szCs w:val="21"/>
              </w:rPr>
            </w:pPr>
            <w:r>
              <w:rPr>
                <w:rFonts w:cs="Times New Roman"/>
                <w:szCs w:val="21"/>
              </w:rPr>
              <w:t>不确定度来源</w:t>
            </w:r>
          </w:p>
        </w:tc>
        <w:tc>
          <w:tcPr>
            <w:tcW w:w="1080" w:type="dxa"/>
            <w:vAlign w:val="center"/>
          </w:tcPr>
          <w:p w:rsidR="00994AB1" w:rsidRDefault="00CA0EAA">
            <w:pPr>
              <w:pStyle w:val="111"/>
              <w:rPr>
                <w:rFonts w:cs="Times New Roman"/>
                <w:szCs w:val="21"/>
              </w:rPr>
            </w:pPr>
            <w:r>
              <w:rPr>
                <w:rFonts w:cs="Times New Roman"/>
                <w:szCs w:val="21"/>
              </w:rPr>
              <w:t>评定方法</w:t>
            </w:r>
          </w:p>
        </w:tc>
        <w:tc>
          <w:tcPr>
            <w:tcW w:w="680" w:type="dxa"/>
            <w:vAlign w:val="center"/>
          </w:tcPr>
          <w:p w:rsidR="00994AB1" w:rsidRDefault="00CA0EAA">
            <w:pPr>
              <w:pStyle w:val="111"/>
              <w:rPr>
                <w:rFonts w:cs="Times New Roman"/>
                <w:szCs w:val="21"/>
              </w:rPr>
            </w:pPr>
            <w:r>
              <w:rPr>
                <w:rFonts w:cs="Times New Roman"/>
                <w:szCs w:val="21"/>
              </w:rPr>
              <w:t>分布</w:t>
            </w:r>
          </w:p>
        </w:tc>
        <w:tc>
          <w:tcPr>
            <w:tcW w:w="780" w:type="dxa"/>
            <w:vAlign w:val="center"/>
          </w:tcPr>
          <w:p w:rsidR="00994AB1" w:rsidRDefault="00CA0EAA">
            <w:pPr>
              <w:pStyle w:val="111"/>
              <w:rPr>
                <w:rFonts w:cs="Times New Roman"/>
                <w:szCs w:val="21"/>
              </w:rPr>
            </w:pPr>
            <w:r>
              <w:rPr>
                <w:rFonts w:cs="Times New Roman"/>
                <w:position w:val="-6"/>
                <w:szCs w:val="21"/>
              </w:rPr>
              <w:object w:dxaOrig="195" w:dyaOrig="270">
                <v:shape id="_x0000_i1056" type="#_x0000_t75" style="width:9.6pt;height:13.8pt" o:ole="">
                  <v:imagedata r:id="rId33" o:title="" embosscolor="white"/>
                </v:shape>
                <o:OLEObject Type="Embed" ProgID="Equation.3" ShapeID="_x0000_i1056" DrawAspect="Content" ObjectID="_1762175677" r:id="rId57"/>
              </w:object>
            </w:r>
            <w:r>
              <w:rPr>
                <w:rFonts w:cs="Times New Roman"/>
                <w:szCs w:val="21"/>
              </w:rPr>
              <w:t>值</w:t>
            </w:r>
          </w:p>
        </w:tc>
        <w:tc>
          <w:tcPr>
            <w:tcW w:w="2297" w:type="dxa"/>
            <w:vAlign w:val="center"/>
          </w:tcPr>
          <w:p w:rsidR="00994AB1" w:rsidRDefault="00CA0EAA">
            <w:pPr>
              <w:pStyle w:val="111"/>
              <w:rPr>
                <w:rFonts w:cs="Times New Roman"/>
                <w:szCs w:val="21"/>
              </w:rPr>
            </w:pPr>
            <w:r>
              <w:rPr>
                <w:rFonts w:cs="Times New Roman"/>
                <w:szCs w:val="21"/>
              </w:rPr>
              <w:t>标准不确定度</w:t>
            </w:r>
          </w:p>
        </w:tc>
      </w:tr>
      <w:tr w:rsidR="00994AB1">
        <w:trPr>
          <w:jc w:val="center"/>
        </w:trPr>
        <w:tc>
          <w:tcPr>
            <w:tcW w:w="1510" w:type="dxa"/>
            <w:vAlign w:val="center"/>
          </w:tcPr>
          <w:p w:rsidR="00994AB1" w:rsidRDefault="00CA0EAA">
            <w:pPr>
              <w:pStyle w:val="111"/>
              <w:rPr>
                <w:rFonts w:cs="Times New Roman"/>
                <w:szCs w:val="21"/>
              </w:rPr>
            </w:pPr>
            <w:r>
              <w:rPr>
                <w:rFonts w:cs="Times New Roman"/>
                <w:szCs w:val="21"/>
              </w:rPr>
              <w:object w:dxaOrig="240" w:dyaOrig="345">
                <v:shape id="_x0000_i1057" type="#_x0000_t75" style="width:12pt;height:17.4pt" o:ole="">
                  <v:imagedata r:id="rId35" o:title="" embosscolor="white"/>
                </v:shape>
                <o:OLEObject Type="Embed" ProgID="Equation.3" ShapeID="_x0000_i1057" DrawAspect="Content" ObjectID="_1762175678" r:id="rId58"/>
              </w:object>
            </w:r>
          </w:p>
        </w:tc>
        <w:tc>
          <w:tcPr>
            <w:tcW w:w="2783" w:type="dxa"/>
            <w:vAlign w:val="center"/>
          </w:tcPr>
          <w:p w:rsidR="00994AB1" w:rsidRDefault="00CA0EAA">
            <w:pPr>
              <w:pStyle w:val="111"/>
              <w:rPr>
                <w:rFonts w:cs="Times New Roman"/>
                <w:szCs w:val="21"/>
              </w:rPr>
            </w:pPr>
            <w:r>
              <w:rPr>
                <w:rFonts w:cs="Times New Roman" w:hint="eastAsia"/>
                <w:szCs w:val="21"/>
              </w:rPr>
              <w:t>死绳固定器重复测量</w:t>
            </w:r>
          </w:p>
        </w:tc>
        <w:tc>
          <w:tcPr>
            <w:tcW w:w="1080" w:type="dxa"/>
            <w:vAlign w:val="center"/>
          </w:tcPr>
          <w:p w:rsidR="00994AB1" w:rsidRDefault="00CA0EAA">
            <w:pPr>
              <w:pStyle w:val="111"/>
              <w:rPr>
                <w:rFonts w:cs="Times New Roman"/>
                <w:szCs w:val="21"/>
              </w:rPr>
            </w:pPr>
            <w:r>
              <w:rPr>
                <w:rFonts w:cs="Times New Roman" w:hint="eastAsia"/>
                <w:szCs w:val="21"/>
              </w:rPr>
              <w:t>A</w:t>
            </w:r>
          </w:p>
        </w:tc>
        <w:tc>
          <w:tcPr>
            <w:tcW w:w="680" w:type="dxa"/>
            <w:vAlign w:val="center"/>
          </w:tcPr>
          <w:p w:rsidR="00994AB1" w:rsidRDefault="00CA0EAA">
            <w:pPr>
              <w:pStyle w:val="111"/>
              <w:rPr>
                <w:rFonts w:cs="Times New Roman"/>
                <w:szCs w:val="21"/>
              </w:rPr>
            </w:pPr>
            <w:r>
              <w:rPr>
                <w:rFonts w:cs="Times New Roman"/>
                <w:szCs w:val="21"/>
              </w:rPr>
              <w:t>—</w:t>
            </w:r>
          </w:p>
        </w:tc>
        <w:tc>
          <w:tcPr>
            <w:tcW w:w="780" w:type="dxa"/>
            <w:vAlign w:val="center"/>
          </w:tcPr>
          <w:p w:rsidR="00994AB1" w:rsidRDefault="00CA0EAA">
            <w:pPr>
              <w:pStyle w:val="111"/>
              <w:rPr>
                <w:rFonts w:cs="Times New Roman"/>
                <w:szCs w:val="21"/>
              </w:rPr>
            </w:pPr>
            <w:r>
              <w:rPr>
                <w:rFonts w:cs="Times New Roman"/>
                <w:szCs w:val="21"/>
              </w:rPr>
              <w:t>—</w:t>
            </w:r>
          </w:p>
        </w:tc>
        <w:tc>
          <w:tcPr>
            <w:tcW w:w="2297" w:type="dxa"/>
            <w:vAlign w:val="center"/>
          </w:tcPr>
          <w:p w:rsidR="00994AB1" w:rsidRDefault="00CA0EAA">
            <w:pPr>
              <w:pStyle w:val="111"/>
              <w:rPr>
                <w:rFonts w:cs="Times New Roman"/>
                <w:szCs w:val="21"/>
              </w:rPr>
            </w:pPr>
            <w:r>
              <w:rPr>
                <w:rFonts w:cs="Times New Roman" w:hint="eastAsia"/>
                <w:szCs w:val="21"/>
              </w:rPr>
              <w:t>0.0032</w:t>
            </w:r>
          </w:p>
        </w:tc>
      </w:tr>
      <w:tr w:rsidR="00994AB1">
        <w:trPr>
          <w:jc w:val="center"/>
        </w:trPr>
        <w:tc>
          <w:tcPr>
            <w:tcW w:w="1510" w:type="dxa"/>
            <w:vAlign w:val="center"/>
          </w:tcPr>
          <w:p w:rsidR="00994AB1" w:rsidRDefault="00CA0EAA">
            <w:pPr>
              <w:pStyle w:val="111"/>
              <w:rPr>
                <w:rFonts w:cs="Times New Roman"/>
                <w:szCs w:val="21"/>
              </w:rPr>
            </w:pPr>
            <w:r>
              <w:rPr>
                <w:rFonts w:cs="Times New Roman"/>
                <w:szCs w:val="21"/>
              </w:rPr>
              <w:object w:dxaOrig="270" w:dyaOrig="345">
                <v:shape id="_x0000_i1058" type="#_x0000_t75" style="width:13.8pt;height:17.4pt" o:ole="">
                  <v:imagedata r:id="rId37" o:title="" embosscolor="white"/>
                </v:shape>
                <o:OLEObject Type="Embed" ProgID="Equation.3" ShapeID="_x0000_i1058" DrawAspect="Content" ObjectID="_1762175679" r:id="rId59"/>
              </w:object>
            </w:r>
          </w:p>
        </w:tc>
        <w:tc>
          <w:tcPr>
            <w:tcW w:w="2783" w:type="dxa"/>
            <w:vAlign w:val="center"/>
          </w:tcPr>
          <w:p w:rsidR="00994AB1" w:rsidRDefault="00CA0EAA">
            <w:pPr>
              <w:pStyle w:val="111"/>
              <w:rPr>
                <w:rFonts w:cs="Times New Roman"/>
                <w:szCs w:val="21"/>
              </w:rPr>
            </w:pPr>
            <w:r>
              <w:rPr>
                <w:rFonts w:cs="Times New Roman" w:hint="eastAsia"/>
                <w:szCs w:val="21"/>
              </w:rPr>
              <w:t>标准器悬重测量仪准确度</w:t>
            </w:r>
          </w:p>
        </w:tc>
        <w:tc>
          <w:tcPr>
            <w:tcW w:w="1080" w:type="dxa"/>
            <w:vAlign w:val="center"/>
          </w:tcPr>
          <w:p w:rsidR="00994AB1" w:rsidRDefault="00CA0EAA">
            <w:pPr>
              <w:pStyle w:val="111"/>
              <w:rPr>
                <w:rFonts w:cs="Times New Roman"/>
                <w:szCs w:val="21"/>
              </w:rPr>
            </w:pPr>
            <w:r>
              <w:rPr>
                <w:rFonts w:cs="Times New Roman"/>
                <w:szCs w:val="21"/>
              </w:rPr>
              <w:t>B</w:t>
            </w:r>
          </w:p>
        </w:tc>
        <w:tc>
          <w:tcPr>
            <w:tcW w:w="680" w:type="dxa"/>
            <w:vAlign w:val="center"/>
          </w:tcPr>
          <w:p w:rsidR="00994AB1" w:rsidRDefault="00CA0EAA">
            <w:pPr>
              <w:pStyle w:val="111"/>
              <w:rPr>
                <w:rFonts w:cs="Times New Roman"/>
                <w:szCs w:val="21"/>
              </w:rPr>
            </w:pPr>
            <w:r>
              <w:rPr>
                <w:rFonts w:cs="Times New Roman" w:hint="eastAsia"/>
                <w:szCs w:val="21"/>
              </w:rPr>
              <w:t>均匀</w:t>
            </w:r>
          </w:p>
        </w:tc>
        <w:tc>
          <w:tcPr>
            <w:tcW w:w="780" w:type="dxa"/>
            <w:vAlign w:val="center"/>
          </w:tcPr>
          <w:p w:rsidR="00994AB1" w:rsidRDefault="00CA0EAA">
            <w:pPr>
              <w:pStyle w:val="111"/>
              <w:rPr>
                <w:rFonts w:cs="Times New Roman"/>
                <w:szCs w:val="21"/>
              </w:rPr>
            </w:pPr>
            <w:r>
              <w:rPr>
                <w:rFonts w:cs="Times New Roman"/>
                <w:szCs w:val="21"/>
              </w:rPr>
              <w:t>—</w:t>
            </w:r>
          </w:p>
        </w:tc>
        <w:tc>
          <w:tcPr>
            <w:tcW w:w="2297" w:type="dxa"/>
            <w:vAlign w:val="center"/>
          </w:tcPr>
          <w:p w:rsidR="00994AB1" w:rsidRDefault="00CA0EAA">
            <w:pPr>
              <w:pStyle w:val="111"/>
              <w:rPr>
                <w:rFonts w:cs="Times New Roman"/>
                <w:szCs w:val="21"/>
              </w:rPr>
            </w:pPr>
            <w:r>
              <w:rPr>
                <w:rFonts w:cs="Times New Roman" w:hint="eastAsia"/>
                <w:szCs w:val="21"/>
              </w:rPr>
              <w:t>0.0029</w:t>
            </w:r>
          </w:p>
        </w:tc>
      </w:tr>
      <w:tr w:rsidR="00994AB1">
        <w:trPr>
          <w:jc w:val="center"/>
        </w:trPr>
        <w:tc>
          <w:tcPr>
            <w:tcW w:w="1510" w:type="dxa"/>
            <w:vAlign w:val="center"/>
          </w:tcPr>
          <w:p w:rsidR="00994AB1" w:rsidRDefault="00CA0EAA">
            <w:pPr>
              <w:pStyle w:val="111"/>
              <w:rPr>
                <w:rFonts w:cs="Times New Roman"/>
                <w:szCs w:val="21"/>
              </w:rPr>
            </w:pPr>
            <w:r>
              <w:rPr>
                <w:rFonts w:cs="Times New Roman"/>
                <w:szCs w:val="21"/>
              </w:rPr>
              <w:object w:dxaOrig="270" w:dyaOrig="360">
                <v:shape id="_x0000_i1059" type="#_x0000_t75" style="width:13.8pt;height:18pt" o:ole="">
                  <v:imagedata r:id="rId39" o:title="" embosscolor="white"/>
                </v:shape>
                <o:OLEObject Type="Embed" ProgID="Equation.3" ShapeID="_x0000_i1059" DrawAspect="Content" ObjectID="_1762175680" r:id="rId60"/>
              </w:object>
            </w:r>
          </w:p>
        </w:tc>
        <w:tc>
          <w:tcPr>
            <w:tcW w:w="2783" w:type="dxa"/>
            <w:vAlign w:val="center"/>
          </w:tcPr>
          <w:p w:rsidR="00994AB1" w:rsidRDefault="00CA0EAA">
            <w:pPr>
              <w:pStyle w:val="111"/>
              <w:rPr>
                <w:rFonts w:cs="Times New Roman"/>
                <w:szCs w:val="21"/>
              </w:rPr>
            </w:pPr>
            <w:r>
              <w:rPr>
                <w:rFonts w:cs="Times New Roman" w:hint="eastAsia"/>
                <w:szCs w:val="21"/>
              </w:rPr>
              <w:t>标准器精密压力表准确度</w:t>
            </w:r>
          </w:p>
        </w:tc>
        <w:tc>
          <w:tcPr>
            <w:tcW w:w="1080" w:type="dxa"/>
            <w:vAlign w:val="center"/>
          </w:tcPr>
          <w:p w:rsidR="00994AB1" w:rsidRDefault="00CA0EAA">
            <w:pPr>
              <w:pStyle w:val="111"/>
              <w:rPr>
                <w:rFonts w:cs="Times New Roman"/>
                <w:szCs w:val="21"/>
              </w:rPr>
            </w:pPr>
            <w:r>
              <w:rPr>
                <w:rFonts w:cs="Times New Roman" w:hint="eastAsia"/>
                <w:szCs w:val="21"/>
              </w:rPr>
              <w:t>B</w:t>
            </w:r>
          </w:p>
        </w:tc>
        <w:tc>
          <w:tcPr>
            <w:tcW w:w="680" w:type="dxa"/>
            <w:vAlign w:val="center"/>
          </w:tcPr>
          <w:p w:rsidR="00994AB1" w:rsidRDefault="00CA0EAA">
            <w:pPr>
              <w:pStyle w:val="111"/>
              <w:rPr>
                <w:rFonts w:cs="Times New Roman"/>
                <w:szCs w:val="21"/>
              </w:rPr>
            </w:pPr>
            <w:r>
              <w:rPr>
                <w:rFonts w:cs="Times New Roman" w:hint="eastAsia"/>
                <w:szCs w:val="21"/>
              </w:rPr>
              <w:t>均匀</w:t>
            </w:r>
          </w:p>
        </w:tc>
        <w:tc>
          <w:tcPr>
            <w:tcW w:w="780" w:type="dxa"/>
            <w:vAlign w:val="center"/>
          </w:tcPr>
          <w:p w:rsidR="00994AB1" w:rsidRDefault="00CA0EAA">
            <w:pPr>
              <w:pStyle w:val="111"/>
              <w:rPr>
                <w:rFonts w:cs="Times New Roman"/>
                <w:szCs w:val="21"/>
              </w:rPr>
            </w:pPr>
            <w:r>
              <w:rPr>
                <w:rFonts w:cs="Times New Roman"/>
                <w:szCs w:val="21"/>
              </w:rPr>
              <w:t>—</w:t>
            </w:r>
          </w:p>
        </w:tc>
        <w:tc>
          <w:tcPr>
            <w:tcW w:w="2297" w:type="dxa"/>
            <w:vAlign w:val="center"/>
          </w:tcPr>
          <w:p w:rsidR="00994AB1" w:rsidRDefault="00CA0EAA">
            <w:pPr>
              <w:pStyle w:val="111"/>
              <w:rPr>
                <w:rFonts w:cs="Times New Roman"/>
                <w:szCs w:val="21"/>
              </w:rPr>
            </w:pPr>
            <w:r>
              <w:rPr>
                <w:rFonts w:cs="Times New Roman" w:hint="eastAsia"/>
                <w:szCs w:val="21"/>
              </w:rPr>
              <w:t>0.0014</w:t>
            </w:r>
          </w:p>
        </w:tc>
      </w:tr>
    </w:tbl>
    <w:p w:rsidR="00994AB1" w:rsidRDefault="00994AB1">
      <w:pPr>
        <w:pStyle w:val="affa"/>
        <w:tabs>
          <w:tab w:val="clear" w:pos="4201"/>
        </w:tabs>
        <w:ind w:left="420" w:firstLineChars="0" w:firstLine="0"/>
        <w:jc w:val="center"/>
        <w:rPr>
          <w:rFonts w:ascii="黑体" w:eastAsia="黑体" w:hAnsi="黑体"/>
        </w:rPr>
      </w:pPr>
    </w:p>
    <w:bookmarkEnd w:id="60"/>
    <w:p w:rsidR="00994AB1" w:rsidRDefault="00CA0EAA">
      <w:pPr>
        <w:pStyle w:val="afff5"/>
        <w:numPr>
          <w:ilvl w:val="0"/>
          <w:numId w:val="29"/>
        </w:numPr>
        <w:spacing w:before="312" w:after="312"/>
        <w:jc w:val="left"/>
        <w:outlineLvl w:val="9"/>
        <w:rPr>
          <w:sz w:val="24"/>
          <w:szCs w:val="24"/>
        </w:rPr>
      </w:pPr>
      <w:r>
        <w:rPr>
          <w:rFonts w:hint="eastAsia"/>
          <w:sz w:val="24"/>
          <w:szCs w:val="24"/>
        </w:rPr>
        <w:t>合成标准不确定度</w:t>
      </w:r>
    </w:p>
    <w:p w:rsidR="00994AB1" w:rsidRDefault="00CA0EAA">
      <w:pPr>
        <w:ind w:firstLine="420"/>
        <w:jc w:val="left"/>
        <w:rPr>
          <w:sz w:val="24"/>
        </w:rPr>
      </w:pPr>
      <w:r>
        <w:rPr>
          <w:position w:val="-12"/>
          <w:sz w:val="24"/>
        </w:rPr>
        <w:object w:dxaOrig="240" w:dyaOrig="360">
          <v:shape id="_x0000_i1060" type="#_x0000_t75" style="width:12pt;height:18pt" o:ole="">
            <v:imagedata r:id="rId19" o:title="" embosscolor="white"/>
          </v:shape>
          <o:OLEObject Type="Embed" ProgID="Equation.DSMT4" ShapeID="_x0000_i1060" DrawAspect="Content" ObjectID="_1762175681" r:id="rId61"/>
        </w:object>
      </w:r>
      <w:r>
        <w:rPr>
          <w:rFonts w:ascii="黑体" w:eastAsia="黑体" w:hint="eastAsia"/>
          <w:kern w:val="0"/>
          <w:sz w:val="24"/>
          <w:vertAlign w:val="subscript"/>
        </w:rPr>
        <w:t>、</w:t>
      </w:r>
      <w:r>
        <w:rPr>
          <w:position w:val="-10"/>
          <w:sz w:val="24"/>
        </w:rPr>
        <w:object w:dxaOrig="270" w:dyaOrig="345">
          <v:shape id="_x0000_i1061" type="#_x0000_t75" style="width:13.8pt;height:17.4pt" o:ole="">
            <v:imagedata r:id="rId27" o:title="" embosscolor="white"/>
          </v:shape>
          <o:OLEObject Type="Embed" ProgID="Equation.3" ShapeID="_x0000_i1061" DrawAspect="Content" ObjectID="_1762175682" r:id="rId62"/>
        </w:object>
      </w:r>
      <w:r>
        <w:rPr>
          <w:rFonts w:ascii="黑体" w:eastAsia="黑体" w:hint="eastAsia"/>
          <w:kern w:val="0"/>
          <w:sz w:val="24"/>
          <w:vertAlign w:val="subscript"/>
        </w:rPr>
        <w:t>、</w:t>
      </w:r>
      <w:r>
        <w:rPr>
          <w:position w:val="-12"/>
          <w:sz w:val="24"/>
        </w:rPr>
        <w:object w:dxaOrig="270" w:dyaOrig="360">
          <v:shape id="_x0000_i1062" type="#_x0000_t75" style="width:13.8pt;height:18pt" o:ole="">
            <v:imagedata r:id="rId30" o:title="" embosscolor="white"/>
          </v:shape>
          <o:OLEObject Type="Embed" ProgID="Equation.3" ShapeID="_x0000_i1062" DrawAspect="Content" ObjectID="_1762175683" r:id="rId63"/>
        </w:object>
      </w:r>
      <w:r>
        <w:rPr>
          <w:sz w:val="24"/>
        </w:rPr>
        <w:t>独立不相关，则合成标准不确定度为：</w:t>
      </w:r>
    </w:p>
    <w:p w:rsidR="00994AB1" w:rsidRDefault="00CA0EAA">
      <w:pPr>
        <w:ind w:firstLine="420"/>
        <w:jc w:val="center"/>
        <w:rPr>
          <w:rFonts w:ascii="宋体" w:hAnsi="宋体"/>
          <w:kern w:val="0"/>
          <w:sz w:val="24"/>
        </w:rPr>
      </w:pPr>
      <w:r>
        <w:rPr>
          <w:position w:val="-14"/>
          <w:sz w:val="24"/>
        </w:rPr>
        <w:object w:dxaOrig="2055" w:dyaOrig="465">
          <v:shape id="_x0000_i1063" type="#_x0000_t75" style="width:102.6pt;height:23.4pt" o:ole="">
            <v:imagedata r:id="rId44" o:title="" embosscolor="white"/>
          </v:shape>
          <o:OLEObject Type="Embed" ProgID="Equation.3" ShapeID="_x0000_i1063" DrawAspect="Content" ObjectID="_1762175684" r:id="rId64"/>
        </w:object>
      </w:r>
      <w:r>
        <w:rPr>
          <w:rFonts w:hAnsi="Cambria Math" w:hint="eastAsia"/>
          <w:kern w:val="0"/>
          <w:sz w:val="24"/>
        </w:rPr>
        <w:t>0.0045=0.45%</w:t>
      </w:r>
    </w:p>
    <w:p w:rsidR="00994AB1" w:rsidRDefault="00CA0EAA">
      <w:pPr>
        <w:pStyle w:val="afff5"/>
        <w:numPr>
          <w:ilvl w:val="0"/>
          <w:numId w:val="29"/>
        </w:numPr>
        <w:spacing w:before="312" w:after="312"/>
        <w:jc w:val="left"/>
        <w:outlineLvl w:val="9"/>
        <w:rPr>
          <w:sz w:val="24"/>
          <w:szCs w:val="24"/>
        </w:rPr>
      </w:pPr>
      <w:r>
        <w:rPr>
          <w:rFonts w:hint="eastAsia"/>
          <w:sz w:val="24"/>
          <w:szCs w:val="24"/>
        </w:rPr>
        <w:t>扩展不确定度</w:t>
      </w:r>
    </w:p>
    <w:p w:rsidR="00994AB1" w:rsidRDefault="00CA0EAA">
      <w:pPr>
        <w:ind w:firstLineChars="200" w:firstLine="480"/>
        <w:jc w:val="left"/>
        <w:rPr>
          <w:rFonts w:ascii="宋体" w:hAnsi="宋体"/>
          <w:kern w:val="0"/>
          <w:sz w:val="24"/>
        </w:rPr>
      </w:pPr>
      <w:r>
        <w:rPr>
          <w:rFonts w:ascii="宋体" w:hAnsi="宋体" w:hint="eastAsia"/>
          <w:kern w:val="0"/>
          <w:sz w:val="24"/>
        </w:rPr>
        <w:t>取</w:t>
      </w:r>
      <w:r>
        <w:rPr>
          <w:rFonts w:ascii="宋体" w:hAnsi="宋体" w:hint="eastAsia"/>
          <w:kern w:val="0"/>
          <w:sz w:val="24"/>
        </w:rPr>
        <w:t>k=2</w:t>
      </w:r>
      <w:r>
        <w:rPr>
          <w:rFonts w:ascii="宋体" w:hAnsi="宋体" w:hint="eastAsia"/>
          <w:kern w:val="0"/>
          <w:sz w:val="24"/>
        </w:rPr>
        <w:t>，则扩展不确定度为：</w:t>
      </w:r>
      <w:r>
        <w:rPr>
          <w:position w:val="-12"/>
          <w:sz w:val="24"/>
        </w:rPr>
        <w:object w:dxaOrig="1020" w:dyaOrig="360">
          <v:shape id="_x0000_i1064" type="#_x0000_t75" style="width:51pt;height:18pt" o:ole="">
            <v:imagedata r:id="rId46" o:title="" embosscolor="white"/>
          </v:shape>
          <o:OLEObject Type="Embed" ProgID="Equation.3" ShapeID="_x0000_i1064" DrawAspect="Content" ObjectID="_1762175685" r:id="rId65"/>
        </w:object>
      </w:r>
      <w:r>
        <w:rPr>
          <w:rFonts w:ascii="宋体" w:hAnsi="宋体" w:hint="eastAsia"/>
          <w:kern w:val="0"/>
          <w:sz w:val="24"/>
        </w:rPr>
        <w:t>0.9%</w:t>
      </w:r>
      <w:r>
        <w:rPr>
          <w:rFonts w:ascii="宋体" w:hAnsi="宋体" w:hint="eastAsia"/>
          <w:kern w:val="0"/>
          <w:sz w:val="24"/>
        </w:rPr>
        <w:t>。</w:t>
      </w: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ind w:firstLineChars="200" w:firstLine="480"/>
        <w:jc w:val="left"/>
        <w:rPr>
          <w:rFonts w:ascii="宋体" w:hAnsi="宋体"/>
          <w:kern w:val="0"/>
          <w:sz w:val="24"/>
        </w:rPr>
      </w:pPr>
    </w:p>
    <w:p w:rsidR="00994AB1" w:rsidRDefault="00994AB1">
      <w:pPr>
        <w:pStyle w:val="affa"/>
      </w:pPr>
    </w:p>
    <w:p w:rsidR="00994AB1" w:rsidRDefault="00994AB1">
      <w:pPr>
        <w:pStyle w:val="affa"/>
      </w:pPr>
    </w:p>
    <w:p w:rsidR="00994AB1" w:rsidRDefault="00CA0EAA">
      <w:pPr>
        <w:pStyle w:val="af3"/>
      </w:pPr>
      <w:r>
        <w:br/>
      </w:r>
      <w:bookmarkStart w:id="61" w:name="_Toc138496529"/>
      <w:r>
        <w:br/>
      </w:r>
      <w:r>
        <w:rPr>
          <w:rFonts w:hint="eastAsia"/>
          <w:sz w:val="28"/>
          <w:szCs w:val="28"/>
        </w:rPr>
        <w:t>指重表误差测量结果不确定度评定</w:t>
      </w:r>
      <w:bookmarkEnd w:id="61"/>
      <w:r>
        <w:rPr>
          <w:rFonts w:hint="eastAsia"/>
          <w:sz w:val="28"/>
          <w:szCs w:val="28"/>
        </w:rPr>
        <w:t>示例</w:t>
      </w:r>
    </w:p>
    <w:p w:rsidR="00994AB1" w:rsidRDefault="00CA0EAA">
      <w:pPr>
        <w:pStyle w:val="afffffff1"/>
        <w:numPr>
          <w:ilvl w:val="0"/>
          <w:numId w:val="32"/>
        </w:numPr>
        <w:ind w:left="426" w:firstLineChars="0" w:hanging="426"/>
        <w:jc w:val="left"/>
        <w:rPr>
          <w:rFonts w:ascii="黑体" w:eastAsia="黑体"/>
          <w:kern w:val="0"/>
          <w:sz w:val="24"/>
          <w:szCs w:val="24"/>
        </w:rPr>
      </w:pPr>
      <w:r>
        <w:rPr>
          <w:rFonts w:ascii="黑体" w:eastAsia="黑体" w:hint="eastAsia"/>
          <w:kern w:val="0"/>
          <w:sz w:val="24"/>
          <w:szCs w:val="24"/>
        </w:rPr>
        <w:t>测量条件和方法</w:t>
      </w:r>
    </w:p>
    <w:p w:rsidR="00994AB1" w:rsidRDefault="00CA0EAA">
      <w:pPr>
        <w:pStyle w:val="a1"/>
        <w:numPr>
          <w:ilvl w:val="0"/>
          <w:numId w:val="33"/>
        </w:numPr>
        <w:tabs>
          <w:tab w:val="left" w:pos="567"/>
        </w:tabs>
        <w:spacing w:before="156" w:after="156"/>
        <w:rPr>
          <w:rFonts w:ascii="宋体" w:eastAsia="宋体" w:hAnsi="宋体" w:cs="宋体"/>
          <w:sz w:val="24"/>
          <w:szCs w:val="24"/>
        </w:rPr>
      </w:pPr>
      <w:r>
        <w:rPr>
          <w:rFonts w:hint="eastAsia"/>
          <w:sz w:val="24"/>
          <w:szCs w:val="24"/>
        </w:rPr>
        <w:t>测量依据：</w:t>
      </w:r>
      <w:r>
        <w:rPr>
          <w:rFonts w:ascii="宋体" w:eastAsia="宋体" w:hAnsi="宋体" w:cs="宋体" w:hint="eastAsia"/>
          <w:sz w:val="24"/>
          <w:szCs w:val="24"/>
        </w:rPr>
        <w:t xml:space="preserve">JJFXXXX-XXXX </w:t>
      </w:r>
      <w:r>
        <w:rPr>
          <w:rFonts w:ascii="宋体" w:eastAsia="宋体" w:hAnsi="宋体" w:cs="宋体" w:hint="eastAsia"/>
          <w:sz w:val="24"/>
          <w:szCs w:val="24"/>
        </w:rPr>
        <w:t>《指重表在线校准方法》。</w:t>
      </w:r>
    </w:p>
    <w:p w:rsidR="00994AB1" w:rsidRDefault="00CA0EAA">
      <w:pPr>
        <w:pStyle w:val="a1"/>
        <w:numPr>
          <w:ilvl w:val="0"/>
          <w:numId w:val="33"/>
        </w:numPr>
        <w:tabs>
          <w:tab w:val="left" w:pos="567"/>
        </w:tabs>
        <w:spacing w:before="156" w:after="156"/>
        <w:rPr>
          <w:sz w:val="24"/>
          <w:szCs w:val="24"/>
        </w:rPr>
      </w:pPr>
      <w:r>
        <w:rPr>
          <w:rFonts w:hint="eastAsia"/>
          <w:sz w:val="24"/>
          <w:szCs w:val="24"/>
        </w:rPr>
        <w:t>环境条件：</w:t>
      </w:r>
      <w:r>
        <w:rPr>
          <w:rFonts w:ascii="宋体" w:eastAsia="宋体" w:hAnsi="宋体" w:cs="宋体" w:hint="eastAsia"/>
          <w:sz w:val="24"/>
          <w:szCs w:val="24"/>
        </w:rPr>
        <w:t>温度</w:t>
      </w:r>
      <w:r>
        <w:rPr>
          <w:rFonts w:ascii="宋体" w:eastAsia="宋体" w:hAnsi="宋体" w:cs="宋体" w:hint="eastAsia"/>
          <w:sz w:val="24"/>
          <w:szCs w:val="24"/>
        </w:rPr>
        <w:t>16</w:t>
      </w:r>
      <w:r>
        <w:rPr>
          <w:rFonts w:ascii="宋体" w:eastAsia="宋体" w:hAnsi="宋体" w:cs="宋体" w:hint="eastAsia"/>
          <w:sz w:val="24"/>
          <w:szCs w:val="24"/>
        </w:rPr>
        <w:t>℃。</w:t>
      </w:r>
    </w:p>
    <w:p w:rsidR="00994AB1" w:rsidRDefault="00CA0EAA">
      <w:pPr>
        <w:pStyle w:val="a1"/>
        <w:numPr>
          <w:ilvl w:val="0"/>
          <w:numId w:val="33"/>
        </w:numPr>
        <w:tabs>
          <w:tab w:val="left" w:pos="567"/>
        </w:tabs>
        <w:spacing w:before="156" w:after="156" w:line="360" w:lineRule="auto"/>
        <w:rPr>
          <w:rFonts w:ascii="宋体" w:eastAsia="宋体" w:hAnsi="宋体" w:cs="宋体"/>
          <w:sz w:val="24"/>
          <w:szCs w:val="24"/>
        </w:rPr>
      </w:pPr>
      <w:r>
        <w:rPr>
          <w:rFonts w:hint="eastAsia"/>
          <w:sz w:val="24"/>
          <w:szCs w:val="24"/>
        </w:rPr>
        <w:t>测量标准器：</w:t>
      </w:r>
      <w:r>
        <w:rPr>
          <w:rFonts w:ascii="宋体" w:eastAsia="宋体" w:hAnsi="宋体" w:cs="宋体" w:hint="eastAsia"/>
          <w:sz w:val="24"/>
          <w:szCs w:val="24"/>
        </w:rPr>
        <w:t>悬重测量仪（</w:t>
      </w:r>
      <w:r>
        <w:rPr>
          <w:rFonts w:ascii="宋体" w:eastAsia="宋体" w:hAnsi="宋体" w:cs="宋体" w:hint="eastAsia"/>
          <w:sz w:val="24"/>
          <w:szCs w:val="24"/>
        </w:rPr>
        <w:t>0</w:t>
      </w:r>
      <w:r>
        <w:rPr>
          <w:rFonts w:ascii="宋体" w:eastAsia="宋体" w:hAnsi="宋体" w:cs="宋体" w:hint="eastAsia"/>
          <w:sz w:val="24"/>
          <w:szCs w:val="24"/>
        </w:rPr>
        <w:t>～</w:t>
      </w:r>
      <w:r>
        <w:rPr>
          <w:rFonts w:ascii="宋体" w:eastAsia="宋体" w:hAnsi="宋体" w:cs="宋体" w:hint="eastAsia"/>
          <w:sz w:val="24"/>
          <w:szCs w:val="24"/>
        </w:rPr>
        <w:t>1500</w:t>
      </w:r>
      <w:r>
        <w:rPr>
          <w:rFonts w:ascii="宋体" w:eastAsia="宋体" w:hAnsi="宋体" w:cs="宋体" w:hint="eastAsia"/>
          <w:sz w:val="24"/>
          <w:szCs w:val="24"/>
        </w:rPr>
        <w:t>）</w:t>
      </w:r>
      <w:proofErr w:type="spellStart"/>
      <w:r>
        <w:rPr>
          <w:rFonts w:ascii="宋体" w:eastAsia="宋体" w:hAnsi="宋体" w:cs="宋体" w:hint="eastAsia"/>
          <w:sz w:val="24"/>
          <w:szCs w:val="24"/>
        </w:rPr>
        <w:t>kN</w:t>
      </w:r>
      <w:proofErr w:type="spellEnd"/>
      <w:r>
        <w:rPr>
          <w:rFonts w:ascii="宋体" w:eastAsia="宋体" w:hAnsi="宋体" w:cs="宋体" w:hint="eastAsia"/>
          <w:sz w:val="24"/>
          <w:szCs w:val="24"/>
        </w:rPr>
        <w:t>,</w:t>
      </w:r>
      <w:r>
        <w:rPr>
          <w:rFonts w:ascii="宋体" w:eastAsia="宋体" w:hAnsi="宋体" w:cs="宋体" w:hint="eastAsia"/>
          <w:sz w:val="24"/>
          <w:szCs w:val="24"/>
        </w:rPr>
        <w:t>准确度等级</w:t>
      </w:r>
      <w:r>
        <w:rPr>
          <w:rFonts w:ascii="宋体" w:eastAsia="宋体" w:hAnsi="宋体" w:cs="宋体" w:hint="eastAsia"/>
          <w:sz w:val="24"/>
          <w:szCs w:val="24"/>
        </w:rPr>
        <w:t>0.5</w:t>
      </w:r>
      <w:r>
        <w:rPr>
          <w:rFonts w:ascii="宋体" w:eastAsia="宋体" w:hAnsi="宋体" w:cs="宋体" w:hint="eastAsia"/>
          <w:sz w:val="24"/>
          <w:szCs w:val="24"/>
        </w:rPr>
        <w:t>级；张力仪（</w:t>
      </w:r>
      <w:r>
        <w:rPr>
          <w:rFonts w:ascii="宋体" w:eastAsia="宋体" w:hAnsi="宋体" w:cs="宋体" w:hint="eastAsia"/>
          <w:sz w:val="24"/>
          <w:szCs w:val="24"/>
        </w:rPr>
        <w:t>0</w:t>
      </w:r>
      <w:r>
        <w:rPr>
          <w:rFonts w:ascii="宋体" w:eastAsia="宋体" w:hAnsi="宋体" w:cs="宋体" w:hint="eastAsia"/>
          <w:sz w:val="24"/>
          <w:szCs w:val="24"/>
        </w:rPr>
        <w:t>～</w:t>
      </w:r>
      <w:r>
        <w:rPr>
          <w:rFonts w:ascii="宋体" w:eastAsia="宋体" w:hAnsi="宋体" w:cs="宋体" w:hint="eastAsia"/>
          <w:sz w:val="24"/>
          <w:szCs w:val="24"/>
        </w:rPr>
        <w:t>100</w:t>
      </w:r>
      <w:r>
        <w:rPr>
          <w:rFonts w:ascii="宋体" w:eastAsia="宋体" w:hAnsi="宋体" w:cs="宋体" w:hint="eastAsia"/>
          <w:sz w:val="24"/>
          <w:szCs w:val="24"/>
        </w:rPr>
        <w:t>）</w:t>
      </w:r>
      <w:proofErr w:type="spellStart"/>
      <w:r>
        <w:rPr>
          <w:rFonts w:ascii="宋体" w:eastAsia="宋体" w:hAnsi="宋体" w:cs="宋体" w:hint="eastAsia"/>
          <w:sz w:val="24"/>
          <w:szCs w:val="24"/>
        </w:rPr>
        <w:t>kN</w:t>
      </w:r>
      <w:proofErr w:type="spellEnd"/>
      <w:r>
        <w:rPr>
          <w:rFonts w:ascii="宋体" w:eastAsia="宋体" w:hAnsi="宋体" w:cs="宋体" w:hint="eastAsia"/>
          <w:sz w:val="24"/>
          <w:szCs w:val="24"/>
        </w:rPr>
        <w:t>,</w:t>
      </w:r>
      <w:r>
        <w:rPr>
          <w:rFonts w:ascii="宋体" w:eastAsia="宋体" w:hAnsi="宋体" w:cs="宋体" w:hint="eastAsia"/>
          <w:sz w:val="24"/>
          <w:szCs w:val="24"/>
        </w:rPr>
        <w:t>误差±</w:t>
      </w:r>
      <w:r>
        <w:rPr>
          <w:rFonts w:ascii="宋体" w:eastAsia="宋体" w:hAnsi="宋体" w:cs="宋体" w:hint="eastAsia"/>
          <w:sz w:val="24"/>
          <w:szCs w:val="24"/>
        </w:rPr>
        <w:t>0.5%</w:t>
      </w:r>
      <w:r>
        <w:rPr>
          <w:rFonts w:ascii="宋体" w:eastAsia="宋体" w:hAnsi="宋体" w:cs="宋体" w:hint="eastAsia"/>
          <w:sz w:val="24"/>
          <w:szCs w:val="24"/>
        </w:rPr>
        <w:t>。</w:t>
      </w:r>
    </w:p>
    <w:p w:rsidR="00994AB1" w:rsidRDefault="00CA0EAA">
      <w:pPr>
        <w:pStyle w:val="a1"/>
        <w:numPr>
          <w:ilvl w:val="0"/>
          <w:numId w:val="33"/>
        </w:numPr>
        <w:tabs>
          <w:tab w:val="left" w:pos="567"/>
        </w:tabs>
        <w:spacing w:before="156" w:after="156" w:line="360" w:lineRule="auto"/>
        <w:rPr>
          <w:sz w:val="24"/>
          <w:szCs w:val="24"/>
        </w:rPr>
      </w:pPr>
      <w:r>
        <w:rPr>
          <w:rFonts w:hint="eastAsia"/>
          <w:sz w:val="24"/>
          <w:szCs w:val="24"/>
        </w:rPr>
        <w:t>被测对象：</w:t>
      </w:r>
      <w:r>
        <w:rPr>
          <w:rFonts w:ascii="宋体" w:eastAsia="宋体" w:hAnsi="宋体" w:cs="宋体" w:hint="eastAsia"/>
          <w:sz w:val="24"/>
          <w:szCs w:val="24"/>
        </w:rPr>
        <w:t>钻机悬重系统（含游车、指重表重量指示仪，测量范围（</w:t>
      </w:r>
      <w:r>
        <w:rPr>
          <w:rFonts w:ascii="宋体" w:eastAsia="宋体" w:hAnsi="宋体" w:cs="宋体" w:hint="eastAsia"/>
          <w:sz w:val="24"/>
          <w:szCs w:val="24"/>
        </w:rPr>
        <w:t>0</w:t>
      </w:r>
      <w:r>
        <w:rPr>
          <w:rFonts w:ascii="宋体" w:eastAsia="宋体" w:hAnsi="宋体" w:cs="宋体" w:hint="eastAsia"/>
          <w:sz w:val="24"/>
          <w:szCs w:val="24"/>
        </w:rPr>
        <w:t>～</w:t>
      </w:r>
      <w:r>
        <w:rPr>
          <w:rFonts w:ascii="宋体" w:eastAsia="宋体" w:hAnsi="宋体" w:cs="宋体" w:hint="eastAsia"/>
          <w:sz w:val="24"/>
          <w:szCs w:val="24"/>
        </w:rPr>
        <w:t>3400</w:t>
      </w:r>
      <w:r>
        <w:rPr>
          <w:rFonts w:ascii="宋体" w:eastAsia="宋体" w:hAnsi="宋体" w:cs="宋体" w:hint="eastAsia"/>
          <w:sz w:val="24"/>
          <w:szCs w:val="24"/>
        </w:rPr>
        <w:t>）</w:t>
      </w:r>
      <w:proofErr w:type="spellStart"/>
      <w:r>
        <w:rPr>
          <w:rFonts w:ascii="宋体" w:eastAsia="宋体" w:hAnsi="宋体" w:cs="宋体" w:hint="eastAsia"/>
          <w:sz w:val="24"/>
          <w:szCs w:val="24"/>
        </w:rPr>
        <w:t>kN</w:t>
      </w:r>
      <w:proofErr w:type="spellEnd"/>
      <w:r>
        <w:rPr>
          <w:rFonts w:ascii="宋体" w:eastAsia="宋体" w:hAnsi="宋体" w:cs="宋体" w:hint="eastAsia"/>
          <w:sz w:val="24"/>
          <w:szCs w:val="24"/>
        </w:rPr>
        <w:t>，分度值</w:t>
      </w:r>
      <w:r>
        <w:rPr>
          <w:rFonts w:ascii="宋体" w:eastAsia="宋体" w:hAnsi="宋体" w:cs="宋体" w:hint="eastAsia"/>
          <w:sz w:val="24"/>
          <w:szCs w:val="24"/>
        </w:rPr>
        <w:t>10kN</w:t>
      </w:r>
      <w:r>
        <w:rPr>
          <w:rFonts w:ascii="宋体" w:eastAsia="宋体" w:hAnsi="宋体" w:cs="宋体" w:hint="eastAsia"/>
          <w:sz w:val="24"/>
          <w:szCs w:val="24"/>
        </w:rPr>
        <w:t>，压力范围（</w:t>
      </w:r>
      <w:r>
        <w:rPr>
          <w:rFonts w:ascii="宋体" w:eastAsia="宋体" w:hAnsi="宋体" w:cs="宋体" w:hint="eastAsia"/>
          <w:sz w:val="24"/>
          <w:szCs w:val="24"/>
        </w:rPr>
        <w:t>0</w:t>
      </w:r>
      <w:r>
        <w:rPr>
          <w:rFonts w:ascii="宋体" w:eastAsia="宋体" w:hAnsi="宋体" w:cs="宋体" w:hint="eastAsia"/>
          <w:sz w:val="24"/>
          <w:szCs w:val="24"/>
        </w:rPr>
        <w:t>～</w:t>
      </w:r>
      <w:r>
        <w:rPr>
          <w:rFonts w:ascii="宋体" w:eastAsia="宋体" w:hAnsi="宋体" w:cs="宋体" w:hint="eastAsia"/>
          <w:sz w:val="24"/>
          <w:szCs w:val="24"/>
        </w:rPr>
        <w:t>6</w:t>
      </w:r>
      <w:r>
        <w:rPr>
          <w:rFonts w:ascii="宋体" w:eastAsia="宋体" w:hAnsi="宋体" w:cs="宋体" w:hint="eastAsia"/>
          <w:sz w:val="24"/>
          <w:szCs w:val="24"/>
        </w:rPr>
        <w:t>）</w:t>
      </w:r>
      <w:r>
        <w:rPr>
          <w:rFonts w:ascii="宋体" w:eastAsia="宋体" w:hAnsi="宋体" w:cs="宋体" w:hint="eastAsia"/>
          <w:sz w:val="24"/>
          <w:szCs w:val="24"/>
        </w:rPr>
        <w:t>MPa</w:t>
      </w:r>
      <w:r>
        <w:rPr>
          <w:rFonts w:ascii="宋体" w:eastAsia="宋体" w:hAnsi="宋体" w:cs="宋体" w:hint="eastAsia"/>
          <w:sz w:val="24"/>
          <w:szCs w:val="24"/>
        </w:rPr>
        <w:t>。</w:t>
      </w:r>
    </w:p>
    <w:p w:rsidR="00994AB1" w:rsidRDefault="00CA0EAA">
      <w:pPr>
        <w:pStyle w:val="a1"/>
        <w:numPr>
          <w:ilvl w:val="0"/>
          <w:numId w:val="33"/>
        </w:numPr>
        <w:tabs>
          <w:tab w:val="left" w:pos="567"/>
        </w:tabs>
        <w:spacing w:before="156" w:after="156"/>
        <w:rPr>
          <w:sz w:val="24"/>
          <w:szCs w:val="24"/>
        </w:rPr>
      </w:pPr>
      <w:r>
        <w:rPr>
          <w:rFonts w:hint="eastAsia"/>
          <w:sz w:val="24"/>
          <w:szCs w:val="24"/>
        </w:rPr>
        <w:t>本次在线测量载荷范围为（</w:t>
      </w:r>
      <w:r>
        <w:rPr>
          <w:rFonts w:hint="eastAsia"/>
          <w:sz w:val="24"/>
          <w:szCs w:val="24"/>
        </w:rPr>
        <w:t>0</w:t>
      </w:r>
      <w:r>
        <w:rPr>
          <w:rFonts w:hint="eastAsia"/>
          <w:sz w:val="24"/>
          <w:szCs w:val="24"/>
        </w:rPr>
        <w:t>～</w:t>
      </w:r>
      <w:r>
        <w:rPr>
          <w:rFonts w:hint="eastAsia"/>
          <w:sz w:val="24"/>
          <w:szCs w:val="24"/>
        </w:rPr>
        <w:t>400kN</w:t>
      </w:r>
      <w:r>
        <w:rPr>
          <w:rFonts w:hint="eastAsia"/>
          <w:sz w:val="24"/>
          <w:szCs w:val="24"/>
        </w:rPr>
        <w:t>）。</w:t>
      </w:r>
    </w:p>
    <w:p w:rsidR="00994AB1" w:rsidRDefault="00CA0EAA">
      <w:pPr>
        <w:pStyle w:val="a1"/>
        <w:numPr>
          <w:ilvl w:val="0"/>
          <w:numId w:val="33"/>
        </w:numPr>
        <w:tabs>
          <w:tab w:val="left" w:pos="567"/>
        </w:tabs>
        <w:spacing w:before="156" w:after="156"/>
        <w:rPr>
          <w:sz w:val="24"/>
          <w:szCs w:val="24"/>
        </w:rPr>
      </w:pPr>
      <w:r>
        <w:rPr>
          <w:rFonts w:hint="eastAsia"/>
          <w:sz w:val="24"/>
          <w:szCs w:val="24"/>
        </w:rPr>
        <w:t>测量方法：</w:t>
      </w:r>
    </w:p>
    <w:p w:rsidR="00994AB1" w:rsidRDefault="00CA0EAA">
      <w:pPr>
        <w:spacing w:line="360" w:lineRule="auto"/>
        <w:ind w:firstLineChars="150" w:firstLine="360"/>
        <w:jc w:val="left"/>
        <w:rPr>
          <w:rFonts w:ascii="Cambria Math" w:hAnsi="Cambria Math"/>
          <w:sz w:val="24"/>
        </w:rPr>
      </w:pPr>
      <w:r>
        <w:rPr>
          <w:rFonts w:ascii="Cambria Math" w:hAnsi="Cambria Math" w:hint="eastAsia"/>
          <w:sz w:val="24"/>
        </w:rPr>
        <w:t>1)</w:t>
      </w:r>
      <w:r>
        <w:rPr>
          <w:rFonts w:ascii="Cambria Math" w:hAnsi="Cambria Math" w:hint="eastAsia"/>
          <w:sz w:val="24"/>
        </w:rPr>
        <w:t>将悬重测量仪连接至方钻杆下端；</w:t>
      </w:r>
    </w:p>
    <w:p w:rsidR="00994AB1" w:rsidRDefault="00CA0EAA">
      <w:pPr>
        <w:spacing w:line="360" w:lineRule="auto"/>
        <w:ind w:firstLineChars="150" w:firstLine="360"/>
        <w:jc w:val="left"/>
        <w:rPr>
          <w:rFonts w:ascii="Cambria Math" w:hAnsi="Cambria Math"/>
          <w:sz w:val="24"/>
        </w:rPr>
      </w:pPr>
      <w:r>
        <w:rPr>
          <w:rFonts w:ascii="Cambria Math" w:hAnsi="Cambria Math" w:hint="eastAsia"/>
          <w:sz w:val="24"/>
        </w:rPr>
        <w:t>2)</w:t>
      </w:r>
      <w:r>
        <w:rPr>
          <w:rFonts w:ascii="Cambria Math" w:hAnsi="Cambria Math" w:hint="eastAsia"/>
          <w:sz w:val="24"/>
        </w:rPr>
        <w:t>标准压力表与传感器通过排空后</w:t>
      </w:r>
      <w:proofErr w:type="gramStart"/>
      <w:r>
        <w:rPr>
          <w:rFonts w:ascii="Cambria Math" w:hAnsi="Cambria Math" w:hint="eastAsia"/>
          <w:sz w:val="24"/>
        </w:rPr>
        <w:t>的传压管线</w:t>
      </w:r>
      <w:proofErr w:type="gramEnd"/>
      <w:r>
        <w:rPr>
          <w:rFonts w:ascii="Cambria Math" w:hAnsi="Cambria Math" w:hint="eastAsia"/>
          <w:sz w:val="24"/>
        </w:rPr>
        <w:t>连接，标准压力表与传感器应处于等高位置</w:t>
      </w:r>
      <w:r>
        <w:rPr>
          <w:rFonts w:ascii="Cambria Math" w:hAnsi="Cambria Math" w:hint="eastAsia"/>
          <w:sz w:val="24"/>
        </w:rPr>
        <w:t>;</w:t>
      </w:r>
    </w:p>
    <w:p w:rsidR="00994AB1" w:rsidRDefault="00CA0EAA">
      <w:pPr>
        <w:spacing w:line="360" w:lineRule="auto"/>
        <w:ind w:firstLineChars="150" w:firstLine="360"/>
        <w:jc w:val="left"/>
        <w:rPr>
          <w:rFonts w:ascii="Cambria Math" w:hAnsi="Cambria Math"/>
          <w:sz w:val="24"/>
        </w:rPr>
      </w:pPr>
      <w:r>
        <w:rPr>
          <w:rFonts w:ascii="Cambria Math" w:hAnsi="Cambria Math" w:hint="eastAsia"/>
          <w:sz w:val="24"/>
        </w:rPr>
        <w:t>3)</w:t>
      </w:r>
      <w:proofErr w:type="gramStart"/>
      <w:r>
        <w:rPr>
          <w:rFonts w:ascii="Cambria Math" w:hAnsi="Cambria Math" w:hint="eastAsia"/>
          <w:sz w:val="24"/>
        </w:rPr>
        <w:t>旁压式</w:t>
      </w:r>
      <w:proofErr w:type="gramEnd"/>
      <w:r>
        <w:rPr>
          <w:rFonts w:ascii="Cambria Math" w:hAnsi="Cambria Math" w:hint="eastAsia"/>
          <w:sz w:val="24"/>
        </w:rPr>
        <w:t>张力计通电稳定后清零，安装在死绳上，</w:t>
      </w:r>
      <w:proofErr w:type="gramStart"/>
      <w:r>
        <w:rPr>
          <w:rFonts w:ascii="Cambria Math" w:hAnsi="Cambria Math" w:hint="eastAsia"/>
          <w:sz w:val="24"/>
        </w:rPr>
        <w:t>读取旁压式</w:t>
      </w:r>
      <w:proofErr w:type="gramEnd"/>
      <w:r>
        <w:rPr>
          <w:rFonts w:ascii="Cambria Math" w:hAnsi="Cambria Math" w:hint="eastAsia"/>
          <w:sz w:val="24"/>
        </w:rPr>
        <w:t>张力计示值，此值为初始载荷，然后取下；</w:t>
      </w:r>
    </w:p>
    <w:p w:rsidR="00994AB1" w:rsidRDefault="00CA0EAA">
      <w:pPr>
        <w:spacing w:line="360" w:lineRule="auto"/>
        <w:ind w:firstLineChars="150" w:firstLine="360"/>
        <w:jc w:val="left"/>
        <w:rPr>
          <w:rFonts w:ascii="Cambria Math" w:hAnsi="Cambria Math"/>
          <w:sz w:val="24"/>
        </w:rPr>
      </w:pPr>
      <w:r>
        <w:rPr>
          <w:rFonts w:ascii="Cambria Math" w:hAnsi="Cambria Math" w:hint="eastAsia"/>
          <w:sz w:val="24"/>
        </w:rPr>
        <w:t>4</w:t>
      </w:r>
      <w:r>
        <w:rPr>
          <w:rFonts w:ascii="Cambria Math" w:hAnsi="Cambria Math" w:hint="eastAsia"/>
          <w:sz w:val="24"/>
        </w:rPr>
        <w:t>）在使用过程中最大载荷范围内上、下行程分别不少于</w:t>
      </w:r>
      <w:r>
        <w:rPr>
          <w:rFonts w:ascii="Cambria Math" w:hAnsi="Cambria Math" w:hint="eastAsia"/>
          <w:sz w:val="24"/>
        </w:rPr>
        <w:t>5</w:t>
      </w:r>
      <w:r>
        <w:rPr>
          <w:rFonts w:ascii="Cambria Math" w:hAnsi="Cambria Math" w:hint="eastAsia"/>
          <w:sz w:val="24"/>
        </w:rPr>
        <w:t>点均匀选取，控制指重表重量指示仪指针使之稳定在校准点，加、减载荷三次，分别</w:t>
      </w:r>
      <w:r>
        <w:rPr>
          <w:rFonts w:ascii="Cambria Math" w:hAnsi="Cambria Math" w:hint="eastAsia"/>
          <w:sz w:val="24"/>
        </w:rPr>
        <w:t>记录正、反行程，取标准器测量结果最大误差点的示值与之差作为校准结果。</w:t>
      </w:r>
    </w:p>
    <w:p w:rsidR="00994AB1" w:rsidRDefault="00CA0EAA">
      <w:pPr>
        <w:pStyle w:val="afffffff1"/>
        <w:numPr>
          <w:ilvl w:val="0"/>
          <w:numId w:val="32"/>
        </w:numPr>
        <w:spacing w:line="360" w:lineRule="auto"/>
        <w:ind w:left="426" w:firstLineChars="0" w:hanging="426"/>
        <w:jc w:val="left"/>
        <w:rPr>
          <w:rFonts w:ascii="黑体" w:eastAsia="黑体"/>
          <w:kern w:val="0"/>
          <w:sz w:val="24"/>
          <w:szCs w:val="24"/>
        </w:rPr>
      </w:pPr>
      <w:r>
        <w:rPr>
          <w:rFonts w:ascii="黑体" w:eastAsia="黑体" w:hint="eastAsia"/>
          <w:kern w:val="0"/>
          <w:sz w:val="24"/>
          <w:szCs w:val="24"/>
        </w:rPr>
        <w:t>数学模型</w:t>
      </w:r>
    </w:p>
    <w:p w:rsidR="00994AB1" w:rsidRDefault="00CA0EAA">
      <w:pPr>
        <w:spacing w:line="360" w:lineRule="auto"/>
        <w:ind w:firstLineChars="200" w:firstLine="480"/>
        <w:jc w:val="left"/>
        <w:rPr>
          <w:rFonts w:ascii="Cambria Math" w:hAnsi="Cambria Math"/>
          <w:sz w:val="24"/>
        </w:rPr>
      </w:pPr>
      <w:r>
        <w:rPr>
          <w:rFonts w:ascii="Cambria Math" w:hAnsi="Cambria Math" w:hint="eastAsia"/>
          <w:sz w:val="24"/>
        </w:rPr>
        <w:t>测量模型：</w:t>
      </w:r>
    </w:p>
    <w:p w:rsidR="00994AB1" w:rsidRDefault="00CA0EAA">
      <w:pPr>
        <w:pStyle w:val="afffffff1"/>
        <w:spacing w:before="156" w:after="156" w:line="360" w:lineRule="auto"/>
        <w:ind w:left="720" w:firstLineChars="0" w:firstLine="0"/>
        <w:jc w:val="center"/>
        <w:rPr>
          <w:rFonts w:ascii="宋体" w:hAnsi="宋体"/>
          <w:sz w:val="24"/>
          <w:szCs w:val="24"/>
        </w:rPr>
      </w:pPr>
      <m:oMath>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m</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 xml:space="preserve"> </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m:t>
                    </m:r>
                  </m:sub>
                </m:sSub>
              </m:e>
              <m:sup>
                <m:r>
                  <w:rPr>
                    <w:rFonts w:ascii="Cambria Math" w:hAnsi="Cambria Math"/>
                    <w:sz w:val="24"/>
                    <w:szCs w:val="24"/>
                  </w:rPr>
                  <m:t>'</m:t>
                </m:r>
              </m:sup>
            </m:sSup>
          </m:num>
          <m:den>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m:t>
                    </m:r>
                  </m:sub>
                </m:sSub>
              </m:e>
              <m:sup>
                <m:r>
                  <w:rPr>
                    <w:rFonts w:ascii="Cambria Math" w:hAnsi="Cambria Math"/>
                    <w:sz w:val="24"/>
                    <w:szCs w:val="24"/>
                  </w:rPr>
                  <m:t>'</m:t>
                </m:r>
              </m:sup>
            </m:sSup>
          </m:den>
        </m:f>
      </m:oMath>
      <w:r>
        <w:rPr>
          <w:rFonts w:hint="eastAsia"/>
          <w:sz w:val="24"/>
          <w:szCs w:val="24"/>
        </w:rPr>
        <w:t xml:space="preserve"> </w:t>
      </w:r>
      <w:r>
        <w:rPr>
          <w:rFonts w:ascii="宋体" w:hAnsi="宋体" w:hint="eastAsia"/>
          <w:sz w:val="24"/>
          <w:szCs w:val="24"/>
        </w:rPr>
        <w:t>······························（</w:t>
      </w:r>
      <w:r>
        <w:rPr>
          <w:rFonts w:ascii="宋体" w:hAnsi="宋体" w:hint="eastAsia"/>
          <w:sz w:val="24"/>
          <w:szCs w:val="24"/>
        </w:rPr>
        <w:t>F.1</w:t>
      </w:r>
      <w:r>
        <w:rPr>
          <w:rFonts w:ascii="宋体" w:hAnsi="宋体" w:hint="eastAsia"/>
          <w:sz w:val="24"/>
          <w:szCs w:val="24"/>
        </w:rPr>
        <w:t>）</w:t>
      </w:r>
    </w:p>
    <w:p w:rsidR="00994AB1" w:rsidRDefault="00CA0EAA">
      <w:pPr>
        <w:spacing w:line="360" w:lineRule="auto"/>
        <w:jc w:val="left"/>
        <w:rPr>
          <w:rFonts w:ascii="Cambria Math" w:hAnsi="Cambria Math"/>
          <w:sz w:val="24"/>
        </w:rPr>
      </w:pPr>
      <m:oMath>
        <m:r>
          <m:rPr>
            <m:sty m:val="p"/>
          </m:rPr>
          <w:rPr>
            <w:rFonts w:ascii="Cambria Math" w:hAnsi="Cambria Math"/>
            <w:sz w:val="24"/>
          </w:rPr>
          <m:t xml:space="preserve">         </m:t>
        </m:r>
        <m:sSub>
          <m:sSubPr>
            <m:ctrlPr>
              <w:rPr>
                <w:rFonts w:ascii="Cambria Math" w:hAnsi="Cambria Math"/>
                <w:i/>
                <w:sz w:val="24"/>
              </w:rPr>
            </m:ctrlPr>
          </m:sSubPr>
          <m:e>
            <m:r>
              <w:rPr>
                <w:rFonts w:ascii="Cambria Math" w:hAnsi="Cambria Math"/>
                <w:sz w:val="24"/>
              </w:rPr>
              <m:t>δ</m:t>
            </m:r>
          </m:e>
          <m:sub>
            <m:r>
              <w:rPr>
                <w:rFonts w:ascii="Cambria Math" w:hAnsi="Cambria Math"/>
                <w:sz w:val="24"/>
              </w:rPr>
              <m:t>m</m:t>
            </m:r>
          </m:sub>
        </m:sSub>
      </m:oMath>
      <w:r>
        <w:rPr>
          <w:rFonts w:ascii="Cambria Math" w:hAnsi="Cambria Math" w:hint="eastAsia"/>
          <w:sz w:val="24"/>
        </w:rPr>
        <w:t>—第</w:t>
      </w:r>
      <w:r>
        <w:rPr>
          <w:rFonts w:ascii="Cambria Math" w:hAnsi="Cambria Math" w:hint="eastAsia"/>
          <w:sz w:val="24"/>
        </w:rPr>
        <w:t>m</w:t>
      </w:r>
      <w:r>
        <w:rPr>
          <w:rFonts w:ascii="Cambria Math" w:hAnsi="Cambria Math" w:hint="eastAsia"/>
          <w:sz w:val="24"/>
        </w:rPr>
        <w:t>校准点基本误差；</w:t>
      </w:r>
    </w:p>
    <w:p w:rsidR="00994AB1" w:rsidRDefault="00CA0EAA">
      <w:pPr>
        <w:spacing w:line="360" w:lineRule="auto"/>
        <w:jc w:val="left"/>
        <w:rPr>
          <w:rFonts w:ascii="Cambria Math" w:hAnsi="Cambria Math"/>
          <w:sz w:val="24"/>
        </w:rPr>
      </w:pPr>
      <m:oMath>
        <m:r>
          <w:rPr>
            <w:rFonts w:ascii="Cambria Math" w:hAnsi="Cambria Math"/>
            <w:sz w:val="24"/>
          </w:rPr>
          <m:t xml:space="preserve">         </m:t>
        </m:r>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F</m:t>
                </m:r>
              </m:e>
              <m:sub>
                <m:r>
                  <w:rPr>
                    <w:rFonts w:ascii="Cambria Math" w:hAnsi="Cambria Math"/>
                    <w:sz w:val="24"/>
                  </w:rPr>
                  <m:t>m</m:t>
                </m:r>
              </m:sub>
            </m:sSub>
          </m:e>
          <m:sup>
            <m:r>
              <w:rPr>
                <w:rFonts w:ascii="Cambria Math" w:hAnsi="Cambria Math"/>
                <w:sz w:val="24"/>
              </w:rPr>
              <m:t>'</m:t>
            </m:r>
          </m:sup>
        </m:sSup>
      </m:oMath>
      <w:r>
        <w:rPr>
          <w:rFonts w:ascii="Cambria Math" w:hAnsi="Cambria Math" w:hint="eastAsia"/>
          <w:sz w:val="24"/>
        </w:rPr>
        <w:t>—第</w:t>
      </w:r>
      <w:r>
        <w:rPr>
          <w:rFonts w:ascii="Cambria Math" w:hAnsi="Cambria Math" w:hint="eastAsia"/>
          <w:sz w:val="24"/>
        </w:rPr>
        <w:t>m</w:t>
      </w:r>
      <w:r>
        <w:rPr>
          <w:rFonts w:ascii="Cambria Math" w:hAnsi="Cambria Math" w:hint="eastAsia"/>
          <w:sz w:val="24"/>
        </w:rPr>
        <w:t>校准点示值（悬重测量仪示值与初始载荷之和）的算术平均值；</w:t>
      </w:r>
    </w:p>
    <w:p w:rsidR="00994AB1" w:rsidRDefault="00CA0EAA">
      <w:pPr>
        <w:spacing w:line="360" w:lineRule="auto"/>
        <w:jc w:val="left"/>
        <w:rPr>
          <w:rFonts w:ascii="Cambria Math" w:hAnsi="Cambria Math"/>
          <w:sz w:val="24"/>
        </w:rPr>
      </w:pPr>
      <m:oMath>
        <m:sSub>
          <m:sSubPr>
            <m:ctrlPr>
              <w:rPr>
                <w:rFonts w:ascii="Cambria Math" w:hAnsi="Cambria Math"/>
                <w:sz w:val="24"/>
              </w:rPr>
            </m:ctrlPr>
          </m:sSubPr>
          <m:e>
            <m:r>
              <m:rPr>
                <m:sty m:val="p"/>
              </m:rPr>
              <w:rPr>
                <w:rFonts w:ascii="Cambria Math" w:hAnsi="Cambria Math"/>
                <w:sz w:val="24"/>
              </w:rPr>
              <m:t xml:space="preserve">         F</m:t>
            </m:r>
          </m:e>
          <m:sub>
            <m:r>
              <m:rPr>
                <m:sty m:val="p"/>
              </m:rPr>
              <w:rPr>
                <w:rFonts w:ascii="Cambria Math" w:hAnsi="Cambria Math"/>
                <w:sz w:val="24"/>
              </w:rPr>
              <m:t>m</m:t>
            </m:r>
          </m:sub>
        </m:sSub>
      </m:oMath>
      <w:r>
        <w:rPr>
          <w:rFonts w:ascii="Cambria Math" w:hAnsi="Cambria Math" w:hint="eastAsia"/>
          <w:sz w:val="24"/>
        </w:rPr>
        <w:t>—第</w:t>
      </w:r>
      <w:r>
        <w:rPr>
          <w:rFonts w:ascii="Cambria Math" w:hAnsi="Cambria Math" w:hint="eastAsia"/>
          <w:sz w:val="24"/>
        </w:rPr>
        <w:t>m</w:t>
      </w:r>
      <w:r>
        <w:rPr>
          <w:rFonts w:ascii="Cambria Math" w:hAnsi="Cambria Math" w:hint="eastAsia"/>
          <w:sz w:val="24"/>
        </w:rPr>
        <w:t>校准点的重量指示仪示值。</w:t>
      </w:r>
    </w:p>
    <w:p w:rsidR="00994AB1" w:rsidRDefault="00994AB1">
      <w:pPr>
        <w:spacing w:line="360" w:lineRule="auto"/>
        <w:jc w:val="left"/>
        <w:rPr>
          <w:rFonts w:ascii="Cambria Math" w:hAnsi="Cambria Math"/>
          <w:sz w:val="24"/>
        </w:rPr>
      </w:pPr>
    </w:p>
    <w:p w:rsidR="00994AB1" w:rsidRDefault="00CA0EAA">
      <w:pPr>
        <w:pStyle w:val="afffffff1"/>
        <w:spacing w:line="360" w:lineRule="auto"/>
        <w:ind w:firstLine="480"/>
        <w:jc w:val="left"/>
        <w:rPr>
          <w:rFonts w:ascii="黑体" w:eastAsia="黑体"/>
          <w:kern w:val="0"/>
          <w:sz w:val="24"/>
          <w:szCs w:val="24"/>
        </w:rPr>
      </w:pPr>
      <w:r>
        <w:rPr>
          <w:rFonts w:ascii="Cambria Math" w:hAnsi="Cambria Math" w:hint="eastAsia"/>
          <w:sz w:val="24"/>
          <w:szCs w:val="24"/>
        </w:rPr>
        <w:t>灵敏系数：</w:t>
      </w:r>
    </w:p>
    <w:p w:rsidR="00994AB1" w:rsidRDefault="00CA0EAA">
      <w:pPr>
        <w:pStyle w:val="affa"/>
        <w:spacing w:line="360" w:lineRule="auto"/>
        <w:ind w:firstLineChars="0"/>
        <w:rPr>
          <w:sz w:val="24"/>
          <w:szCs w:val="24"/>
        </w:rPr>
      </w:pPr>
      <w:r>
        <w:rPr>
          <w:rFonts w:hAnsi="宋体" w:hint="eastAsia"/>
          <w:sz w:val="24"/>
          <w:szCs w:val="24"/>
        </w:rPr>
        <w:t>由于</w:t>
      </w:r>
      <m:oMath>
        <m:bar>
          <m:barPr>
            <m:pos m:val="top"/>
            <m:ctrlPr>
              <w:rPr>
                <w:rFonts w:ascii="Cambria Math" w:hAnsi="Cambria Math"/>
                <w:i/>
                <w:sz w:val="24"/>
                <w:szCs w:val="24"/>
              </w:rPr>
            </m:ctrlPr>
          </m:bar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m:t>
                </m:r>
              </m:sub>
            </m:sSub>
          </m:e>
        </m:bar>
        <m:r>
          <m:rPr>
            <m:sty m:val="p"/>
          </m:rPr>
          <w:rPr>
            <w:rFonts w:ascii="Cambria Math" w:hAnsi="Cambria Math"/>
            <w:sz w:val="24"/>
            <w:szCs w:val="24"/>
          </w:rPr>
          <m:t>与</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m:t>
            </m:r>
          </m:sub>
        </m:sSub>
      </m:oMath>
      <w:r>
        <w:rPr>
          <w:rFonts w:hAnsi="宋体" w:hint="eastAsia"/>
          <w:sz w:val="24"/>
          <w:szCs w:val="24"/>
        </w:rPr>
        <w:t>彼此独立，且</w:t>
      </w:r>
      <m:oMath>
        <m:bar>
          <m:barPr>
            <m:pos m:val="top"/>
            <m:ctrlPr>
              <w:rPr>
                <w:rFonts w:ascii="Cambria Math" w:hAnsi="Cambria Math"/>
                <w:i/>
                <w:sz w:val="24"/>
                <w:szCs w:val="24"/>
              </w:rPr>
            </m:ctrlPr>
          </m:bar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m:t>
                </m:r>
              </m:sub>
            </m:sSub>
          </m:e>
        </m:bar>
      </m:oMath>
      <w:r>
        <w:rPr>
          <w:rFonts w:hAnsi="宋体" w:hint="eastAsia"/>
          <w:sz w:val="24"/>
          <w:szCs w:val="24"/>
        </w:rPr>
        <w:t>的灵敏系数</w:t>
      </w:r>
      <m:oMath>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m</m:t>
                </m:r>
              </m:sub>
            </m:sSub>
          </m:num>
          <m:den>
            <m:r>
              <w:rPr>
                <w:rFonts w:ascii="Cambria Math" w:hAnsi="Cambria Math"/>
                <w:sz w:val="24"/>
                <w:szCs w:val="24"/>
              </w:rPr>
              <m:t>∂</m:t>
            </m:r>
            <m:bar>
              <m:barPr>
                <m:pos m:val="top"/>
                <m:ctrlPr>
                  <w:rPr>
                    <w:rFonts w:ascii="Cambria Math" w:hAnsi="Cambria Math"/>
                    <w:i/>
                    <w:sz w:val="24"/>
                    <w:szCs w:val="24"/>
                  </w:rPr>
                </m:ctrlPr>
              </m:barPr>
              <m:e>
                <m:sSubSup>
                  <m:sSubSupPr>
                    <m:ctrlPr>
                      <w:rPr>
                        <w:rFonts w:ascii="Cambria Math" w:hAnsi="Cambria Math"/>
                        <w:i/>
                        <w:kern w:val="2"/>
                        <w:sz w:val="24"/>
                        <w:szCs w:val="24"/>
                      </w:rPr>
                    </m:ctrlPr>
                  </m:sSubSupPr>
                  <m:e>
                    <m:r>
                      <w:rPr>
                        <w:rFonts w:ascii="Cambria Math" w:hAnsi="Cambria Math"/>
                        <w:sz w:val="24"/>
                        <w:szCs w:val="24"/>
                      </w:rPr>
                      <m:t>F</m:t>
                    </m:r>
                  </m:e>
                  <m:sub>
                    <m:r>
                      <w:rPr>
                        <w:rFonts w:ascii="Cambria Math" w:hAnsi="Cambria Math"/>
                        <w:kern w:val="2"/>
                        <w:sz w:val="24"/>
                        <w:szCs w:val="24"/>
                      </w:rPr>
                      <m:t>m</m:t>
                    </m:r>
                  </m:sub>
                  <m:sup>
                    <m:r>
                      <m:rPr>
                        <m:sty m:val="p"/>
                      </m:rPr>
                      <w:rPr>
                        <w:rFonts w:ascii="Cambria Math" w:hAnsi="Cambria Math"/>
                        <w:sz w:val="24"/>
                        <w:szCs w:val="24"/>
                      </w:rPr>
                      <m:t>'</m:t>
                    </m:r>
                  </m:sup>
                </m:sSubSup>
              </m:e>
            </m:bar>
          </m:den>
        </m:f>
        <m:r>
          <w:rPr>
            <w:rFonts w:ascii="Cambria Math" w:hAnsi="Cambria Math"/>
            <w:sz w:val="24"/>
            <w:szCs w:val="24"/>
          </w:rPr>
          <m:t>=1</m:t>
        </m:r>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m:t>
            </m:r>
          </m:sub>
        </m:sSub>
      </m:oMath>
      <w:r>
        <w:rPr>
          <w:rFonts w:hint="eastAsia"/>
          <w:sz w:val="24"/>
          <w:szCs w:val="24"/>
        </w:rPr>
        <w:t>的灵敏系数</w:t>
      </w:r>
      <m:oMath>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m</m:t>
                </m:r>
              </m:sub>
            </m:sSub>
          </m:num>
          <m:den>
            <m:r>
              <w:rPr>
                <w:rFonts w:ascii="Cambria Math" w:hAnsi="Cambria Math"/>
                <w:sz w:val="24"/>
                <w:szCs w:val="24"/>
              </w:rPr>
              <m:t>∂</m:t>
            </m:r>
            <m:sSub>
              <m:sSubPr>
                <m:ctrlPr>
                  <w:rPr>
                    <w:rFonts w:ascii="Cambria Math" w:hAnsi="Cambria Math"/>
                    <w:i/>
                    <w:kern w:val="2"/>
                    <w:sz w:val="24"/>
                    <w:szCs w:val="24"/>
                  </w:rPr>
                </m:ctrlPr>
              </m:sSubPr>
              <m:e>
                <m:r>
                  <w:rPr>
                    <w:rFonts w:ascii="Cambria Math" w:hAnsi="Cambria Math"/>
                    <w:sz w:val="24"/>
                    <w:szCs w:val="24"/>
                  </w:rPr>
                  <m:t>F</m:t>
                </m:r>
              </m:e>
              <m:sub>
                <m:r>
                  <w:rPr>
                    <w:rFonts w:ascii="Cambria Math" w:hAnsi="Cambria Math"/>
                    <w:kern w:val="2"/>
                    <w:sz w:val="24"/>
                    <w:szCs w:val="24"/>
                  </w:rPr>
                  <m:t>m</m:t>
                </m:r>
              </m:sub>
            </m:sSub>
          </m:den>
        </m:f>
        <m:r>
          <w:rPr>
            <w:rFonts w:ascii="Cambria Math" w:hAnsi="Cambria Math"/>
            <w:sz w:val="24"/>
            <w:szCs w:val="24"/>
          </w:rPr>
          <m:t>=-1</m:t>
        </m:r>
      </m:oMath>
    </w:p>
    <w:p w:rsidR="00994AB1" w:rsidRDefault="00CA0EAA">
      <w:pPr>
        <w:pStyle w:val="affa"/>
        <w:spacing w:line="360" w:lineRule="auto"/>
        <w:ind w:firstLineChars="0"/>
        <w:jc w:val="left"/>
        <w:rPr>
          <w:sz w:val="24"/>
          <w:szCs w:val="24"/>
        </w:rPr>
      </w:pPr>
      <w:r>
        <w:rPr>
          <w:rFonts w:hint="eastAsia"/>
          <w:sz w:val="24"/>
          <w:szCs w:val="24"/>
        </w:rPr>
        <w:t>故公式可简化为</w:t>
      </w:r>
    </w:p>
    <w:p w:rsidR="00994AB1" w:rsidRDefault="00CA0EAA">
      <w:pPr>
        <w:pStyle w:val="affa"/>
        <w:spacing w:line="360" w:lineRule="auto"/>
        <w:ind w:firstLineChars="0"/>
        <w:jc w:val="center"/>
        <w:rPr>
          <w:sz w:val="24"/>
          <w:szCs w:val="24"/>
        </w:rPr>
      </w:pPr>
      <m:oMath>
        <m:sSub>
          <m:sSubPr>
            <m:ctrlPr>
              <w:rPr>
                <w:rFonts w:ascii="Cambria Math" w:hAnsi="Cambria Math"/>
                <w:kern w:val="2"/>
                <w:sz w:val="24"/>
                <w:szCs w:val="24"/>
              </w:rPr>
            </m:ctrlPr>
          </m:sSubPr>
          <m:e>
            <m:r>
              <w:rPr>
                <w:rFonts w:ascii="Cambria Math" w:hAnsi="Cambria Math"/>
                <w:kern w:val="2"/>
                <w:sz w:val="24"/>
                <w:szCs w:val="24"/>
              </w:rPr>
              <m:t>U</m:t>
            </m:r>
          </m:e>
          <m:sub>
            <m:r>
              <w:rPr>
                <w:rFonts w:ascii="Cambria Math" w:hAnsi="Cambria Math"/>
                <w:kern w:val="2"/>
                <w:sz w:val="24"/>
                <w:szCs w:val="24"/>
              </w:rPr>
              <m:t>C</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m</m:t>
                </m:r>
              </m:sub>
            </m:sSub>
          </m:e>
        </m:d>
        <m:r>
          <m:rPr>
            <m:sty m:val="p"/>
          </m:rPr>
          <w:rPr>
            <w:rFonts w:ascii="Cambria Math" w:hAnsi="Cambria Math"/>
            <w:sz w:val="24"/>
            <w:szCs w:val="24"/>
          </w:rPr>
          <m:t>=</m:t>
        </m:r>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r>
              <w:rPr>
                <w:rFonts w:ascii="Cambria Math" w:hAnsi="Cambria Math"/>
                <w:sz w:val="24"/>
                <w:szCs w:val="24"/>
              </w:rPr>
              <m:t>(</m:t>
            </m:r>
            <m:bar>
              <m:barPr>
                <m:pos m:val="top"/>
                <m:ctrlPr>
                  <w:rPr>
                    <w:rFonts w:ascii="Cambria Math" w:hAnsi="Cambria Math"/>
                    <w:i/>
                    <w:sz w:val="24"/>
                    <w:szCs w:val="24"/>
                  </w:rPr>
                </m:ctrlPr>
              </m:barPr>
              <m:e>
                <m:sSubSup>
                  <m:sSubSupPr>
                    <m:ctrlPr>
                      <w:rPr>
                        <w:rFonts w:ascii="Cambria Math" w:hAnsi="Cambria Math"/>
                        <w:i/>
                        <w:kern w:val="2"/>
                        <w:sz w:val="24"/>
                        <w:szCs w:val="24"/>
                      </w:rPr>
                    </m:ctrlPr>
                  </m:sSubSupPr>
                  <m:e>
                    <m:r>
                      <w:rPr>
                        <w:rFonts w:ascii="Cambria Math" w:hAnsi="Cambria Math"/>
                        <w:sz w:val="24"/>
                        <w:szCs w:val="24"/>
                      </w:rPr>
                      <m:t>F</m:t>
                    </m:r>
                  </m:e>
                  <m:sub>
                    <m:r>
                      <w:rPr>
                        <w:rFonts w:ascii="Cambria Math" w:hAnsi="Cambria Math"/>
                        <w:kern w:val="2"/>
                        <w:sz w:val="24"/>
                        <w:szCs w:val="24"/>
                      </w:rPr>
                      <m:t>m</m:t>
                    </m:r>
                  </m:sub>
                  <m:sup>
                    <m:r>
                      <m:rPr>
                        <m:sty m:val="p"/>
                      </m:rPr>
                      <w:rPr>
                        <w:rFonts w:ascii="Cambria Math" w:hAnsi="Cambria Math"/>
                        <w:sz w:val="24"/>
                        <w:szCs w:val="24"/>
                      </w:rPr>
                      <m:t>'</m:t>
                    </m:r>
                  </m:sup>
                </m:sSubSup>
              </m:e>
            </m:ba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2</m:t>
                </m:r>
              </m:sup>
            </m:sSup>
            <m:d>
              <m:dPr>
                <m:ctrlPr>
                  <w:rPr>
                    <w:rFonts w:ascii="Cambria Math" w:hAnsi="Cambria Math"/>
                    <w:i/>
                    <w:sz w:val="24"/>
                    <w:szCs w:val="24"/>
                  </w:rPr>
                </m:ctrlPr>
              </m:dPr>
              <m:e>
                <m:sSub>
                  <m:sSubPr>
                    <m:ctrlPr>
                      <w:rPr>
                        <w:rFonts w:ascii="Cambria Math" w:hAnsi="Cambria Math"/>
                        <w:i/>
                        <w:kern w:val="2"/>
                        <w:sz w:val="24"/>
                        <w:szCs w:val="24"/>
                      </w:rPr>
                    </m:ctrlPr>
                  </m:sSubPr>
                  <m:e>
                    <m:r>
                      <w:rPr>
                        <w:rFonts w:ascii="Cambria Math" w:hAnsi="Cambria Math"/>
                        <w:sz w:val="24"/>
                        <w:szCs w:val="24"/>
                      </w:rPr>
                      <m:t>F</m:t>
                    </m:r>
                  </m:e>
                  <m:sub>
                    <m:r>
                      <w:rPr>
                        <w:rFonts w:ascii="Cambria Math" w:hAnsi="Cambria Math"/>
                        <w:kern w:val="2"/>
                        <w:sz w:val="24"/>
                        <w:szCs w:val="24"/>
                      </w:rPr>
                      <m:t>m</m:t>
                    </m:r>
                  </m:sub>
                </m:sSub>
              </m:e>
            </m:d>
          </m:e>
        </m:rad>
      </m:oMath>
      <w:r>
        <w:rPr>
          <w:rFonts w:hint="eastAsia"/>
          <w:sz w:val="24"/>
          <w:szCs w:val="24"/>
        </w:rPr>
        <w:t xml:space="preserve"> </w:t>
      </w:r>
      <w:r>
        <w:rPr>
          <w:rFonts w:ascii="Times New Roman" w:hint="eastAsia"/>
          <w:sz w:val="24"/>
          <w:szCs w:val="24"/>
        </w:rPr>
        <w:t xml:space="preserve"> </w:t>
      </w:r>
      <w:r>
        <w:rPr>
          <w:rFonts w:hAnsi="宋体"/>
          <w:sz w:val="24"/>
          <w:szCs w:val="24"/>
        </w:rPr>
        <w:t>……………………………</w:t>
      </w:r>
      <w:proofErr w:type="gramStart"/>
      <w:r>
        <w:rPr>
          <w:rFonts w:hAnsi="宋体"/>
          <w:sz w:val="24"/>
          <w:szCs w:val="24"/>
        </w:rPr>
        <w:t>…</w:t>
      </w:r>
      <w:r>
        <w:rPr>
          <w:rFonts w:hint="eastAsia"/>
          <w:sz w:val="24"/>
          <w:szCs w:val="24"/>
        </w:rPr>
        <w:t>(</w:t>
      </w:r>
      <w:proofErr w:type="gramEnd"/>
      <w:r>
        <w:rPr>
          <w:rFonts w:hint="eastAsia"/>
          <w:sz w:val="24"/>
          <w:szCs w:val="24"/>
        </w:rPr>
        <w:t>E.2)</w:t>
      </w:r>
    </w:p>
    <w:p w:rsidR="00994AB1" w:rsidRDefault="00994AB1">
      <w:pPr>
        <w:jc w:val="left"/>
        <w:rPr>
          <w:rFonts w:ascii="Cambria Math" w:hAnsi="Cambria Math"/>
        </w:rPr>
      </w:pPr>
    </w:p>
    <w:p w:rsidR="00994AB1" w:rsidRDefault="00CA0EAA">
      <w:pPr>
        <w:pStyle w:val="afffffff1"/>
        <w:numPr>
          <w:ilvl w:val="0"/>
          <w:numId w:val="32"/>
        </w:numPr>
        <w:spacing w:line="480" w:lineRule="auto"/>
        <w:ind w:left="426" w:firstLineChars="0" w:hanging="426"/>
        <w:jc w:val="left"/>
        <w:rPr>
          <w:sz w:val="24"/>
          <w:szCs w:val="24"/>
        </w:rPr>
      </w:pPr>
      <w:r>
        <w:rPr>
          <w:rFonts w:ascii="黑体" w:eastAsia="黑体" w:hint="eastAsia"/>
          <w:kern w:val="0"/>
          <w:sz w:val="24"/>
          <w:szCs w:val="24"/>
        </w:rPr>
        <w:t>不确定度来源</w:t>
      </w:r>
    </w:p>
    <w:p w:rsidR="00994AB1" w:rsidRDefault="00CA0EAA">
      <w:pPr>
        <w:pStyle w:val="afffffff4"/>
        <w:spacing w:line="360" w:lineRule="auto"/>
        <w:ind w:firstLine="480"/>
        <w:rPr>
          <w:rFonts w:hAnsi="宋体" w:cs="宋体"/>
          <w:sz w:val="24"/>
          <w:szCs w:val="24"/>
        </w:rPr>
      </w:pPr>
      <w:r>
        <w:rPr>
          <w:rFonts w:hAnsi="宋体" w:cs="宋体" w:hint="eastAsia"/>
          <w:sz w:val="24"/>
          <w:szCs w:val="24"/>
        </w:rPr>
        <w:t>测量不确定度的来源为以下二方面：</w:t>
      </w:r>
    </w:p>
    <w:p w:rsidR="00994AB1" w:rsidRDefault="00CA0EAA">
      <w:pPr>
        <w:spacing w:line="360" w:lineRule="auto"/>
        <w:ind w:leftChars="200" w:left="420"/>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）悬重测量仪准确度引入的不确定度分量</w:t>
      </w:r>
      <w:r>
        <w:rPr>
          <w:rFonts w:ascii="宋体" w:hAnsi="宋体" w:cs="宋体" w:hint="eastAsia"/>
          <w:position w:val="-12"/>
          <w:sz w:val="24"/>
        </w:rPr>
        <w:object w:dxaOrig="240" w:dyaOrig="360">
          <v:shape id="_x0000_i1065" type="#_x0000_t75" style="width:12pt;height:18pt" o:ole="">
            <v:imagedata r:id="rId19" o:title="" embosscolor="white"/>
          </v:shape>
          <o:OLEObject Type="Embed" ProgID="Equation.DSMT4" ShapeID="_x0000_i1065" DrawAspect="Content" ObjectID="_1762175686" r:id="rId66"/>
        </w:object>
      </w:r>
      <w:r>
        <w:rPr>
          <w:rFonts w:ascii="宋体" w:hAnsi="宋体" w:cs="宋体" w:hint="eastAsia"/>
          <w:kern w:val="0"/>
          <w:sz w:val="24"/>
        </w:rPr>
        <w:t>；</w:t>
      </w:r>
    </w:p>
    <w:p w:rsidR="00994AB1" w:rsidRDefault="00CA0EAA">
      <w:pPr>
        <w:spacing w:line="360" w:lineRule="auto"/>
        <w:ind w:leftChars="200" w:left="420"/>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）重量指示仪分辨力引入的不确定度分量</w:t>
      </w:r>
      <w:r>
        <w:rPr>
          <w:rFonts w:ascii="宋体" w:hAnsi="宋体" w:cs="宋体" w:hint="eastAsia"/>
          <w:position w:val="-10"/>
          <w:sz w:val="24"/>
        </w:rPr>
        <w:object w:dxaOrig="270" w:dyaOrig="345">
          <v:shape id="_x0000_i1066" type="#_x0000_t75" style="width:13.8pt;height:17.4pt" o:ole="">
            <v:imagedata r:id="rId27" o:title="" embosscolor="white"/>
          </v:shape>
          <o:OLEObject Type="Embed" ProgID="Equation.3" ShapeID="_x0000_i1066" DrawAspect="Content" ObjectID="_1762175687" r:id="rId67"/>
        </w:object>
      </w:r>
      <w:r>
        <w:rPr>
          <w:rFonts w:ascii="宋体" w:hAnsi="宋体" w:cs="宋体" w:hint="eastAsia"/>
          <w:kern w:val="0"/>
          <w:sz w:val="24"/>
        </w:rPr>
        <w:t>。</w:t>
      </w:r>
    </w:p>
    <w:p w:rsidR="00994AB1" w:rsidRDefault="00CA0EAA">
      <w:pPr>
        <w:pStyle w:val="afffffff1"/>
        <w:numPr>
          <w:ilvl w:val="0"/>
          <w:numId w:val="32"/>
        </w:numPr>
        <w:spacing w:line="480" w:lineRule="auto"/>
        <w:ind w:left="426" w:firstLineChars="0" w:hanging="426"/>
        <w:jc w:val="left"/>
        <w:rPr>
          <w:sz w:val="24"/>
          <w:szCs w:val="24"/>
        </w:rPr>
      </w:pPr>
      <w:r>
        <w:rPr>
          <w:rFonts w:ascii="黑体" w:eastAsia="黑体" w:hint="eastAsia"/>
          <w:kern w:val="0"/>
          <w:sz w:val="24"/>
          <w:szCs w:val="24"/>
        </w:rPr>
        <w:t>不确定度评定</w:t>
      </w:r>
    </w:p>
    <w:p w:rsidR="00994AB1" w:rsidRDefault="00CA0EAA">
      <w:pPr>
        <w:pStyle w:val="afffffff1"/>
        <w:numPr>
          <w:ilvl w:val="0"/>
          <w:numId w:val="34"/>
        </w:numPr>
        <w:spacing w:line="480" w:lineRule="auto"/>
        <w:ind w:firstLineChars="0"/>
        <w:jc w:val="left"/>
        <w:rPr>
          <w:rFonts w:ascii="黑体" w:eastAsia="黑体" w:hAnsi="黑体"/>
          <w:sz w:val="24"/>
          <w:szCs w:val="24"/>
        </w:rPr>
      </w:pPr>
      <w:r>
        <w:rPr>
          <w:rFonts w:ascii="黑体" w:eastAsia="黑体" w:hAnsi="黑体" w:hint="eastAsia"/>
          <w:sz w:val="24"/>
          <w:szCs w:val="24"/>
        </w:rPr>
        <w:t>标准测量不确定度分量评定</w:t>
      </w:r>
    </w:p>
    <w:p w:rsidR="00994AB1" w:rsidRDefault="00CA0EAA">
      <w:pPr>
        <w:spacing w:line="360" w:lineRule="auto"/>
        <w:ind w:firstLineChars="200" w:firstLine="480"/>
        <w:jc w:val="left"/>
        <w:rPr>
          <w:position w:val="-12"/>
          <w:sz w:val="24"/>
        </w:rPr>
      </w:pPr>
      <w:r>
        <w:rPr>
          <w:rFonts w:ascii="黑体" w:eastAsia="黑体" w:hint="eastAsia"/>
          <w:kern w:val="0"/>
          <w:sz w:val="24"/>
        </w:rPr>
        <w:t>（</w:t>
      </w:r>
      <w:r>
        <w:rPr>
          <w:rFonts w:ascii="黑体" w:eastAsia="黑体" w:hint="eastAsia"/>
          <w:kern w:val="0"/>
          <w:sz w:val="24"/>
        </w:rPr>
        <w:t>1</w:t>
      </w:r>
      <w:r>
        <w:rPr>
          <w:rFonts w:ascii="黑体" w:eastAsia="黑体" w:hint="eastAsia"/>
          <w:kern w:val="0"/>
          <w:sz w:val="24"/>
        </w:rPr>
        <w:t>）悬重测量仪准确度引入的不确定度分量</w:t>
      </w:r>
      <w:r>
        <w:rPr>
          <w:position w:val="-12"/>
          <w:sz w:val="24"/>
        </w:rPr>
        <w:object w:dxaOrig="240" w:dyaOrig="360">
          <v:shape id="_x0000_i1067" type="#_x0000_t75" style="width:12pt;height:18pt" o:ole="">
            <v:imagedata r:id="rId19" o:title="" embosscolor="white"/>
          </v:shape>
          <o:OLEObject Type="Embed" ProgID="Equation.DSMT4" ShapeID="_x0000_i1067" DrawAspect="Content" ObjectID="_1762175688" r:id="rId68"/>
        </w:objec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不确定度类型为</w:t>
      </w:r>
      <w:r>
        <w:rPr>
          <w:rFonts w:ascii="宋体" w:hAnsi="宋体" w:hint="eastAsia"/>
          <w:kern w:val="0"/>
          <w:sz w:val="24"/>
        </w:rPr>
        <w:t>A</w:t>
      </w:r>
      <w:r>
        <w:rPr>
          <w:rFonts w:ascii="宋体" w:hAnsi="宋体" w:hint="eastAsia"/>
          <w:kern w:val="0"/>
          <w:sz w:val="24"/>
        </w:rPr>
        <w:t>类，概率分布为均布。悬重测量仪（</w:t>
      </w:r>
      <w:r>
        <w:rPr>
          <w:rFonts w:ascii="宋体" w:hAnsi="宋体" w:hint="eastAsia"/>
          <w:kern w:val="0"/>
          <w:sz w:val="24"/>
        </w:rPr>
        <w:t>0</w:t>
      </w:r>
      <w:r>
        <w:rPr>
          <w:rFonts w:ascii="宋体" w:hAnsi="宋体" w:hint="eastAsia"/>
          <w:kern w:val="0"/>
          <w:sz w:val="24"/>
        </w:rPr>
        <w:t>～</w:t>
      </w:r>
      <w:r>
        <w:rPr>
          <w:rFonts w:ascii="宋体" w:hAnsi="宋体" w:hint="eastAsia"/>
          <w:kern w:val="0"/>
          <w:sz w:val="24"/>
        </w:rPr>
        <w:t>1500</w:t>
      </w:r>
      <w:r>
        <w:rPr>
          <w:rFonts w:ascii="宋体" w:hAnsi="宋体" w:hint="eastAsia"/>
          <w:kern w:val="0"/>
          <w:sz w:val="24"/>
        </w:rPr>
        <w:t>）</w:t>
      </w:r>
      <w:proofErr w:type="spellStart"/>
      <w:r>
        <w:rPr>
          <w:rFonts w:ascii="宋体" w:hAnsi="宋体" w:hint="eastAsia"/>
          <w:kern w:val="0"/>
          <w:sz w:val="24"/>
        </w:rPr>
        <w:t>kN</w:t>
      </w:r>
      <w:proofErr w:type="spellEnd"/>
      <w:r>
        <w:rPr>
          <w:rFonts w:ascii="宋体" w:hAnsi="宋体" w:hint="eastAsia"/>
          <w:kern w:val="0"/>
          <w:sz w:val="24"/>
        </w:rPr>
        <w:t>,</w:t>
      </w:r>
      <w:r>
        <w:rPr>
          <w:rFonts w:ascii="宋体" w:hAnsi="宋体" w:hint="eastAsia"/>
          <w:kern w:val="0"/>
          <w:sz w:val="24"/>
        </w:rPr>
        <w:t>准确度等级</w:t>
      </w:r>
      <w:r>
        <w:rPr>
          <w:rFonts w:ascii="宋体" w:hAnsi="宋体" w:hint="eastAsia"/>
          <w:kern w:val="0"/>
          <w:sz w:val="24"/>
        </w:rPr>
        <w:t>0.5</w:t>
      </w:r>
      <w:r>
        <w:rPr>
          <w:rFonts w:ascii="宋体" w:hAnsi="宋体" w:hint="eastAsia"/>
          <w:kern w:val="0"/>
          <w:sz w:val="24"/>
        </w:rPr>
        <w:t>级，则</w:t>
      </w:r>
    </w:p>
    <w:p w:rsidR="00994AB1" w:rsidRDefault="00CA0EAA">
      <w:pPr>
        <w:spacing w:line="360" w:lineRule="auto"/>
        <w:ind w:firstLineChars="200" w:firstLine="480"/>
        <w:jc w:val="center"/>
        <w:rPr>
          <w:rFonts w:ascii="黑体" w:eastAsia="黑体"/>
          <w:kern w:val="0"/>
          <w:sz w:val="24"/>
        </w:rPr>
      </w:pPr>
      <w:r>
        <w:rPr>
          <w:rFonts w:ascii="宋体" w:hAnsi="宋体" w:cs="宋体" w:hint="eastAsia"/>
          <w:position w:val="-12"/>
          <w:sz w:val="24"/>
        </w:rPr>
        <w:object w:dxaOrig="240" w:dyaOrig="360">
          <v:shape id="_x0000_i1068" type="#_x0000_t75" style="width:12pt;height:18pt" o:ole="">
            <v:imagedata r:id="rId19" o:title="" embosscolor="white"/>
          </v:shape>
          <o:OLEObject Type="Embed" ProgID="Equation.DSMT4" ShapeID="_x0000_i1068" DrawAspect="Content" ObjectID="_1762175689" r:id="rId69"/>
        </w:object>
      </w:r>
      <m:oMath>
        <m:r>
          <m:rPr>
            <m:sty m:val="p"/>
          </m:rPr>
          <w:rPr>
            <w:rFonts w:ascii="Cambria Math" w:eastAsia="黑体" w:hAnsi="Cambria Math"/>
            <w:kern w:val="0"/>
            <w:sz w:val="24"/>
          </w:rPr>
          <m:t>=</m:t>
        </m:r>
        <m:f>
          <m:fPr>
            <m:ctrlPr>
              <w:rPr>
                <w:rFonts w:ascii="Cambria Math" w:eastAsia="黑体" w:hAnsi="Cambria Math"/>
                <w:kern w:val="0"/>
                <w:sz w:val="24"/>
              </w:rPr>
            </m:ctrlPr>
          </m:fPr>
          <m:num>
            <m:r>
              <m:rPr>
                <m:sty m:val="p"/>
              </m:rPr>
              <w:rPr>
                <w:rFonts w:ascii="Cambria Math" w:eastAsia="黑体" w:hAnsi="Cambria Math" w:hint="eastAsia"/>
                <w:kern w:val="0"/>
                <w:sz w:val="24"/>
              </w:rPr>
              <m:t>0.5%</m:t>
            </m:r>
          </m:num>
          <m:den>
            <m:rad>
              <m:radPr>
                <m:degHide m:val="1"/>
                <m:ctrlPr>
                  <w:rPr>
                    <w:rFonts w:ascii="Cambria Math" w:eastAsia="黑体" w:hAnsi="Cambria Math"/>
                    <w:kern w:val="0"/>
                    <w:sz w:val="24"/>
                  </w:rPr>
                </m:ctrlPr>
              </m:radPr>
              <m:deg/>
              <m:e>
                <m:r>
                  <m:rPr>
                    <m:sty m:val="p"/>
                  </m:rPr>
                  <w:rPr>
                    <w:rFonts w:ascii="Cambria Math" w:eastAsia="黑体" w:hAnsi="Cambria Math"/>
                    <w:kern w:val="0"/>
                    <w:sz w:val="24"/>
                  </w:rPr>
                  <m:t>3</m:t>
                </m:r>
              </m:e>
            </m:rad>
          </m:den>
        </m:f>
        <m:r>
          <w:rPr>
            <w:rFonts w:ascii="Cambria Math" w:eastAsia="黑体" w:hAnsi="Cambria Math"/>
            <w:kern w:val="0"/>
            <w:sz w:val="24"/>
          </w:rPr>
          <m:t>=</m:t>
        </m:r>
      </m:oMath>
      <w:r>
        <w:rPr>
          <w:rFonts w:ascii="宋体" w:hAnsi="宋体" w:cs="宋体" w:hint="eastAsia"/>
          <w:kern w:val="0"/>
          <w:sz w:val="24"/>
        </w:rPr>
        <w:t>0.0029</w:t>
      </w:r>
    </w:p>
    <w:p w:rsidR="00994AB1" w:rsidRDefault="00CA0EAA">
      <w:pPr>
        <w:spacing w:line="360" w:lineRule="auto"/>
        <w:ind w:firstLineChars="200" w:firstLine="480"/>
        <w:jc w:val="left"/>
        <w:rPr>
          <w:rFonts w:ascii="黑体" w:eastAsia="黑体" w:hAnsi="黑体"/>
          <w:kern w:val="0"/>
          <w:sz w:val="24"/>
        </w:rPr>
      </w:pPr>
      <w:r>
        <w:rPr>
          <w:rFonts w:ascii="黑体" w:eastAsia="黑体" w:hAnsi="黑体" w:hint="eastAsia"/>
          <w:kern w:val="0"/>
          <w:sz w:val="24"/>
        </w:rPr>
        <w:t>（</w:t>
      </w:r>
      <w:r>
        <w:rPr>
          <w:rFonts w:ascii="黑体" w:eastAsia="黑体" w:hAnsi="黑体" w:hint="eastAsia"/>
          <w:kern w:val="0"/>
          <w:sz w:val="24"/>
        </w:rPr>
        <w:t>2</w:t>
      </w:r>
      <w:r>
        <w:rPr>
          <w:rFonts w:ascii="黑体" w:eastAsia="黑体" w:hAnsi="黑体" w:hint="eastAsia"/>
          <w:kern w:val="0"/>
          <w:sz w:val="24"/>
        </w:rPr>
        <w:t>）重量指示仪分辨力引入的不确定度分量</w:t>
      </w:r>
      <w:r>
        <w:rPr>
          <w:position w:val="-10"/>
          <w:sz w:val="24"/>
        </w:rPr>
        <w:object w:dxaOrig="270" w:dyaOrig="345">
          <v:shape id="_x0000_i1069" type="#_x0000_t75" style="width:13.8pt;height:17.4pt" o:ole="">
            <v:imagedata r:id="rId27" o:title="" embosscolor="white"/>
          </v:shape>
          <o:OLEObject Type="Embed" ProgID="Equation.3" ShapeID="_x0000_i1069" DrawAspect="Content" ObjectID="_1762175690" r:id="rId70"/>
        </w:objec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不确定度类型为</w:t>
      </w:r>
      <w:r>
        <w:rPr>
          <w:rFonts w:ascii="宋体" w:hAnsi="宋体" w:hint="eastAsia"/>
          <w:kern w:val="0"/>
          <w:sz w:val="24"/>
        </w:rPr>
        <w:t>B</w:t>
      </w:r>
      <w:r>
        <w:rPr>
          <w:rFonts w:ascii="宋体" w:hAnsi="宋体" w:hint="eastAsia"/>
          <w:kern w:val="0"/>
          <w:sz w:val="24"/>
        </w:rPr>
        <w:t>类，概率分布为均布。</w:t>
      </w:r>
    </w:p>
    <w:p w:rsidR="00994AB1" w:rsidRDefault="00CA0EAA">
      <w:pPr>
        <w:spacing w:line="360" w:lineRule="auto"/>
        <w:ind w:firstLineChars="200" w:firstLine="480"/>
        <w:jc w:val="left"/>
        <w:rPr>
          <w:rFonts w:ascii="宋体" w:hAnsi="宋体"/>
          <w:kern w:val="0"/>
          <w:sz w:val="24"/>
        </w:rPr>
      </w:pPr>
      <w:r>
        <w:rPr>
          <w:rFonts w:ascii="宋体" w:hAnsi="宋体" w:hint="eastAsia"/>
          <w:kern w:val="0"/>
          <w:sz w:val="24"/>
        </w:rPr>
        <w:t>本次测量的</w:t>
      </w:r>
      <w:proofErr w:type="gramStart"/>
      <w:r>
        <w:rPr>
          <w:rFonts w:ascii="宋体" w:hAnsi="宋体" w:hint="eastAsia"/>
          <w:kern w:val="0"/>
          <w:sz w:val="24"/>
        </w:rPr>
        <w:t>的</w:t>
      </w:r>
      <w:proofErr w:type="gramEnd"/>
      <w:r>
        <w:rPr>
          <w:rFonts w:ascii="宋体" w:hAnsi="宋体" w:hint="eastAsia"/>
          <w:kern w:val="0"/>
          <w:sz w:val="24"/>
        </w:rPr>
        <w:t>重量指示仪分度值为</w:t>
      </w:r>
      <w:r>
        <w:rPr>
          <w:rFonts w:ascii="宋体" w:hAnsi="宋体" w:hint="eastAsia"/>
          <w:kern w:val="0"/>
          <w:sz w:val="24"/>
        </w:rPr>
        <w:t>20kN</w:t>
      </w:r>
      <w:r>
        <w:rPr>
          <w:rFonts w:ascii="宋体" w:hAnsi="宋体" w:hint="eastAsia"/>
          <w:kern w:val="0"/>
          <w:sz w:val="24"/>
        </w:rPr>
        <w:t>则分辨力为分度值的</w:t>
      </w:r>
      <w:r>
        <w:rPr>
          <w:rFonts w:ascii="宋体" w:hAnsi="宋体" w:hint="eastAsia"/>
          <w:kern w:val="0"/>
          <w:sz w:val="24"/>
        </w:rPr>
        <w:t>1/2</w:t>
      </w:r>
      <w:r>
        <w:rPr>
          <w:rFonts w:ascii="宋体" w:hAnsi="宋体" w:hint="eastAsia"/>
          <w:kern w:val="0"/>
          <w:sz w:val="24"/>
        </w:rPr>
        <w:t>，</w:t>
      </w:r>
      <w:r>
        <w:rPr>
          <w:rFonts w:ascii="宋体" w:hAnsi="宋体" w:hint="eastAsia"/>
          <w:kern w:val="0"/>
          <w:sz w:val="24"/>
        </w:rPr>
        <w:t>r=10kN</w:t>
      </w:r>
      <w:r>
        <w:rPr>
          <w:rFonts w:ascii="宋体" w:hAnsi="宋体" w:hint="eastAsia"/>
          <w:kern w:val="0"/>
          <w:sz w:val="24"/>
        </w:rPr>
        <w:t>。</w:t>
      </w:r>
    </w:p>
    <w:p w:rsidR="00994AB1" w:rsidRDefault="00CA0EAA">
      <w:pPr>
        <w:spacing w:line="360" w:lineRule="auto"/>
        <w:ind w:firstLineChars="200" w:firstLine="480"/>
        <w:jc w:val="center"/>
        <w:rPr>
          <w:rFonts w:ascii="黑体" w:eastAsia="黑体"/>
          <w:kern w:val="0"/>
          <w:sz w:val="24"/>
        </w:rPr>
      </w:pPr>
      <w:r>
        <w:rPr>
          <w:position w:val="-10"/>
          <w:sz w:val="24"/>
        </w:rPr>
        <w:object w:dxaOrig="270" w:dyaOrig="345">
          <v:shape id="_x0000_i1070" type="#_x0000_t75" style="width:13.8pt;height:17.4pt" o:ole="">
            <v:imagedata r:id="rId27" o:title="" embosscolor="white"/>
          </v:shape>
          <o:OLEObject Type="Embed" ProgID="Equation.3" ShapeID="_x0000_i1070" DrawAspect="Content" ObjectID="_1762175691" r:id="rId71"/>
        </w:object>
      </w:r>
      <m:oMath>
        <m:r>
          <m:rPr>
            <m:sty m:val="p"/>
          </m:rPr>
          <w:rPr>
            <w:rFonts w:ascii="Cambria Math" w:eastAsia="黑体" w:hAnsi="Cambria Math"/>
            <w:kern w:val="0"/>
            <w:sz w:val="24"/>
          </w:rPr>
          <m:t>=</m:t>
        </m:r>
        <m:f>
          <m:fPr>
            <m:ctrlPr>
              <w:rPr>
                <w:rFonts w:ascii="Cambria Math" w:hAnsi="Cambria Math"/>
                <w:sz w:val="24"/>
              </w:rPr>
            </m:ctrlPr>
          </m:fPr>
          <m:num>
            <m:r>
              <w:rPr>
                <w:rFonts w:ascii="Cambria Math" w:hAnsi="Cambria Math"/>
                <w:sz w:val="24"/>
              </w:rPr>
              <m:t>r</m:t>
            </m:r>
          </m:num>
          <m:den>
            <m:r>
              <w:rPr>
                <w:rFonts w:ascii="Cambria Math" w:hAnsi="Cambria Math"/>
                <w:sz w:val="24"/>
              </w:rPr>
              <m:t>2×</m:t>
            </m:r>
            <m:sSub>
              <m:sSubPr>
                <m:ctrlPr>
                  <w:rPr>
                    <w:rFonts w:ascii="Cambria Math" w:hAnsi="Cambria Math"/>
                    <w:i/>
                    <w:sz w:val="24"/>
                  </w:rPr>
                </m:ctrlPr>
              </m:sSubPr>
              <m:e>
                <m:r>
                  <w:rPr>
                    <w:rFonts w:ascii="Cambria Math" w:hAnsi="Cambria Math"/>
                    <w:sz w:val="24"/>
                  </w:rPr>
                  <m:t>F</m:t>
                </m:r>
              </m:e>
              <m:sub>
                <m:r>
                  <w:rPr>
                    <w:rFonts w:ascii="Cambria Math" w:hAnsi="Cambria Math"/>
                    <w:sz w:val="24"/>
                  </w:rPr>
                  <m:t>m</m:t>
                </m:r>
              </m:sub>
            </m:sSub>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m:t>
        </m:r>
        <m:f>
          <m:fPr>
            <m:ctrlPr>
              <w:rPr>
                <w:rFonts w:ascii="Cambria Math" w:hAnsi="Cambria Math"/>
                <w:sz w:val="24"/>
              </w:rPr>
            </m:ctrlPr>
          </m:fPr>
          <m:num>
            <m:r>
              <w:rPr>
                <w:rFonts w:ascii="Cambria Math" w:hAnsi="Cambria Math"/>
                <w:sz w:val="24"/>
              </w:rPr>
              <m:t>10</m:t>
            </m:r>
          </m:num>
          <m:den>
            <m:r>
              <w:rPr>
                <w:rFonts w:ascii="Cambria Math" w:hAnsi="Cambria Math"/>
                <w:sz w:val="24"/>
              </w:rPr>
              <m:t>2×300</m:t>
            </m:r>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kern w:val="0"/>
            <w:sz w:val="24"/>
          </w:rPr>
          <m:t>=</m:t>
        </m:r>
      </m:oMath>
      <w:r>
        <w:rPr>
          <w:rFonts w:ascii="宋体" w:hAnsi="宋体" w:cs="宋体" w:hint="eastAsia"/>
          <w:kern w:val="0"/>
          <w:sz w:val="24"/>
        </w:rPr>
        <w:t>0.0096</w:t>
      </w:r>
    </w:p>
    <w:p w:rsidR="00994AB1" w:rsidRDefault="00CA0EAA">
      <w:pPr>
        <w:pStyle w:val="afffffff1"/>
        <w:numPr>
          <w:ilvl w:val="0"/>
          <w:numId w:val="34"/>
        </w:numPr>
        <w:spacing w:line="480" w:lineRule="auto"/>
        <w:ind w:firstLineChars="0"/>
        <w:jc w:val="left"/>
        <w:rPr>
          <w:rFonts w:ascii="黑体" w:eastAsia="黑体" w:hAnsi="黑体"/>
          <w:sz w:val="24"/>
          <w:szCs w:val="24"/>
        </w:rPr>
      </w:pPr>
      <w:r>
        <w:rPr>
          <w:rFonts w:ascii="黑体" w:eastAsia="黑体" w:hAnsi="黑体" w:hint="eastAsia"/>
          <w:sz w:val="24"/>
          <w:szCs w:val="24"/>
        </w:rPr>
        <w:t>标准测量不确定度来源（见表</w:t>
      </w:r>
      <w:r>
        <w:rPr>
          <w:rFonts w:ascii="黑体" w:eastAsia="黑体" w:hAnsi="黑体" w:hint="eastAsia"/>
          <w:sz w:val="24"/>
          <w:szCs w:val="24"/>
        </w:rPr>
        <w:t>F.1</w:t>
      </w:r>
      <w:r>
        <w:rPr>
          <w:rFonts w:ascii="黑体" w:eastAsia="黑体" w:hAnsi="黑体" w:hint="eastAsia"/>
          <w:sz w:val="24"/>
          <w:szCs w:val="24"/>
        </w:rPr>
        <w:t>）</w:t>
      </w:r>
    </w:p>
    <w:p w:rsidR="00994AB1" w:rsidRDefault="00CA0EAA">
      <w:pPr>
        <w:pStyle w:val="affa"/>
        <w:tabs>
          <w:tab w:val="clear" w:pos="4201"/>
        </w:tabs>
        <w:ind w:left="420" w:firstLineChars="0" w:firstLine="0"/>
        <w:jc w:val="center"/>
        <w:rPr>
          <w:rFonts w:ascii="黑体" w:eastAsia="黑体" w:hAnsi="黑体" w:cs="黑体"/>
        </w:rPr>
      </w:pPr>
      <w:r>
        <w:rPr>
          <w:rFonts w:ascii="黑体" w:eastAsia="黑体" w:hAnsi="黑体" w:cs="黑体" w:hint="eastAsia"/>
        </w:rPr>
        <w:t>表</w:t>
      </w:r>
      <w:r>
        <w:rPr>
          <w:rFonts w:ascii="黑体" w:eastAsia="黑体" w:hAnsi="黑体" w:cs="黑体" w:hint="eastAsia"/>
        </w:rPr>
        <w:t xml:space="preserve">F.1 </w:t>
      </w:r>
      <w:r>
        <w:rPr>
          <w:rFonts w:ascii="黑体" w:eastAsia="黑体" w:hAnsi="黑体" w:cs="黑体" w:hint="eastAsia"/>
        </w:rPr>
        <w:t>指重表标准测量不确定度来源</w:t>
      </w:r>
    </w:p>
    <w:tbl>
      <w:tblPr>
        <w:tblW w:w="913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10"/>
        <w:gridCol w:w="2783"/>
        <w:gridCol w:w="1080"/>
        <w:gridCol w:w="680"/>
        <w:gridCol w:w="780"/>
        <w:gridCol w:w="2297"/>
      </w:tblGrid>
      <w:tr w:rsidR="00994AB1">
        <w:trPr>
          <w:jc w:val="center"/>
        </w:trPr>
        <w:tc>
          <w:tcPr>
            <w:tcW w:w="1510" w:type="dxa"/>
            <w:vAlign w:val="center"/>
          </w:tcPr>
          <w:p w:rsidR="00994AB1" w:rsidRDefault="00CA0EAA">
            <w:pPr>
              <w:pStyle w:val="111"/>
              <w:rPr>
                <w:rFonts w:cs="Times New Roman"/>
                <w:szCs w:val="21"/>
              </w:rPr>
            </w:pPr>
            <w:r>
              <w:rPr>
                <w:rFonts w:cs="Times New Roman"/>
                <w:szCs w:val="21"/>
              </w:rPr>
              <w:t>不确定度分量</w:t>
            </w:r>
          </w:p>
        </w:tc>
        <w:tc>
          <w:tcPr>
            <w:tcW w:w="2783" w:type="dxa"/>
            <w:vAlign w:val="center"/>
          </w:tcPr>
          <w:p w:rsidR="00994AB1" w:rsidRDefault="00CA0EAA">
            <w:pPr>
              <w:pStyle w:val="111"/>
              <w:rPr>
                <w:rFonts w:cs="Times New Roman"/>
                <w:szCs w:val="21"/>
              </w:rPr>
            </w:pPr>
            <w:r>
              <w:rPr>
                <w:rFonts w:cs="Times New Roman"/>
                <w:szCs w:val="21"/>
              </w:rPr>
              <w:t>不确定度来源</w:t>
            </w:r>
          </w:p>
        </w:tc>
        <w:tc>
          <w:tcPr>
            <w:tcW w:w="1080" w:type="dxa"/>
            <w:vAlign w:val="center"/>
          </w:tcPr>
          <w:p w:rsidR="00994AB1" w:rsidRDefault="00CA0EAA">
            <w:pPr>
              <w:pStyle w:val="111"/>
              <w:rPr>
                <w:rFonts w:cs="Times New Roman"/>
                <w:szCs w:val="21"/>
              </w:rPr>
            </w:pPr>
            <w:r>
              <w:rPr>
                <w:rFonts w:cs="Times New Roman"/>
                <w:szCs w:val="21"/>
              </w:rPr>
              <w:t>评定方法</w:t>
            </w:r>
          </w:p>
        </w:tc>
        <w:tc>
          <w:tcPr>
            <w:tcW w:w="680" w:type="dxa"/>
            <w:vAlign w:val="center"/>
          </w:tcPr>
          <w:p w:rsidR="00994AB1" w:rsidRDefault="00CA0EAA">
            <w:pPr>
              <w:pStyle w:val="111"/>
              <w:rPr>
                <w:rFonts w:cs="Times New Roman"/>
                <w:szCs w:val="21"/>
              </w:rPr>
            </w:pPr>
            <w:r>
              <w:rPr>
                <w:rFonts w:cs="Times New Roman"/>
                <w:szCs w:val="21"/>
              </w:rPr>
              <w:t>分布</w:t>
            </w:r>
          </w:p>
        </w:tc>
        <w:tc>
          <w:tcPr>
            <w:tcW w:w="780" w:type="dxa"/>
            <w:vAlign w:val="center"/>
          </w:tcPr>
          <w:p w:rsidR="00994AB1" w:rsidRDefault="00CA0EAA">
            <w:pPr>
              <w:pStyle w:val="111"/>
              <w:rPr>
                <w:rFonts w:cs="Times New Roman"/>
                <w:szCs w:val="21"/>
              </w:rPr>
            </w:pPr>
            <w:r>
              <w:rPr>
                <w:rFonts w:cs="Times New Roman"/>
                <w:position w:val="-6"/>
                <w:szCs w:val="21"/>
              </w:rPr>
              <w:object w:dxaOrig="195" w:dyaOrig="270">
                <v:shape id="_x0000_i1071" type="#_x0000_t75" style="width:9.6pt;height:13.8pt" o:ole="">
                  <v:imagedata r:id="rId33" o:title="" embosscolor="white"/>
                </v:shape>
                <o:OLEObject Type="Embed" ProgID="Equation.3" ShapeID="_x0000_i1071" DrawAspect="Content" ObjectID="_1762175692" r:id="rId72"/>
              </w:object>
            </w:r>
            <w:r>
              <w:rPr>
                <w:rFonts w:cs="Times New Roman"/>
                <w:szCs w:val="21"/>
              </w:rPr>
              <w:t>值</w:t>
            </w:r>
          </w:p>
        </w:tc>
        <w:tc>
          <w:tcPr>
            <w:tcW w:w="2297" w:type="dxa"/>
            <w:vAlign w:val="center"/>
          </w:tcPr>
          <w:p w:rsidR="00994AB1" w:rsidRDefault="00CA0EAA">
            <w:pPr>
              <w:pStyle w:val="111"/>
              <w:rPr>
                <w:rFonts w:cs="Times New Roman"/>
                <w:szCs w:val="21"/>
              </w:rPr>
            </w:pPr>
            <w:r>
              <w:rPr>
                <w:rFonts w:cs="Times New Roman"/>
                <w:szCs w:val="21"/>
              </w:rPr>
              <w:t>标准不确定度</w:t>
            </w:r>
          </w:p>
        </w:tc>
      </w:tr>
      <w:tr w:rsidR="00994AB1">
        <w:trPr>
          <w:jc w:val="center"/>
        </w:trPr>
        <w:tc>
          <w:tcPr>
            <w:tcW w:w="1510" w:type="dxa"/>
            <w:vAlign w:val="center"/>
          </w:tcPr>
          <w:p w:rsidR="00994AB1" w:rsidRDefault="00CA0EAA">
            <w:pPr>
              <w:pStyle w:val="111"/>
              <w:rPr>
                <w:rFonts w:cs="Times New Roman"/>
                <w:szCs w:val="21"/>
              </w:rPr>
            </w:pPr>
            <w:r>
              <w:rPr>
                <w:rFonts w:cs="Times New Roman"/>
                <w:szCs w:val="21"/>
              </w:rPr>
              <w:object w:dxaOrig="240" w:dyaOrig="345">
                <v:shape id="_x0000_i1072" type="#_x0000_t75" style="width:12pt;height:17.4pt" o:ole="">
                  <v:imagedata r:id="rId35" o:title="" embosscolor="white"/>
                </v:shape>
                <o:OLEObject Type="Embed" ProgID="Equation.3" ShapeID="_x0000_i1072" DrawAspect="Content" ObjectID="_1762175693" r:id="rId73"/>
              </w:object>
            </w:r>
          </w:p>
        </w:tc>
        <w:tc>
          <w:tcPr>
            <w:tcW w:w="2783" w:type="dxa"/>
            <w:vAlign w:val="center"/>
          </w:tcPr>
          <w:p w:rsidR="00994AB1" w:rsidRDefault="00CA0EAA">
            <w:pPr>
              <w:pStyle w:val="111"/>
              <w:rPr>
                <w:rFonts w:cs="Times New Roman"/>
                <w:szCs w:val="21"/>
              </w:rPr>
            </w:pPr>
            <w:r>
              <w:rPr>
                <w:rFonts w:cs="Times New Roman" w:hint="eastAsia"/>
                <w:szCs w:val="21"/>
              </w:rPr>
              <w:t>悬重测量仪准确度</w:t>
            </w:r>
          </w:p>
        </w:tc>
        <w:tc>
          <w:tcPr>
            <w:tcW w:w="1080" w:type="dxa"/>
            <w:vAlign w:val="center"/>
          </w:tcPr>
          <w:p w:rsidR="00994AB1" w:rsidRDefault="00CA0EAA">
            <w:pPr>
              <w:pStyle w:val="111"/>
              <w:rPr>
                <w:rFonts w:cs="Times New Roman"/>
                <w:szCs w:val="21"/>
              </w:rPr>
            </w:pPr>
            <w:r>
              <w:rPr>
                <w:rFonts w:cs="Times New Roman" w:hint="eastAsia"/>
                <w:szCs w:val="21"/>
              </w:rPr>
              <w:t>A</w:t>
            </w:r>
          </w:p>
        </w:tc>
        <w:tc>
          <w:tcPr>
            <w:tcW w:w="680" w:type="dxa"/>
            <w:vAlign w:val="center"/>
          </w:tcPr>
          <w:p w:rsidR="00994AB1" w:rsidRDefault="00CA0EAA">
            <w:pPr>
              <w:pStyle w:val="111"/>
              <w:rPr>
                <w:rFonts w:cs="Times New Roman"/>
                <w:szCs w:val="21"/>
              </w:rPr>
            </w:pPr>
            <w:r>
              <w:rPr>
                <w:rFonts w:cs="Times New Roman"/>
                <w:szCs w:val="21"/>
              </w:rPr>
              <w:t>—</w:t>
            </w:r>
          </w:p>
        </w:tc>
        <w:tc>
          <w:tcPr>
            <w:tcW w:w="780" w:type="dxa"/>
            <w:vAlign w:val="center"/>
          </w:tcPr>
          <w:p w:rsidR="00994AB1" w:rsidRDefault="00CA0EAA">
            <w:pPr>
              <w:pStyle w:val="111"/>
              <w:rPr>
                <w:rFonts w:cs="Times New Roman"/>
                <w:szCs w:val="21"/>
              </w:rPr>
            </w:pPr>
            <w:r>
              <w:rPr>
                <w:rFonts w:cs="Times New Roman"/>
                <w:szCs w:val="21"/>
              </w:rPr>
              <w:t>—</w:t>
            </w:r>
          </w:p>
        </w:tc>
        <w:tc>
          <w:tcPr>
            <w:tcW w:w="2297" w:type="dxa"/>
            <w:vAlign w:val="center"/>
          </w:tcPr>
          <w:p w:rsidR="00994AB1" w:rsidRDefault="00CA0EAA">
            <w:pPr>
              <w:pStyle w:val="111"/>
              <w:rPr>
                <w:rFonts w:cs="Times New Roman"/>
                <w:szCs w:val="21"/>
              </w:rPr>
            </w:pPr>
            <w:r>
              <w:rPr>
                <w:rFonts w:cs="Times New Roman" w:hint="eastAsia"/>
                <w:szCs w:val="21"/>
              </w:rPr>
              <w:t>0.0029</w:t>
            </w:r>
          </w:p>
        </w:tc>
      </w:tr>
      <w:tr w:rsidR="00994AB1">
        <w:trPr>
          <w:jc w:val="center"/>
        </w:trPr>
        <w:tc>
          <w:tcPr>
            <w:tcW w:w="1510" w:type="dxa"/>
            <w:vAlign w:val="center"/>
          </w:tcPr>
          <w:p w:rsidR="00994AB1" w:rsidRDefault="00CA0EAA">
            <w:pPr>
              <w:pStyle w:val="111"/>
              <w:rPr>
                <w:rFonts w:cs="Times New Roman"/>
                <w:szCs w:val="21"/>
              </w:rPr>
            </w:pPr>
            <w:r>
              <w:rPr>
                <w:rFonts w:cs="Times New Roman"/>
                <w:szCs w:val="21"/>
              </w:rPr>
              <w:object w:dxaOrig="270" w:dyaOrig="345">
                <v:shape id="_x0000_i1073" type="#_x0000_t75" style="width:13.8pt;height:17.4pt" o:ole="">
                  <v:imagedata r:id="rId37" o:title="" embosscolor="white"/>
                </v:shape>
                <o:OLEObject Type="Embed" ProgID="Equation.3" ShapeID="_x0000_i1073" DrawAspect="Content" ObjectID="_1762175694" r:id="rId74"/>
              </w:object>
            </w:r>
          </w:p>
        </w:tc>
        <w:tc>
          <w:tcPr>
            <w:tcW w:w="2783" w:type="dxa"/>
            <w:vAlign w:val="center"/>
          </w:tcPr>
          <w:p w:rsidR="00994AB1" w:rsidRDefault="00CA0EAA">
            <w:pPr>
              <w:pStyle w:val="111"/>
              <w:rPr>
                <w:rFonts w:cs="Times New Roman"/>
                <w:szCs w:val="21"/>
              </w:rPr>
            </w:pPr>
            <w:r>
              <w:rPr>
                <w:rFonts w:cs="Times New Roman" w:hint="eastAsia"/>
                <w:szCs w:val="21"/>
              </w:rPr>
              <w:t>重量指示仪分辨力</w:t>
            </w:r>
          </w:p>
        </w:tc>
        <w:tc>
          <w:tcPr>
            <w:tcW w:w="1080" w:type="dxa"/>
            <w:vAlign w:val="center"/>
          </w:tcPr>
          <w:p w:rsidR="00994AB1" w:rsidRDefault="00CA0EAA">
            <w:pPr>
              <w:pStyle w:val="111"/>
              <w:rPr>
                <w:rFonts w:cs="Times New Roman"/>
                <w:szCs w:val="21"/>
              </w:rPr>
            </w:pPr>
            <w:r>
              <w:rPr>
                <w:rFonts w:cs="Times New Roman"/>
                <w:szCs w:val="21"/>
              </w:rPr>
              <w:t>B</w:t>
            </w:r>
          </w:p>
        </w:tc>
        <w:tc>
          <w:tcPr>
            <w:tcW w:w="680" w:type="dxa"/>
            <w:vAlign w:val="center"/>
          </w:tcPr>
          <w:p w:rsidR="00994AB1" w:rsidRDefault="00CA0EAA">
            <w:pPr>
              <w:pStyle w:val="111"/>
              <w:rPr>
                <w:rFonts w:cs="Times New Roman"/>
                <w:szCs w:val="21"/>
              </w:rPr>
            </w:pPr>
            <w:r>
              <w:rPr>
                <w:rFonts w:cs="Times New Roman" w:hint="eastAsia"/>
                <w:szCs w:val="21"/>
              </w:rPr>
              <w:t>均匀</w:t>
            </w:r>
          </w:p>
        </w:tc>
        <w:tc>
          <w:tcPr>
            <w:tcW w:w="780" w:type="dxa"/>
            <w:vAlign w:val="center"/>
          </w:tcPr>
          <w:p w:rsidR="00994AB1" w:rsidRDefault="00CA0EAA">
            <w:pPr>
              <w:pStyle w:val="111"/>
              <w:rPr>
                <w:rFonts w:cs="Times New Roman"/>
                <w:szCs w:val="21"/>
              </w:rPr>
            </w:pPr>
            <w:r>
              <w:rPr>
                <w:rFonts w:cs="Times New Roman"/>
                <w:szCs w:val="21"/>
              </w:rPr>
              <w:t>—</w:t>
            </w:r>
          </w:p>
        </w:tc>
        <w:tc>
          <w:tcPr>
            <w:tcW w:w="2297" w:type="dxa"/>
            <w:vAlign w:val="center"/>
          </w:tcPr>
          <w:p w:rsidR="00994AB1" w:rsidRDefault="00CA0EAA">
            <w:pPr>
              <w:pStyle w:val="111"/>
              <w:rPr>
                <w:rFonts w:cs="Times New Roman"/>
                <w:szCs w:val="21"/>
              </w:rPr>
            </w:pPr>
            <w:r>
              <w:rPr>
                <w:rFonts w:cs="Times New Roman" w:hint="eastAsia"/>
                <w:szCs w:val="21"/>
              </w:rPr>
              <w:t>0.0096</w:t>
            </w:r>
          </w:p>
        </w:tc>
      </w:tr>
    </w:tbl>
    <w:p w:rsidR="00994AB1" w:rsidRDefault="00994AB1">
      <w:pPr>
        <w:spacing w:line="360" w:lineRule="auto"/>
        <w:ind w:firstLineChars="200" w:firstLine="420"/>
        <w:jc w:val="left"/>
        <w:rPr>
          <w:rFonts w:ascii="黑体" w:eastAsia="黑体"/>
          <w:kern w:val="0"/>
          <w:szCs w:val="20"/>
        </w:rPr>
      </w:pPr>
    </w:p>
    <w:p w:rsidR="00994AB1" w:rsidRDefault="00CA0EAA">
      <w:pPr>
        <w:pStyle w:val="afffffff1"/>
        <w:numPr>
          <w:ilvl w:val="0"/>
          <w:numId w:val="32"/>
        </w:numPr>
        <w:spacing w:line="360" w:lineRule="auto"/>
        <w:ind w:left="426" w:firstLineChars="0" w:hanging="426"/>
        <w:jc w:val="left"/>
        <w:rPr>
          <w:rFonts w:ascii="黑体" w:eastAsia="黑体"/>
          <w:kern w:val="0"/>
          <w:sz w:val="24"/>
          <w:szCs w:val="24"/>
        </w:rPr>
      </w:pPr>
      <w:r>
        <w:rPr>
          <w:rFonts w:ascii="黑体" w:eastAsia="黑体" w:hint="eastAsia"/>
          <w:kern w:val="0"/>
          <w:sz w:val="24"/>
          <w:szCs w:val="24"/>
        </w:rPr>
        <w:t>合成标准不确定度</w:t>
      </w:r>
    </w:p>
    <w:p w:rsidR="00994AB1" w:rsidRDefault="00CA0EAA">
      <w:pPr>
        <w:pStyle w:val="aff0"/>
        <w:spacing w:before="48" w:line="360" w:lineRule="auto"/>
        <w:rPr>
          <w:sz w:val="24"/>
        </w:rPr>
      </w:pPr>
      <w:r>
        <w:rPr>
          <w:position w:val="-12"/>
          <w:sz w:val="24"/>
        </w:rPr>
        <w:object w:dxaOrig="240" w:dyaOrig="360">
          <v:shape id="_x0000_i1074" type="#_x0000_t75" style="width:12pt;height:18pt" o:ole="">
            <v:imagedata r:id="rId19" o:title="" embosscolor="white"/>
          </v:shape>
          <o:OLEObject Type="Embed" ProgID="Equation.DSMT4" ShapeID="_x0000_i1074" DrawAspect="Content" ObjectID="_1762175695" r:id="rId75"/>
        </w:object>
      </w:r>
      <w:r>
        <w:rPr>
          <w:rFonts w:ascii="黑体" w:eastAsia="黑体" w:hint="eastAsia"/>
          <w:kern w:val="0"/>
          <w:sz w:val="24"/>
          <w:vertAlign w:val="subscript"/>
        </w:rPr>
        <w:t>、</w:t>
      </w:r>
      <w:r>
        <w:rPr>
          <w:position w:val="-10"/>
          <w:sz w:val="24"/>
        </w:rPr>
        <w:object w:dxaOrig="270" w:dyaOrig="345">
          <v:shape id="_x0000_i1075" type="#_x0000_t75" style="width:13.8pt;height:17.4pt" o:ole="">
            <v:imagedata r:id="rId27" o:title="" embosscolor="white"/>
          </v:shape>
          <o:OLEObject Type="Embed" ProgID="Equation.3" ShapeID="_x0000_i1075" DrawAspect="Content" ObjectID="_1762175696" r:id="rId76"/>
        </w:object>
      </w:r>
      <w:r>
        <w:rPr>
          <w:sz w:val="24"/>
        </w:rPr>
        <w:t>独立不相关，则合成标准不确定度为：</w:t>
      </w:r>
    </w:p>
    <w:p w:rsidR="00994AB1" w:rsidRDefault="00CA0EAA">
      <w:pPr>
        <w:spacing w:line="360" w:lineRule="auto"/>
        <w:ind w:firstLine="420"/>
        <w:jc w:val="center"/>
        <w:rPr>
          <w:rFonts w:ascii="宋体" w:hAnsi="宋体"/>
          <w:kern w:val="0"/>
          <w:sz w:val="24"/>
        </w:rPr>
      </w:pPr>
      <w:r>
        <w:rPr>
          <w:b/>
          <w:position w:val="-12"/>
          <w:sz w:val="24"/>
        </w:rPr>
        <w:object w:dxaOrig="1575" w:dyaOrig="435">
          <v:shape id="_x0000_i1076" type="#_x0000_t75" style="width:78.6pt;height:21.6pt" o:ole="">
            <v:imagedata r:id="rId77" o:title="" embosscolor="white"/>
          </v:shape>
          <o:OLEObject Type="Embed" ProgID="Equation.3" ShapeID="_x0000_i1076" DrawAspect="Content" ObjectID="_1762175697" r:id="rId78"/>
        </w:object>
      </w:r>
      <w:r>
        <w:rPr>
          <w:rFonts w:ascii="宋体" w:hAnsi="宋体" w:hint="eastAsia"/>
          <w:kern w:val="0"/>
          <w:sz w:val="24"/>
        </w:rPr>
        <w:t>0.010=1.0%</w:t>
      </w:r>
    </w:p>
    <w:p w:rsidR="00994AB1" w:rsidRDefault="00CA0EAA">
      <w:pPr>
        <w:pStyle w:val="afffffff1"/>
        <w:numPr>
          <w:ilvl w:val="0"/>
          <w:numId w:val="32"/>
        </w:numPr>
        <w:spacing w:line="360" w:lineRule="auto"/>
        <w:ind w:left="426" w:firstLineChars="0" w:hanging="426"/>
        <w:jc w:val="left"/>
        <w:rPr>
          <w:rFonts w:ascii="黑体" w:eastAsia="黑体"/>
          <w:kern w:val="0"/>
          <w:sz w:val="24"/>
          <w:szCs w:val="24"/>
        </w:rPr>
      </w:pPr>
      <w:r>
        <w:rPr>
          <w:rFonts w:ascii="黑体" w:eastAsia="黑体" w:hint="eastAsia"/>
          <w:kern w:val="0"/>
          <w:sz w:val="24"/>
          <w:szCs w:val="24"/>
        </w:rPr>
        <w:t>扩展不确定度</w:t>
      </w:r>
    </w:p>
    <w:p w:rsidR="00994AB1" w:rsidRDefault="00CA0EAA">
      <w:pPr>
        <w:spacing w:line="360" w:lineRule="auto"/>
        <w:ind w:firstLineChars="200" w:firstLine="480"/>
        <w:jc w:val="left"/>
        <w:rPr>
          <w:rFonts w:ascii="黑体" w:eastAsia="黑体"/>
          <w:color w:val="FF0000"/>
          <w:kern w:val="0"/>
          <w:sz w:val="24"/>
        </w:rPr>
      </w:pPr>
      <w:r>
        <w:rPr>
          <w:sz w:val="24"/>
        </w:rPr>
        <w:t>取置信因子</w:t>
      </w:r>
      <w:r>
        <w:rPr>
          <w:i/>
          <w:sz w:val="24"/>
        </w:rPr>
        <w:t>k</w:t>
      </w:r>
      <w:r>
        <w:rPr>
          <w:sz w:val="24"/>
        </w:rPr>
        <w:t>=2</w:t>
      </w:r>
      <w:r>
        <w:rPr>
          <w:sz w:val="24"/>
        </w:rPr>
        <w:t>，扩展不确定度为：</w:t>
      </w:r>
      <w:r>
        <w:rPr>
          <w:position w:val="-12"/>
          <w:sz w:val="24"/>
        </w:rPr>
        <w:object w:dxaOrig="1020" w:dyaOrig="360">
          <v:shape id="_x0000_i1077" type="#_x0000_t75" style="width:51pt;height:18pt" o:ole="">
            <v:imagedata r:id="rId46" o:title="" embosscolor="white"/>
          </v:shape>
          <o:OLEObject Type="Embed" ProgID="Equation.3" ShapeID="_x0000_i1077" DrawAspect="Content" ObjectID="_1762175698" r:id="rId79"/>
        </w:object>
      </w:r>
      <w:r>
        <w:rPr>
          <w:rFonts w:ascii="宋体" w:hAnsi="宋体" w:hint="eastAsia"/>
          <w:kern w:val="0"/>
          <w:sz w:val="24"/>
        </w:rPr>
        <w:t>2.0</w:t>
      </w:r>
      <w:r>
        <w:rPr>
          <w:rFonts w:ascii="宋体" w:hAnsi="宋体"/>
          <w:kern w:val="0"/>
          <w:sz w:val="24"/>
        </w:rPr>
        <w:t>%</w:t>
      </w:r>
      <w:r>
        <w:rPr>
          <w:rFonts w:ascii="黑体" w:eastAsia="黑体" w:hint="eastAsia"/>
          <w:color w:val="FF0000"/>
          <w:kern w:val="0"/>
          <w:sz w:val="24"/>
        </w:rPr>
        <w:t xml:space="preserve">   </w:t>
      </w:r>
    </w:p>
    <w:p w:rsidR="00994AB1" w:rsidRDefault="00CA0EAA">
      <w:pPr>
        <w:pStyle w:val="affffffc"/>
        <w:framePr w:wrap="around"/>
      </w:pPr>
      <w:r>
        <w:t>_________________________________</w:t>
      </w:r>
    </w:p>
    <w:sectPr w:rsidR="00994AB1">
      <w:pgSz w:w="11906" w:h="16838"/>
      <w:pgMar w:top="567" w:right="1134" w:bottom="1134" w:left="1418" w:header="1418" w:footer="1134"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A0EAA">
      <w:r>
        <w:separator/>
      </w:r>
    </w:p>
  </w:endnote>
  <w:endnote w:type="continuationSeparator" w:id="0">
    <w:p w:rsidR="00000000" w:rsidRDefault="00CA0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方正小标宋_GBK">
    <w:panose1 w:val="02000000000000000000"/>
    <w:charset w:val="86"/>
    <w:family w:val="auto"/>
    <w:pitch w:val="variable"/>
    <w:sig w:usb0="A00002BF" w:usb1="38CF7CFA" w:usb2="00082016" w:usb3="00000000" w:csb0="00040001" w:csb1="00000000"/>
  </w:font>
  <w:font w:name="Courier New">
    <w:panose1 w:val="02070309020205020404"/>
    <w:charset w:val="01"/>
    <w:family w:val="modern"/>
    <w:pitch w:val="default"/>
    <w:sig w:usb0="E0002EFF" w:usb1="C0007843" w:usb2="00000009" w:usb3="00000000" w:csb0="400001FF" w:csb1="FFFF0000"/>
  </w:font>
  <w:font w:name="仿宋_GB2312">
    <w:altName w:val="仿宋"/>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Bradley Hand ITC">
    <w:panose1 w:val="03070402050302030203"/>
    <w:charset w:val="00"/>
    <w:family w:val="script"/>
    <w:pitch w:val="default"/>
    <w:sig w:usb0="00000003" w:usb1="00000000" w:usb2="00000000" w:usb3="00000000" w:csb0="2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AB1" w:rsidRDefault="00994AB1">
    <w:pPr>
      <w:pStyle w:val="aff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AB1" w:rsidRDefault="00994AB1">
    <w:pPr>
      <w:pStyle w:val="aff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AB1" w:rsidRDefault="00CA0EAA">
    <w:pPr>
      <w:pStyle w:val="afff3"/>
    </w:pPr>
    <w:r>
      <w:fldChar w:fldCharType="begin"/>
    </w:r>
    <w:r>
      <w:instrText xml:space="preserve"> PAGE  \* MERGEFORMAT </w:instrText>
    </w:r>
    <w:r>
      <w:fldChar w:fldCharType="separate"/>
    </w:r>
    <w:r>
      <w:t>30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A0EAA">
      <w:r>
        <w:separator/>
      </w:r>
    </w:p>
  </w:footnote>
  <w:footnote w:type="continuationSeparator" w:id="0">
    <w:p w:rsidR="00000000" w:rsidRDefault="00CA0E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AB1" w:rsidRDefault="00CA0EAA">
    <w:pPr>
      <w:pStyle w:val="aff7"/>
      <w:jc w:val="center"/>
      <w:rPr>
        <w:rFonts w:hAnsi="黑体"/>
      </w:rPr>
    </w:pPr>
    <w:r>
      <w:rPr>
        <w:rFonts w:hAnsi="黑体" w:hint="eastAsia"/>
      </w:rPr>
      <w:t>JJF XXXX</w:t>
    </w:r>
    <w:r>
      <w:rPr>
        <w:rFonts w:hAnsi="黑体"/>
      </w:rPr>
      <w:t>—</w:t>
    </w:r>
    <w:r>
      <w:rPr>
        <w:rFonts w:hAnsi="黑体" w:hint="eastAsia"/>
      </w:rPr>
      <w:t>XXXX</w:t>
    </w:r>
    <w:r>
      <w:rPr>
        <w:rFonts w:hAnsi="黑体"/>
        <w:sz w:val="28"/>
        <w:szCs w:val="28"/>
      </w:rPr>
      <w:pict>
        <v:rect id="_x0000_i1027" style="width:467.7pt;height:1.5pt" o:hralign="center" o:hrstd="t" o:hrnoshade="t" o:hr="t" fillcolor="black" stroked="f"/>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a"/>
      <w:suff w:val="nothing"/>
      <w:lvlText w:val="注%1："/>
      <w:lvlJc w:val="left"/>
      <w:pPr>
        <w:ind w:firstLine="363"/>
      </w:pPr>
      <w:rPr>
        <w:rFonts w:ascii="黑体" w:eastAsia="黑体" w:hAnsi="Times New Roman"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1" w15:restartNumberingAfterBreak="0">
    <w:nsid w:val="00000002"/>
    <w:multiLevelType w:val="multilevel"/>
    <w:tmpl w:val="00000002"/>
    <w:lvl w:ilvl="0">
      <w:start w:val="1"/>
      <w:numFmt w:val="none"/>
      <w:pStyle w:val="a0"/>
      <w:suff w:val="nothing"/>
      <w:lvlText w:val="注%1："/>
      <w:lvlJc w:val="left"/>
      <w:pPr>
        <w:ind w:firstLine="363"/>
      </w:pPr>
      <w:rPr>
        <w:rFonts w:ascii="黑体" w:eastAsia="黑体" w:hAnsi="Times New Roman"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2" w15:restartNumberingAfterBreak="0">
    <w:nsid w:val="00000003"/>
    <w:multiLevelType w:val="multilevel"/>
    <w:tmpl w:val="00000003"/>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0000004"/>
    <w:multiLevelType w:val="multilevel"/>
    <w:tmpl w:val="00000004"/>
    <w:lvl w:ilvl="0">
      <w:start w:val="1"/>
      <w:numFmt w:val="decimal"/>
      <w:lvlText w:val="%1）"/>
      <w:lvlJc w:val="left"/>
      <w:pPr>
        <w:ind w:left="78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0000005"/>
    <w:multiLevelType w:val="multilevel"/>
    <w:tmpl w:val="00000005"/>
    <w:lvl w:ilvl="0">
      <w:start w:val="1"/>
      <w:numFmt w:val="decimal"/>
      <w:lvlText w:val="E%1"/>
      <w:lvlJc w:val="left"/>
      <w:pPr>
        <w:ind w:left="0" w:firstLine="0"/>
      </w:pPr>
      <w:rPr>
        <w:rFonts w:hint="eastAsia"/>
        <w:b w:val="0"/>
        <w:i w:val="0"/>
        <w:sz w:val="21"/>
        <w:szCs w:val="21"/>
      </w:rPr>
    </w:lvl>
    <w:lvl w:ilvl="1">
      <w:start w:val="3"/>
      <w:numFmt w:val="decimal"/>
      <w:lvlText w:val="%2.4"/>
      <w:lvlJc w:val="left"/>
      <w:pPr>
        <w:ind w:left="0" w:firstLine="0"/>
      </w:pPr>
      <w:rPr>
        <w:rFonts w:hint="eastAsia"/>
        <w:b w:val="0"/>
        <w:bCs w:val="0"/>
        <w:i w:val="0"/>
        <w:iCs w:val="0"/>
        <w:caps w:val="0"/>
        <w:vanish w:val="0"/>
        <w:color w:val="000000"/>
        <w:spacing w:val="0"/>
        <w:kern w:val="0"/>
        <w:position w:val="0"/>
        <w:sz w:val="21"/>
        <w:szCs w:val="21"/>
        <w:u w:val="none"/>
        <w:vertAlign w:val="baseline"/>
      </w:rPr>
    </w:lvl>
    <w:lvl w:ilvl="2">
      <w:start w:val="1"/>
      <w:numFmt w:val="decimal"/>
      <w:pStyle w:val="a1"/>
      <w:suff w:val="nothing"/>
      <w:lvlText w:val="%3）"/>
      <w:lvlJc w:val="left"/>
      <w:pPr>
        <w:ind w:left="0" w:firstLine="0"/>
      </w:pPr>
      <w:rPr>
        <w:rFonts w:ascii="黑体" w:eastAsia="黑体" w:hAnsi="Times New Roman" w:cs="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i w:val="0"/>
        <w:sz w:val="21"/>
      </w:rPr>
    </w:lvl>
    <w:lvl w:ilvl="4">
      <w:start w:val="1"/>
      <w:numFmt w:val="decimal"/>
      <w:suff w:val="nothing"/>
      <w:lvlText w:val="%1.%2.%3.%4.%5　"/>
      <w:lvlJc w:val="left"/>
      <w:pPr>
        <w:ind w:left="0" w:firstLine="0"/>
      </w:pPr>
      <w:rPr>
        <w:rFonts w:ascii="黑体" w:eastAsia="黑体" w:hAnsi="Times New Roman" w:cs="Times New Roman" w:hint="eastAsia"/>
        <w:b w:val="0"/>
        <w:i w:val="0"/>
        <w:sz w:val="21"/>
      </w:rPr>
    </w:lvl>
    <w:lvl w:ilvl="5">
      <w:start w:val="1"/>
      <w:numFmt w:val="decimal"/>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15:restartNumberingAfterBreak="0">
    <w:nsid w:val="00000006"/>
    <w:multiLevelType w:val="multilevel"/>
    <w:tmpl w:val="00000006"/>
    <w:lvl w:ilvl="0">
      <w:start w:val="1"/>
      <w:numFmt w:val="lowerLetter"/>
      <w:pStyle w:val="a2"/>
      <w:suff w:val="nothing"/>
      <w:lvlText w:val="%1   "/>
      <w:lvlJc w:val="left"/>
      <w:pPr>
        <w:ind w:left="544" w:hanging="181"/>
      </w:pPr>
      <w:rPr>
        <w:rFonts w:ascii="宋体" w:eastAsia="宋体" w:cs="Times New Roman" w:hint="eastAsia"/>
        <w:b w:val="0"/>
        <w:i w:val="0"/>
        <w:sz w:val="18"/>
        <w:vertAlign w:val="superscript"/>
      </w:rPr>
    </w:lvl>
    <w:lvl w:ilvl="1">
      <w:start w:val="1"/>
      <w:numFmt w:val="lowerLetter"/>
      <w:lvlText w:val="%2"/>
      <w:lvlJc w:val="left"/>
      <w:pPr>
        <w:tabs>
          <w:tab w:val="left" w:pos="57"/>
        </w:tabs>
        <w:ind w:left="363" w:hanging="363"/>
      </w:pPr>
      <w:rPr>
        <w:rFonts w:cs="Times New Roman" w:hint="eastAsia"/>
      </w:rPr>
    </w:lvl>
    <w:lvl w:ilvl="2">
      <w:start w:val="1"/>
      <w:numFmt w:val="lowerRoman"/>
      <w:lvlText w:val="%3."/>
      <w:lvlJc w:val="right"/>
      <w:pPr>
        <w:tabs>
          <w:tab w:val="left" w:pos="57"/>
        </w:tabs>
        <w:ind w:left="363" w:hanging="363"/>
      </w:pPr>
      <w:rPr>
        <w:rFonts w:cs="Times New Roman" w:hint="eastAsia"/>
      </w:rPr>
    </w:lvl>
    <w:lvl w:ilvl="3">
      <w:start w:val="1"/>
      <w:numFmt w:val="decimal"/>
      <w:lvlText w:val="%4."/>
      <w:lvlJc w:val="left"/>
      <w:pPr>
        <w:tabs>
          <w:tab w:val="left" w:pos="57"/>
        </w:tabs>
        <w:ind w:left="363" w:hanging="363"/>
      </w:pPr>
      <w:rPr>
        <w:rFonts w:cs="Times New Roman" w:hint="eastAsia"/>
      </w:rPr>
    </w:lvl>
    <w:lvl w:ilvl="4">
      <w:start w:val="1"/>
      <w:numFmt w:val="lowerLetter"/>
      <w:lvlText w:val="%5)"/>
      <w:lvlJc w:val="left"/>
      <w:pPr>
        <w:tabs>
          <w:tab w:val="left" w:pos="57"/>
        </w:tabs>
        <w:ind w:left="363" w:hanging="363"/>
      </w:pPr>
      <w:rPr>
        <w:rFonts w:cs="Times New Roman" w:hint="eastAsia"/>
      </w:rPr>
    </w:lvl>
    <w:lvl w:ilvl="5">
      <w:start w:val="1"/>
      <w:numFmt w:val="lowerRoman"/>
      <w:lvlText w:val="%6."/>
      <w:lvlJc w:val="right"/>
      <w:pPr>
        <w:tabs>
          <w:tab w:val="left" w:pos="57"/>
        </w:tabs>
        <w:ind w:left="363" w:hanging="363"/>
      </w:pPr>
      <w:rPr>
        <w:rFonts w:cs="Times New Roman" w:hint="eastAsia"/>
      </w:rPr>
    </w:lvl>
    <w:lvl w:ilvl="6">
      <w:start w:val="1"/>
      <w:numFmt w:val="decimal"/>
      <w:lvlText w:val="%7."/>
      <w:lvlJc w:val="left"/>
      <w:pPr>
        <w:tabs>
          <w:tab w:val="left" w:pos="57"/>
        </w:tabs>
        <w:ind w:left="363" w:hanging="363"/>
      </w:pPr>
      <w:rPr>
        <w:rFonts w:cs="Times New Roman" w:hint="eastAsia"/>
      </w:rPr>
    </w:lvl>
    <w:lvl w:ilvl="7">
      <w:start w:val="1"/>
      <w:numFmt w:val="lowerLetter"/>
      <w:lvlText w:val="%8)"/>
      <w:lvlJc w:val="left"/>
      <w:pPr>
        <w:tabs>
          <w:tab w:val="left" w:pos="57"/>
        </w:tabs>
        <w:ind w:left="363" w:hanging="363"/>
      </w:pPr>
      <w:rPr>
        <w:rFonts w:cs="Times New Roman" w:hint="eastAsia"/>
      </w:rPr>
    </w:lvl>
    <w:lvl w:ilvl="8">
      <w:start w:val="1"/>
      <w:numFmt w:val="lowerRoman"/>
      <w:lvlText w:val="%9."/>
      <w:lvlJc w:val="right"/>
      <w:pPr>
        <w:tabs>
          <w:tab w:val="left" w:pos="57"/>
        </w:tabs>
        <w:ind w:left="363" w:hanging="363"/>
      </w:pPr>
      <w:rPr>
        <w:rFonts w:cs="Times New Roman" w:hint="eastAsia"/>
      </w:rPr>
    </w:lvl>
  </w:abstractNum>
  <w:abstractNum w:abstractNumId="6" w15:restartNumberingAfterBreak="0">
    <w:nsid w:val="00000007"/>
    <w:multiLevelType w:val="multilevel"/>
    <w:tmpl w:val="0000000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00000008"/>
    <w:multiLevelType w:val="multilevel"/>
    <w:tmpl w:val="00000008"/>
    <w:lvl w:ilvl="0">
      <w:start w:val="1"/>
      <w:numFmt w:val="none"/>
      <w:pStyle w:val="a3"/>
      <w:suff w:val="nothing"/>
      <w:lvlText w:val="%1注："/>
      <w:lvlJc w:val="left"/>
      <w:pPr>
        <w:ind w:firstLine="363"/>
      </w:pPr>
      <w:rPr>
        <w:rFonts w:ascii="黑体" w:eastAsia="黑体" w:cs="Times New Roman" w:hint="eastAsia"/>
        <w:b w:val="0"/>
        <w:i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8" w15:restartNumberingAfterBreak="0">
    <w:nsid w:val="00000009"/>
    <w:multiLevelType w:val="multilevel"/>
    <w:tmpl w:val="00000009"/>
    <w:lvl w:ilvl="0">
      <w:start w:val="1"/>
      <w:numFmt w:val="upperLetter"/>
      <w:pStyle w:val="a4"/>
      <w:suff w:val="space"/>
      <w:lvlText w:val="%1"/>
      <w:lvlJc w:val="left"/>
      <w:pPr>
        <w:ind w:left="623" w:hanging="425"/>
      </w:pPr>
      <w:rPr>
        <w:rFonts w:cs="Times New Roman" w:hint="eastAsia"/>
      </w:rPr>
    </w:lvl>
    <w:lvl w:ilvl="1">
      <w:start w:val="1"/>
      <w:numFmt w:val="decimal"/>
      <w:pStyle w:val="a5"/>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9" w15:restartNumberingAfterBreak="0">
    <w:nsid w:val="0000000A"/>
    <w:multiLevelType w:val="multilevel"/>
    <w:tmpl w:val="0000000A"/>
    <w:lvl w:ilvl="0">
      <w:start w:val="1"/>
      <w:numFmt w:val="none"/>
      <w:pStyle w:val="a6"/>
      <w:suff w:val="nothing"/>
      <w:lvlText w:val="%1——"/>
      <w:lvlJc w:val="left"/>
      <w:pPr>
        <w:ind w:left="833" w:hanging="408"/>
      </w:pPr>
      <w:rPr>
        <w:rFonts w:cs="Times New Roman" w:hint="eastAsia"/>
      </w:rPr>
    </w:lvl>
    <w:lvl w:ilvl="1">
      <w:start w:val="1"/>
      <w:numFmt w:val="bullet"/>
      <w:pStyle w:val="a7"/>
      <w:lvlText w:val=""/>
      <w:lvlJc w:val="left"/>
      <w:pPr>
        <w:tabs>
          <w:tab w:val="left" w:pos="760"/>
        </w:tabs>
        <w:ind w:left="1264" w:hanging="413"/>
      </w:pPr>
      <w:rPr>
        <w:rFonts w:ascii="Symbol" w:hAnsi="Symbol" w:hint="default"/>
        <w:color w:val="auto"/>
      </w:rPr>
    </w:lvl>
    <w:lvl w:ilvl="2">
      <w:start w:val="1"/>
      <w:numFmt w:val="bullet"/>
      <w:pStyle w:val="a8"/>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0" w15:restartNumberingAfterBreak="0">
    <w:nsid w:val="0000000B"/>
    <w:multiLevelType w:val="multilevel"/>
    <w:tmpl w:val="0000000B"/>
    <w:lvl w:ilvl="0">
      <w:start w:val="1"/>
      <w:numFmt w:val="decimal"/>
      <w:lvlText w:val="F%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0000000C"/>
    <w:multiLevelType w:val="multilevel"/>
    <w:tmpl w:val="0000000C"/>
    <w:lvl w:ilvl="0">
      <w:start w:val="1"/>
      <w:numFmt w:val="decimal"/>
      <w:lvlText w:val="F1.%1."/>
      <w:lvlJc w:val="left"/>
      <w:pPr>
        <w:ind w:left="420" w:hanging="420"/>
      </w:pPr>
      <w:rPr>
        <w:rFonts w:ascii="黑体" w:eastAsia="黑体" w:hAnsi="黑体" w:cs="黑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000000D"/>
    <w:multiLevelType w:val="multilevel"/>
    <w:tmpl w:val="0000000D"/>
    <w:lvl w:ilvl="0">
      <w:start w:val="1"/>
      <w:numFmt w:val="decimal"/>
      <w:pStyle w:val="a9"/>
      <w:lvlText w:val="%1)"/>
      <w:lvlJc w:val="left"/>
      <w:pPr>
        <w:tabs>
          <w:tab w:val="left" w:pos="0"/>
        </w:tabs>
        <w:ind w:left="720" w:hanging="357"/>
      </w:pPr>
      <w:rPr>
        <w:rFonts w:cs="Times New Roman" w:hint="eastAsia"/>
      </w:rPr>
    </w:lvl>
    <w:lvl w:ilvl="1">
      <w:start w:val="1"/>
      <w:numFmt w:val="lowerLetter"/>
      <w:lvlText w:val="%2)"/>
      <w:lvlJc w:val="left"/>
      <w:pPr>
        <w:tabs>
          <w:tab w:val="left" w:pos="504"/>
        </w:tabs>
        <w:ind w:left="544" w:hanging="544"/>
      </w:pPr>
      <w:rPr>
        <w:rFonts w:cs="Times New Roman" w:hint="eastAsia"/>
      </w:rPr>
    </w:lvl>
    <w:lvl w:ilvl="2">
      <w:start w:val="1"/>
      <w:numFmt w:val="lowerRoman"/>
      <w:lvlText w:val="%3."/>
      <w:lvlJc w:val="right"/>
      <w:pPr>
        <w:tabs>
          <w:tab w:val="left" w:pos="532"/>
        </w:tabs>
        <w:ind w:left="544" w:hanging="544"/>
      </w:pPr>
      <w:rPr>
        <w:rFonts w:cs="Times New Roman" w:hint="eastAsia"/>
      </w:rPr>
    </w:lvl>
    <w:lvl w:ilvl="3">
      <w:start w:val="1"/>
      <w:numFmt w:val="decimal"/>
      <w:lvlText w:val="%4."/>
      <w:lvlJc w:val="left"/>
      <w:pPr>
        <w:tabs>
          <w:tab w:val="left" w:pos="560"/>
        </w:tabs>
        <w:ind w:left="544" w:hanging="544"/>
      </w:pPr>
      <w:rPr>
        <w:rFonts w:cs="Times New Roman" w:hint="eastAsia"/>
      </w:rPr>
    </w:lvl>
    <w:lvl w:ilvl="4">
      <w:start w:val="1"/>
      <w:numFmt w:val="lowerLetter"/>
      <w:lvlText w:val="%5)"/>
      <w:lvlJc w:val="left"/>
      <w:pPr>
        <w:tabs>
          <w:tab w:val="left" w:pos="588"/>
        </w:tabs>
        <w:ind w:left="544" w:hanging="544"/>
      </w:pPr>
      <w:rPr>
        <w:rFonts w:cs="Times New Roman" w:hint="eastAsia"/>
      </w:rPr>
    </w:lvl>
    <w:lvl w:ilvl="5">
      <w:start w:val="1"/>
      <w:numFmt w:val="lowerRoman"/>
      <w:lvlText w:val="%6."/>
      <w:lvlJc w:val="right"/>
      <w:pPr>
        <w:tabs>
          <w:tab w:val="left" w:pos="616"/>
        </w:tabs>
        <w:ind w:left="544" w:hanging="544"/>
      </w:pPr>
      <w:rPr>
        <w:rFonts w:cs="Times New Roman" w:hint="eastAsia"/>
      </w:rPr>
    </w:lvl>
    <w:lvl w:ilvl="6">
      <w:start w:val="1"/>
      <w:numFmt w:val="decimal"/>
      <w:lvlText w:val="%7."/>
      <w:lvlJc w:val="left"/>
      <w:pPr>
        <w:tabs>
          <w:tab w:val="left" w:pos="644"/>
        </w:tabs>
        <w:ind w:left="544" w:hanging="544"/>
      </w:pPr>
      <w:rPr>
        <w:rFonts w:cs="Times New Roman" w:hint="eastAsia"/>
      </w:rPr>
    </w:lvl>
    <w:lvl w:ilvl="7">
      <w:start w:val="1"/>
      <w:numFmt w:val="lowerLetter"/>
      <w:lvlText w:val="%8)"/>
      <w:lvlJc w:val="left"/>
      <w:pPr>
        <w:tabs>
          <w:tab w:val="left" w:pos="672"/>
        </w:tabs>
        <w:ind w:left="544" w:hanging="544"/>
      </w:pPr>
      <w:rPr>
        <w:rFonts w:cs="Times New Roman" w:hint="eastAsia"/>
      </w:rPr>
    </w:lvl>
    <w:lvl w:ilvl="8">
      <w:start w:val="1"/>
      <w:numFmt w:val="lowerRoman"/>
      <w:lvlText w:val="%9."/>
      <w:lvlJc w:val="right"/>
      <w:pPr>
        <w:tabs>
          <w:tab w:val="left" w:pos="700"/>
        </w:tabs>
        <w:ind w:left="544" w:hanging="544"/>
      </w:pPr>
      <w:rPr>
        <w:rFonts w:cs="Times New Roman" w:hint="eastAsia"/>
      </w:rPr>
    </w:lvl>
  </w:abstractNum>
  <w:abstractNum w:abstractNumId="13" w15:restartNumberingAfterBreak="0">
    <w:nsid w:val="0000000E"/>
    <w:multiLevelType w:val="multilevel"/>
    <w:tmpl w:val="0000000E"/>
    <w:lvl w:ilvl="0">
      <w:start w:val="1"/>
      <w:numFmt w:val="decimal"/>
      <w:lvlText w:val="%1."/>
      <w:lvlJc w:val="left"/>
      <w:pPr>
        <w:ind w:left="425" w:hanging="425"/>
      </w:pPr>
    </w:lvl>
    <w:lvl w:ilvl="1">
      <w:start w:val="1"/>
      <w:numFmt w:val="decimal"/>
      <w:lvlText w:val="D1.%2"/>
      <w:lvlJc w:val="left"/>
      <w:pPr>
        <w:ind w:left="567" w:hanging="567"/>
      </w:pPr>
      <w:rPr>
        <w:rFonts w:ascii="黑体" w:eastAsia="黑体" w:hAnsi="黑体" w:cs="黑体" w:hint="default"/>
        <w:b w:val="0"/>
        <w:bCs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15:restartNumberingAfterBreak="0">
    <w:nsid w:val="0000000F"/>
    <w:multiLevelType w:val="multilevel"/>
    <w:tmpl w:val="0000000F"/>
    <w:lvl w:ilvl="0">
      <w:start w:val="1"/>
      <w:numFmt w:val="lowerLetter"/>
      <w:pStyle w:val="aa"/>
      <w:lvlText w:val="%1)"/>
      <w:lvlJc w:val="left"/>
      <w:pPr>
        <w:tabs>
          <w:tab w:val="left" w:pos="840"/>
        </w:tabs>
        <w:ind w:left="839" w:hanging="419"/>
      </w:pPr>
      <w:rPr>
        <w:rFonts w:ascii="宋体" w:eastAsia="宋体" w:cs="Times New Roman" w:hint="eastAsia"/>
        <w:b w:val="0"/>
        <w:i w:val="0"/>
        <w:sz w:val="21"/>
        <w:szCs w:val="21"/>
      </w:rPr>
    </w:lvl>
    <w:lvl w:ilvl="1">
      <w:start w:val="1"/>
      <w:numFmt w:val="decimal"/>
      <w:pStyle w:val="ab"/>
      <w:lvlText w:val="%2)"/>
      <w:lvlJc w:val="left"/>
      <w:pPr>
        <w:tabs>
          <w:tab w:val="left" w:pos="1260"/>
        </w:tabs>
        <w:ind w:left="1259" w:hanging="419"/>
      </w:pPr>
      <w:rPr>
        <w:rFonts w:cs="Times New Roman" w:hint="eastAsia"/>
      </w:rPr>
    </w:lvl>
    <w:lvl w:ilvl="2">
      <w:start w:val="1"/>
      <w:numFmt w:val="decimal"/>
      <w:pStyle w:val="ac"/>
      <w:lvlText w:val="(%3)"/>
      <w:lvlJc w:val="left"/>
      <w:pPr>
        <w:tabs>
          <w:tab w:val="left" w:pos="0"/>
        </w:tabs>
        <w:ind w:left="1679" w:hanging="420"/>
      </w:pPr>
      <w:rPr>
        <w:rFonts w:ascii="宋体" w:eastAsia="宋体" w:cs="Times New Roman" w:hint="eastAsia"/>
        <w:b w:val="0"/>
        <w:i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5" w15:restartNumberingAfterBreak="0">
    <w:nsid w:val="00000010"/>
    <w:multiLevelType w:val="multilevel"/>
    <w:tmpl w:val="00000010"/>
    <w:lvl w:ilvl="0">
      <w:start w:val="16"/>
      <w:numFmt w:val="upp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00000011"/>
    <w:multiLevelType w:val="multilevel"/>
    <w:tmpl w:val="00000011"/>
    <w:lvl w:ilvl="0">
      <w:start w:val="1"/>
      <w:numFmt w:val="decimal"/>
      <w:pStyle w:val="ad"/>
      <w:suff w:val="nothing"/>
      <w:lvlText w:val="图%1　"/>
      <w:lvlJc w:val="left"/>
      <w:rPr>
        <w:rFonts w:cs="Times New Roman" w:hint="eastAsia"/>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7" w15:restartNumberingAfterBreak="0">
    <w:nsid w:val="00000012"/>
    <w:multiLevelType w:val="multilevel"/>
    <w:tmpl w:val="00000012"/>
    <w:lvl w:ilvl="0">
      <w:start w:val="1"/>
      <w:numFmt w:val="decimal"/>
      <w:lvlText w:val="%1."/>
      <w:lvlJc w:val="left"/>
      <w:pPr>
        <w:ind w:left="425" w:hanging="425"/>
      </w:pPr>
      <w:rPr>
        <w:rFonts w:hint="eastAsia"/>
      </w:rPr>
    </w:lvl>
    <w:lvl w:ilvl="1">
      <w:start w:val="1"/>
      <w:numFmt w:val="decimal"/>
      <w:lvlText w:val="E1.%2"/>
      <w:lvlJc w:val="left"/>
      <w:pPr>
        <w:ind w:left="567" w:hanging="567"/>
      </w:pPr>
      <w:rPr>
        <w:rFonts w:ascii="黑体" w:eastAsia="黑体" w:hAnsi="黑体" w:cs="黑体" w:hint="default"/>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15:restartNumberingAfterBreak="0">
    <w:nsid w:val="00000013"/>
    <w:multiLevelType w:val="multilevel"/>
    <w:tmpl w:val="00000013"/>
    <w:lvl w:ilvl="0">
      <w:start w:val="1"/>
      <w:numFmt w:val="decimal"/>
      <w:pStyle w:val="ae"/>
      <w:suff w:val="nothing"/>
      <w:lvlText w:val="注%1："/>
      <w:lvlJc w:val="left"/>
      <w:pPr>
        <w:ind w:firstLine="363"/>
      </w:pPr>
      <w:rPr>
        <w:rFonts w:ascii="黑体" w:eastAsia="黑体" w:hAnsi="Times New Roman"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19" w15:restartNumberingAfterBreak="0">
    <w:nsid w:val="00000014"/>
    <w:multiLevelType w:val="multilevel"/>
    <w:tmpl w:val="00000014"/>
    <w:lvl w:ilvl="0">
      <w:start w:val="1"/>
      <w:numFmt w:val="upperLetter"/>
      <w:pStyle w:val="af"/>
      <w:lvlText w:val="%1"/>
      <w:lvlJc w:val="left"/>
      <w:pPr>
        <w:tabs>
          <w:tab w:val="left" w:pos="0"/>
        </w:tabs>
        <w:ind w:hanging="425"/>
      </w:pPr>
      <w:rPr>
        <w:rFonts w:cs="Times New Roman" w:hint="eastAsia"/>
      </w:rPr>
    </w:lvl>
    <w:lvl w:ilvl="1">
      <w:start w:val="1"/>
      <w:numFmt w:val="decimal"/>
      <w:pStyle w:val="af0"/>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20" w15:restartNumberingAfterBreak="0">
    <w:nsid w:val="00000015"/>
    <w:multiLevelType w:val="multilevel"/>
    <w:tmpl w:val="00000015"/>
    <w:lvl w:ilvl="0">
      <w:start w:val="1"/>
      <w:numFmt w:val="decimal"/>
      <w:lvlText w:val="F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00000016"/>
    <w:multiLevelType w:val="multilevel"/>
    <w:tmpl w:val="00000016"/>
    <w:lvl w:ilvl="0">
      <w:start w:val="1"/>
      <w:numFmt w:val="none"/>
      <w:pStyle w:val="af1"/>
      <w:suff w:val="nothing"/>
      <w:lvlText w:val="%1示例："/>
      <w:lvlJc w:val="left"/>
      <w:pPr>
        <w:ind w:firstLine="363"/>
      </w:pPr>
      <w:rPr>
        <w:rFonts w:ascii="黑体" w:eastAsia="黑体" w:cs="Times New Roman" w:hint="eastAsia"/>
        <w:b w:val="0"/>
        <w:i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22" w15:restartNumberingAfterBreak="0">
    <w:nsid w:val="00000017"/>
    <w:multiLevelType w:val="multilevel"/>
    <w:tmpl w:val="00000017"/>
    <w:lvl w:ilvl="0">
      <w:start w:val="1"/>
      <w:numFmt w:val="decimal"/>
      <w:pStyle w:val="af2"/>
      <w:suff w:val="nothing"/>
      <w:lvlText w:val="表%1　"/>
      <w:lvlJc w:val="left"/>
      <w:rPr>
        <w:rFonts w:cs="Times New Roman" w:hint="eastAsia"/>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3" w15:restartNumberingAfterBreak="0">
    <w:nsid w:val="00000018"/>
    <w:multiLevelType w:val="multilevel"/>
    <w:tmpl w:val="00000018"/>
    <w:lvl w:ilvl="0">
      <w:start w:val="1"/>
      <w:numFmt w:val="upperLetter"/>
      <w:pStyle w:val="af3"/>
      <w:suff w:val="nothing"/>
      <w:lvlText w:val="附　录　%1"/>
      <w:lvlJc w:val="left"/>
      <w:rPr>
        <w:rFonts w:ascii="黑体" w:eastAsia="黑体" w:hAnsi="Times New Roman" w:cs="Times New Roman" w:hint="default"/>
        <w:b w:val="0"/>
        <w:i w:val="0"/>
        <w:spacing w:val="0"/>
        <w:w w:val="100"/>
        <w:sz w:val="28"/>
        <w:szCs w:val="28"/>
      </w:rPr>
    </w:lvl>
    <w:lvl w:ilvl="1">
      <w:start w:val="1"/>
      <w:numFmt w:val="decimal"/>
      <w:pStyle w:val="af4"/>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pStyle w:val="af5"/>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4" w15:restartNumberingAfterBreak="0">
    <w:nsid w:val="00000019"/>
    <w:multiLevelType w:val="multilevel"/>
    <w:tmpl w:val="00000019"/>
    <w:lvl w:ilvl="0">
      <w:start w:val="3"/>
      <w:numFmt w:val="decimal"/>
      <w:lvlText w:val="%1"/>
      <w:lvlJc w:val="left"/>
      <w:pPr>
        <w:ind w:left="210" w:hanging="420"/>
      </w:pPr>
      <w:rPr>
        <w:rFonts w:ascii="Times New Roman" w:hAnsi="Times New Roman" w:hint="default"/>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0000001A"/>
    <w:multiLevelType w:val="multilevel"/>
    <w:tmpl w:val="0000001A"/>
    <w:lvl w:ilvl="0">
      <w:start w:val="1"/>
      <w:numFmt w:val="decimal"/>
      <w:pStyle w:val="af6"/>
      <w:suff w:val="nothing"/>
      <w:lvlText w:val="示例%1："/>
      <w:lvlJc w:val="left"/>
      <w:pPr>
        <w:ind w:firstLine="363"/>
      </w:pPr>
      <w:rPr>
        <w:rFonts w:ascii="黑体" w:eastAsia="黑体" w:cs="Times New Roman" w:hint="eastAsia"/>
        <w:b w:val="0"/>
        <w:i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26" w15:restartNumberingAfterBreak="0">
    <w:nsid w:val="0000001B"/>
    <w:multiLevelType w:val="multilevel"/>
    <w:tmpl w:val="0000001B"/>
    <w:lvl w:ilvl="0">
      <w:start w:val="1"/>
      <w:numFmt w:val="lowerLetter"/>
      <w:pStyle w:val="af7"/>
      <w:lvlText w:val="%1)"/>
      <w:lvlJc w:val="left"/>
      <w:pPr>
        <w:tabs>
          <w:tab w:val="left" w:pos="839"/>
        </w:tabs>
        <w:ind w:left="839" w:hanging="419"/>
      </w:pPr>
      <w:rPr>
        <w:rFonts w:ascii="宋体" w:eastAsia="宋体" w:cs="Times New Roman" w:hint="eastAsia"/>
        <w:b w:val="0"/>
        <w:i w:val="0"/>
        <w:sz w:val="21"/>
      </w:rPr>
    </w:lvl>
    <w:lvl w:ilvl="1">
      <w:start w:val="1"/>
      <w:numFmt w:val="decimal"/>
      <w:pStyle w:val="af8"/>
      <w:lvlText w:val="%2)"/>
      <w:lvlJc w:val="left"/>
      <w:pPr>
        <w:tabs>
          <w:tab w:val="left" w:pos="840"/>
        </w:tabs>
        <w:ind w:left="839" w:hanging="419"/>
      </w:pPr>
      <w:rPr>
        <w:rFonts w:ascii="宋体" w:eastAsia="宋体" w:cs="Times New Roman" w:hint="eastAsia"/>
        <w:b w:val="0"/>
        <w:i w:val="0"/>
        <w:sz w:val="21"/>
      </w:rPr>
    </w:lvl>
    <w:lvl w:ilvl="2">
      <w:start w:val="1"/>
      <w:numFmt w:val="lowerRoman"/>
      <w:lvlText w:val="%3."/>
      <w:lvlJc w:val="right"/>
      <w:pPr>
        <w:tabs>
          <w:tab w:val="left" w:pos="1260"/>
        </w:tabs>
        <w:ind w:left="1259" w:hanging="419"/>
      </w:pPr>
      <w:rPr>
        <w:rFonts w:cs="Times New Roman" w:hint="eastAsia"/>
      </w:rPr>
    </w:lvl>
    <w:lvl w:ilvl="3">
      <w:start w:val="1"/>
      <w:numFmt w:val="decimal"/>
      <w:lvlText w:val="%4."/>
      <w:lvlJc w:val="left"/>
      <w:pPr>
        <w:tabs>
          <w:tab w:val="left" w:pos="1680"/>
        </w:tabs>
        <w:ind w:left="1679" w:hanging="419"/>
      </w:pPr>
      <w:rPr>
        <w:rFonts w:cs="Times New Roman" w:hint="eastAsia"/>
      </w:rPr>
    </w:lvl>
    <w:lvl w:ilvl="4">
      <w:start w:val="1"/>
      <w:numFmt w:val="lowerLetter"/>
      <w:lvlText w:val="%5)"/>
      <w:lvlJc w:val="left"/>
      <w:pPr>
        <w:tabs>
          <w:tab w:val="left" w:pos="2100"/>
        </w:tabs>
        <w:ind w:left="2099" w:hanging="419"/>
      </w:pPr>
      <w:rPr>
        <w:rFonts w:cs="Times New Roman" w:hint="eastAsia"/>
      </w:rPr>
    </w:lvl>
    <w:lvl w:ilvl="5">
      <w:start w:val="1"/>
      <w:numFmt w:val="lowerRoman"/>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abstractNum w:abstractNumId="27" w15:restartNumberingAfterBreak="0">
    <w:nsid w:val="0000001C"/>
    <w:multiLevelType w:val="multilevel"/>
    <w:tmpl w:val="0000001C"/>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0000001D"/>
    <w:multiLevelType w:val="multilevel"/>
    <w:tmpl w:val="0000001D"/>
    <w:lvl w:ilvl="0">
      <w:start w:val="1"/>
      <w:numFmt w:val="decimal"/>
      <w:lvlText w:val="D%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0000001E"/>
    <w:multiLevelType w:val="multilevel"/>
    <w:tmpl w:val="0000001E"/>
    <w:lvl w:ilvl="0">
      <w:start w:val="1"/>
      <w:numFmt w:val="decimal"/>
      <w:lvlText w:val="%1"/>
      <w:lvlJc w:val="left"/>
      <w:pPr>
        <w:ind w:left="210" w:hanging="420"/>
      </w:pPr>
      <w:rPr>
        <w:rFonts w:ascii="Times New Roman" w:hAnsi="Times New Roman" w:hint="default"/>
        <w:color w:val="auto"/>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9ADCABA"/>
    <w:multiLevelType w:val="singleLevel"/>
    <w:tmpl w:val="59ADCABA"/>
    <w:lvl w:ilvl="0">
      <w:start w:val="1"/>
      <w:numFmt w:val="decimal"/>
      <w:lvlText w:val="%1)"/>
      <w:lvlJc w:val="left"/>
      <w:pPr>
        <w:ind w:left="425" w:hanging="425"/>
      </w:pPr>
      <w:rPr>
        <w:rFonts w:hint="default"/>
      </w:rPr>
    </w:lvl>
  </w:abstractNum>
  <w:num w:numId="1">
    <w:abstractNumId w:val="12"/>
  </w:num>
  <w:num w:numId="2">
    <w:abstractNumId w:val="4"/>
  </w:num>
  <w:num w:numId="3">
    <w:abstractNumId w:val="9"/>
  </w:num>
  <w:num w:numId="4">
    <w:abstractNumId w:val="21"/>
  </w:num>
  <w:num w:numId="5">
    <w:abstractNumId w:val="14"/>
  </w:num>
  <w:num w:numId="6">
    <w:abstractNumId w:val="1"/>
  </w:num>
  <w:num w:numId="7">
    <w:abstractNumId w:val="18"/>
  </w:num>
  <w:num w:numId="8">
    <w:abstractNumId w:val="25"/>
  </w:num>
  <w:num w:numId="9">
    <w:abstractNumId w:val="7"/>
  </w:num>
  <w:num w:numId="10">
    <w:abstractNumId w:val="0"/>
  </w:num>
  <w:num w:numId="11">
    <w:abstractNumId w:val="23"/>
  </w:num>
  <w:num w:numId="12">
    <w:abstractNumId w:val="19"/>
  </w:num>
  <w:num w:numId="13">
    <w:abstractNumId w:val="26"/>
  </w:num>
  <w:num w:numId="14">
    <w:abstractNumId w:val="8"/>
  </w:num>
  <w:num w:numId="15">
    <w:abstractNumId w:val="5"/>
  </w:num>
  <w:num w:numId="16">
    <w:abstractNumId w:val="22"/>
  </w:num>
  <w:num w:numId="17">
    <w:abstractNumId w:val="16"/>
  </w:num>
  <w:num w:numId="18">
    <w:abstractNumId w:val="29"/>
    <w:lvlOverride w:ilvl="0">
      <w:lvl w:ilvl="0">
        <w:start w:val="1"/>
        <w:numFmt w:val="decimal"/>
        <w:lvlText w:val="%1"/>
        <w:lvlJc w:val="left"/>
        <w:pPr>
          <w:ind w:left="210" w:hanging="420"/>
        </w:pPr>
        <w:rPr>
          <w:rFonts w:ascii="Times New Roman" w:hAnsi="Times New Roman" w:hint="default"/>
          <w:color w:val="auto"/>
        </w:rPr>
      </w:lvl>
    </w:lvlOverride>
  </w:num>
  <w:num w:numId="19">
    <w:abstractNumId w:val="24"/>
  </w:num>
  <w:num w:numId="20">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
  </w:num>
  <w:num w:numId="23">
    <w:abstractNumId w:val="15"/>
  </w:num>
  <w:num w:numId="24">
    <w:abstractNumId w:val="27"/>
  </w:num>
  <w:num w:numId="25">
    <w:abstractNumId w:val="3"/>
  </w:num>
  <w:num w:numId="26">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3"/>
  </w:num>
  <w:num w:numId="29">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6"/>
  </w:num>
  <w:num w:numId="32">
    <w:abstractNumId w:val="10"/>
  </w:num>
  <w:num w:numId="33">
    <w:abstractNumId w:val="11"/>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kYzgyNDE2NDI0ODI2MjZjNDhlMzZmOTNkZTgzMWEifQ=="/>
  </w:docVars>
  <w:rsids>
    <w:rsidRoot w:val="004F18E8"/>
    <w:rsid w:val="00272C10"/>
    <w:rsid w:val="002D03E8"/>
    <w:rsid w:val="004B1F8F"/>
    <w:rsid w:val="004F18E8"/>
    <w:rsid w:val="00543DE4"/>
    <w:rsid w:val="006C570C"/>
    <w:rsid w:val="008713BD"/>
    <w:rsid w:val="00871E2E"/>
    <w:rsid w:val="00994AB1"/>
    <w:rsid w:val="00CA0EAA"/>
    <w:rsid w:val="00E924E2"/>
    <w:rsid w:val="00EE60EE"/>
    <w:rsid w:val="28581980"/>
    <w:rsid w:val="4B7E4173"/>
    <w:rsid w:val="53591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1"/>
    </o:shapelayout>
  </w:shapeDefaults>
  <w:decimalSymbol w:val="."/>
  <w:listSeparator w:val=","/>
  <w15:docId w15:val="{BEDEF88B-95BC-46AD-9827-ED53658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semiHidden="1" w:unhideWhenUsed="1"/>
    <w:lsdException w:name="footnote text" w:qFormat="1"/>
    <w:lsdException w:name="annotation text" w:semiHidden="1" w:unhideWhenUsed="1"/>
    <w:lsdException w:name="header" w:uiPriority="0"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9">
    <w:name w:val="Normal"/>
    <w:qFormat/>
    <w:pPr>
      <w:widowControl w:val="0"/>
      <w:jc w:val="both"/>
    </w:pPr>
    <w:rPr>
      <w:kern w:val="2"/>
      <w:sz w:val="21"/>
      <w:szCs w:val="24"/>
    </w:rPr>
  </w:style>
  <w:style w:type="paragraph" w:styleId="1">
    <w:name w:val="heading 1"/>
    <w:basedOn w:val="af9"/>
    <w:next w:val="af9"/>
    <w:link w:val="10"/>
    <w:uiPriority w:val="9"/>
    <w:qFormat/>
    <w:pPr>
      <w:keepNext/>
      <w:keepLines/>
      <w:spacing w:before="340" w:after="330" w:line="578" w:lineRule="auto"/>
      <w:outlineLvl w:val="0"/>
    </w:pPr>
    <w:rPr>
      <w:rFonts w:ascii="Calibri" w:hAnsi="Calibri" w:cs="宋体"/>
      <w:b/>
      <w:bCs/>
      <w:kern w:val="44"/>
      <w:sz w:val="44"/>
      <w:szCs w:val="44"/>
    </w:rPr>
  </w:style>
  <w:style w:type="paragraph" w:styleId="2">
    <w:name w:val="heading 2"/>
    <w:basedOn w:val="af9"/>
    <w:next w:val="af9"/>
    <w:link w:val="20"/>
    <w:uiPriority w:val="9"/>
    <w:qFormat/>
    <w:pPr>
      <w:keepNext/>
      <w:keepLines/>
      <w:spacing w:before="260" w:after="260" w:line="416" w:lineRule="auto"/>
      <w:outlineLvl w:val="1"/>
    </w:pPr>
    <w:rPr>
      <w:rFonts w:ascii="Cambria" w:hAnsi="Cambria" w:cs="宋体"/>
      <w:b/>
      <w:bCs/>
      <w:sz w:val="32"/>
      <w:szCs w:val="32"/>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7">
    <w:name w:val="toc 7"/>
    <w:basedOn w:val="af9"/>
    <w:next w:val="af9"/>
    <w:uiPriority w:val="99"/>
    <w:qFormat/>
    <w:pPr>
      <w:tabs>
        <w:tab w:val="right" w:leader="dot" w:pos="9241"/>
      </w:tabs>
      <w:ind w:firstLineChars="500" w:firstLine="505"/>
      <w:jc w:val="left"/>
    </w:pPr>
    <w:rPr>
      <w:rFonts w:ascii="宋体"/>
      <w:szCs w:val="21"/>
    </w:rPr>
  </w:style>
  <w:style w:type="paragraph" w:styleId="8">
    <w:name w:val="index 8"/>
    <w:basedOn w:val="af9"/>
    <w:next w:val="af9"/>
    <w:uiPriority w:val="99"/>
    <w:qFormat/>
    <w:pPr>
      <w:ind w:left="1680" w:hanging="210"/>
      <w:jc w:val="left"/>
    </w:pPr>
    <w:rPr>
      <w:rFonts w:ascii="Calibri" w:hAnsi="Calibri"/>
      <w:sz w:val="20"/>
      <w:szCs w:val="20"/>
    </w:rPr>
  </w:style>
  <w:style w:type="paragraph" w:styleId="afd">
    <w:name w:val="caption"/>
    <w:basedOn w:val="af9"/>
    <w:next w:val="af9"/>
    <w:uiPriority w:val="99"/>
    <w:qFormat/>
    <w:pPr>
      <w:spacing w:before="152" w:after="160"/>
    </w:pPr>
    <w:rPr>
      <w:rFonts w:ascii="Arial" w:eastAsia="黑体" w:hAnsi="Arial" w:cs="Arial"/>
      <w:sz w:val="20"/>
      <w:szCs w:val="20"/>
    </w:rPr>
  </w:style>
  <w:style w:type="paragraph" w:styleId="5">
    <w:name w:val="index 5"/>
    <w:basedOn w:val="af9"/>
    <w:next w:val="af9"/>
    <w:uiPriority w:val="99"/>
    <w:qFormat/>
    <w:pPr>
      <w:ind w:left="1050" w:hanging="210"/>
      <w:jc w:val="left"/>
    </w:pPr>
    <w:rPr>
      <w:rFonts w:ascii="Calibri" w:hAnsi="Calibri"/>
      <w:sz w:val="20"/>
      <w:szCs w:val="20"/>
    </w:rPr>
  </w:style>
  <w:style w:type="paragraph" w:styleId="afe">
    <w:name w:val="Document Map"/>
    <w:basedOn w:val="af9"/>
    <w:link w:val="aff"/>
    <w:uiPriority w:val="99"/>
    <w:qFormat/>
    <w:pPr>
      <w:shd w:val="clear" w:color="auto" w:fill="000080"/>
    </w:pPr>
  </w:style>
  <w:style w:type="paragraph" w:styleId="6">
    <w:name w:val="index 6"/>
    <w:basedOn w:val="af9"/>
    <w:next w:val="af9"/>
    <w:uiPriority w:val="99"/>
    <w:qFormat/>
    <w:pPr>
      <w:ind w:left="1260" w:hanging="210"/>
      <w:jc w:val="left"/>
    </w:pPr>
    <w:rPr>
      <w:rFonts w:ascii="Calibri" w:hAnsi="Calibri"/>
      <w:sz w:val="20"/>
      <w:szCs w:val="20"/>
    </w:rPr>
  </w:style>
  <w:style w:type="paragraph" w:styleId="aff0">
    <w:name w:val="Body Text Indent"/>
    <w:basedOn w:val="af9"/>
    <w:qFormat/>
    <w:pPr>
      <w:spacing w:after="120"/>
      <w:ind w:leftChars="200" w:left="420"/>
    </w:pPr>
  </w:style>
  <w:style w:type="paragraph" w:styleId="4">
    <w:name w:val="index 4"/>
    <w:basedOn w:val="af9"/>
    <w:next w:val="af9"/>
    <w:uiPriority w:val="99"/>
    <w:qFormat/>
    <w:pPr>
      <w:ind w:left="840" w:hanging="210"/>
      <w:jc w:val="left"/>
    </w:pPr>
    <w:rPr>
      <w:rFonts w:ascii="Calibri" w:hAnsi="Calibri"/>
      <w:sz w:val="20"/>
      <w:szCs w:val="20"/>
    </w:rPr>
  </w:style>
  <w:style w:type="paragraph" w:styleId="50">
    <w:name w:val="toc 5"/>
    <w:basedOn w:val="af9"/>
    <w:next w:val="af9"/>
    <w:uiPriority w:val="99"/>
    <w:qFormat/>
    <w:pPr>
      <w:tabs>
        <w:tab w:val="right" w:leader="dot" w:pos="9241"/>
      </w:tabs>
      <w:ind w:firstLineChars="300" w:firstLine="300"/>
      <w:jc w:val="left"/>
    </w:pPr>
    <w:rPr>
      <w:rFonts w:ascii="宋体"/>
      <w:szCs w:val="21"/>
    </w:rPr>
  </w:style>
  <w:style w:type="paragraph" w:styleId="3">
    <w:name w:val="toc 3"/>
    <w:basedOn w:val="af9"/>
    <w:next w:val="af9"/>
    <w:uiPriority w:val="39"/>
    <w:qFormat/>
    <w:pPr>
      <w:tabs>
        <w:tab w:val="right" w:leader="dot" w:pos="9241"/>
      </w:tabs>
      <w:ind w:firstLineChars="100" w:firstLine="102"/>
      <w:jc w:val="left"/>
    </w:pPr>
    <w:rPr>
      <w:rFonts w:ascii="宋体"/>
      <w:szCs w:val="21"/>
    </w:rPr>
  </w:style>
  <w:style w:type="paragraph" w:styleId="80">
    <w:name w:val="toc 8"/>
    <w:basedOn w:val="af9"/>
    <w:next w:val="af9"/>
    <w:uiPriority w:val="99"/>
    <w:qFormat/>
    <w:pPr>
      <w:tabs>
        <w:tab w:val="right" w:leader="dot" w:pos="9241"/>
      </w:tabs>
      <w:ind w:firstLineChars="600" w:firstLine="607"/>
      <w:jc w:val="left"/>
    </w:pPr>
    <w:rPr>
      <w:rFonts w:ascii="宋体"/>
      <w:szCs w:val="21"/>
    </w:rPr>
  </w:style>
  <w:style w:type="paragraph" w:styleId="30">
    <w:name w:val="index 3"/>
    <w:basedOn w:val="af9"/>
    <w:next w:val="af9"/>
    <w:uiPriority w:val="99"/>
    <w:qFormat/>
    <w:pPr>
      <w:ind w:left="630" w:hanging="210"/>
      <w:jc w:val="left"/>
    </w:pPr>
    <w:rPr>
      <w:rFonts w:ascii="Calibri" w:hAnsi="Calibri"/>
      <w:sz w:val="20"/>
      <w:szCs w:val="20"/>
    </w:rPr>
  </w:style>
  <w:style w:type="paragraph" w:styleId="aff1">
    <w:name w:val="endnote text"/>
    <w:basedOn w:val="af9"/>
    <w:link w:val="aff2"/>
    <w:uiPriority w:val="99"/>
    <w:qFormat/>
    <w:pPr>
      <w:snapToGrid w:val="0"/>
      <w:jc w:val="left"/>
    </w:pPr>
  </w:style>
  <w:style w:type="paragraph" w:styleId="aff3">
    <w:name w:val="Balloon Text"/>
    <w:basedOn w:val="af9"/>
    <w:link w:val="aff4"/>
    <w:uiPriority w:val="99"/>
    <w:qFormat/>
    <w:rPr>
      <w:sz w:val="18"/>
      <w:szCs w:val="18"/>
    </w:rPr>
  </w:style>
  <w:style w:type="paragraph" w:styleId="aff5">
    <w:name w:val="footer"/>
    <w:basedOn w:val="af9"/>
    <w:link w:val="aff6"/>
    <w:uiPriority w:val="99"/>
    <w:qFormat/>
    <w:pPr>
      <w:snapToGrid w:val="0"/>
      <w:ind w:rightChars="100" w:right="210"/>
      <w:jc w:val="right"/>
    </w:pPr>
    <w:rPr>
      <w:sz w:val="18"/>
      <w:szCs w:val="18"/>
    </w:rPr>
  </w:style>
  <w:style w:type="paragraph" w:styleId="aff7">
    <w:name w:val="header"/>
    <w:basedOn w:val="af9"/>
    <w:link w:val="aff8"/>
    <w:qFormat/>
    <w:pPr>
      <w:snapToGrid w:val="0"/>
      <w:jc w:val="left"/>
    </w:pPr>
    <w:rPr>
      <w:sz w:val="18"/>
      <w:szCs w:val="18"/>
    </w:rPr>
  </w:style>
  <w:style w:type="paragraph" w:styleId="11">
    <w:name w:val="toc 1"/>
    <w:basedOn w:val="af9"/>
    <w:next w:val="af9"/>
    <w:uiPriority w:val="39"/>
    <w:qFormat/>
    <w:pPr>
      <w:tabs>
        <w:tab w:val="right" w:leader="dot" w:pos="9241"/>
      </w:tabs>
      <w:spacing w:beforeLines="25" w:before="78" w:afterLines="25" w:after="78"/>
      <w:ind w:firstLine="640"/>
      <w:jc w:val="left"/>
    </w:pPr>
    <w:rPr>
      <w:rFonts w:ascii="宋体"/>
      <w:szCs w:val="21"/>
    </w:rPr>
  </w:style>
  <w:style w:type="paragraph" w:styleId="40">
    <w:name w:val="toc 4"/>
    <w:basedOn w:val="af9"/>
    <w:next w:val="af9"/>
    <w:uiPriority w:val="99"/>
    <w:qFormat/>
    <w:pPr>
      <w:tabs>
        <w:tab w:val="right" w:leader="dot" w:pos="9241"/>
      </w:tabs>
      <w:ind w:firstLineChars="200" w:firstLine="198"/>
      <w:jc w:val="left"/>
    </w:pPr>
    <w:rPr>
      <w:rFonts w:ascii="宋体"/>
      <w:szCs w:val="21"/>
    </w:rPr>
  </w:style>
  <w:style w:type="paragraph" w:styleId="aff9">
    <w:name w:val="index heading"/>
    <w:basedOn w:val="af9"/>
    <w:next w:val="12"/>
    <w:uiPriority w:val="99"/>
    <w:qFormat/>
    <w:pPr>
      <w:spacing w:before="120" w:after="120"/>
      <w:jc w:val="center"/>
    </w:pPr>
    <w:rPr>
      <w:rFonts w:ascii="Calibri" w:hAnsi="Calibri"/>
      <w:b/>
      <w:bCs/>
      <w:iCs/>
      <w:szCs w:val="20"/>
    </w:rPr>
  </w:style>
  <w:style w:type="paragraph" w:styleId="12">
    <w:name w:val="index 1"/>
    <w:basedOn w:val="af9"/>
    <w:next w:val="affa"/>
    <w:uiPriority w:val="99"/>
    <w:qFormat/>
    <w:pPr>
      <w:tabs>
        <w:tab w:val="right" w:leader="dot" w:pos="9299"/>
      </w:tabs>
      <w:jc w:val="left"/>
    </w:pPr>
    <w:rPr>
      <w:rFonts w:ascii="宋体"/>
      <w:szCs w:val="21"/>
    </w:rPr>
  </w:style>
  <w:style w:type="paragraph" w:customStyle="1" w:styleId="affa">
    <w:name w:val="段"/>
    <w:link w:val="Char"/>
    <w:uiPriority w:val="99"/>
    <w:qFormat/>
    <w:pPr>
      <w:tabs>
        <w:tab w:val="center" w:pos="4201"/>
        <w:tab w:val="right" w:leader="dot" w:pos="9298"/>
      </w:tabs>
      <w:autoSpaceDE w:val="0"/>
      <w:autoSpaceDN w:val="0"/>
      <w:ind w:firstLineChars="200" w:firstLine="420"/>
      <w:jc w:val="both"/>
    </w:pPr>
    <w:rPr>
      <w:rFonts w:ascii="宋体"/>
      <w:sz w:val="21"/>
    </w:rPr>
  </w:style>
  <w:style w:type="paragraph" w:styleId="a9">
    <w:name w:val="footnote text"/>
    <w:basedOn w:val="af9"/>
    <w:link w:val="affb"/>
    <w:uiPriority w:val="99"/>
    <w:qFormat/>
    <w:pPr>
      <w:numPr>
        <w:numId w:val="1"/>
      </w:numPr>
      <w:snapToGrid w:val="0"/>
      <w:jc w:val="left"/>
    </w:pPr>
    <w:rPr>
      <w:rFonts w:ascii="宋体"/>
      <w:sz w:val="18"/>
      <w:szCs w:val="18"/>
    </w:rPr>
  </w:style>
  <w:style w:type="paragraph" w:styleId="60">
    <w:name w:val="toc 6"/>
    <w:basedOn w:val="af9"/>
    <w:next w:val="af9"/>
    <w:uiPriority w:val="99"/>
    <w:qFormat/>
    <w:pPr>
      <w:tabs>
        <w:tab w:val="right" w:leader="dot" w:pos="9241"/>
      </w:tabs>
      <w:ind w:firstLineChars="400" w:firstLine="403"/>
      <w:jc w:val="left"/>
    </w:pPr>
    <w:rPr>
      <w:rFonts w:ascii="宋体"/>
      <w:szCs w:val="21"/>
    </w:rPr>
  </w:style>
  <w:style w:type="paragraph" w:styleId="70">
    <w:name w:val="index 7"/>
    <w:basedOn w:val="af9"/>
    <w:next w:val="af9"/>
    <w:uiPriority w:val="99"/>
    <w:qFormat/>
    <w:pPr>
      <w:ind w:left="1470" w:hanging="210"/>
      <w:jc w:val="left"/>
    </w:pPr>
    <w:rPr>
      <w:rFonts w:ascii="Calibri" w:hAnsi="Calibri"/>
      <w:sz w:val="20"/>
      <w:szCs w:val="20"/>
    </w:rPr>
  </w:style>
  <w:style w:type="paragraph" w:styleId="9">
    <w:name w:val="index 9"/>
    <w:basedOn w:val="af9"/>
    <w:next w:val="af9"/>
    <w:uiPriority w:val="99"/>
    <w:qFormat/>
    <w:pPr>
      <w:ind w:left="1890" w:hanging="210"/>
      <w:jc w:val="left"/>
    </w:pPr>
    <w:rPr>
      <w:rFonts w:ascii="Calibri" w:hAnsi="Calibri"/>
      <w:sz w:val="20"/>
      <w:szCs w:val="20"/>
    </w:rPr>
  </w:style>
  <w:style w:type="paragraph" w:styleId="21">
    <w:name w:val="toc 2"/>
    <w:basedOn w:val="af9"/>
    <w:next w:val="af9"/>
    <w:uiPriority w:val="39"/>
    <w:qFormat/>
    <w:pPr>
      <w:tabs>
        <w:tab w:val="left" w:pos="1470"/>
        <w:tab w:val="right" w:leader="dot" w:pos="9241"/>
      </w:tabs>
      <w:jc w:val="left"/>
    </w:pPr>
    <w:rPr>
      <w:rFonts w:ascii="宋体"/>
      <w:szCs w:val="21"/>
    </w:rPr>
  </w:style>
  <w:style w:type="paragraph" w:styleId="90">
    <w:name w:val="toc 9"/>
    <w:basedOn w:val="af9"/>
    <w:next w:val="af9"/>
    <w:uiPriority w:val="99"/>
    <w:qFormat/>
    <w:pPr>
      <w:ind w:left="1470"/>
      <w:jc w:val="left"/>
    </w:pPr>
    <w:rPr>
      <w:sz w:val="20"/>
      <w:szCs w:val="20"/>
    </w:rPr>
  </w:style>
  <w:style w:type="paragraph" w:styleId="22">
    <w:name w:val="index 2"/>
    <w:basedOn w:val="af9"/>
    <w:next w:val="af9"/>
    <w:uiPriority w:val="99"/>
    <w:qFormat/>
    <w:pPr>
      <w:ind w:left="420" w:hanging="210"/>
      <w:jc w:val="left"/>
    </w:pPr>
    <w:rPr>
      <w:rFonts w:ascii="Calibri" w:hAnsi="Calibri"/>
      <w:sz w:val="20"/>
      <w:szCs w:val="20"/>
    </w:rPr>
  </w:style>
  <w:style w:type="table" w:styleId="affc">
    <w:name w:val="Table Grid"/>
    <w:basedOn w:val="afb"/>
    <w:uiPriority w:val="5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d">
    <w:name w:val="endnote reference"/>
    <w:uiPriority w:val="99"/>
    <w:qFormat/>
    <w:rPr>
      <w:rFonts w:cs="Times New Roman"/>
      <w:vertAlign w:val="superscript"/>
    </w:rPr>
  </w:style>
  <w:style w:type="character" w:styleId="affe">
    <w:name w:val="page number"/>
    <w:uiPriority w:val="99"/>
    <w:qFormat/>
    <w:rPr>
      <w:rFonts w:ascii="Times New Roman" w:eastAsia="宋体" w:hAnsi="Times New Roman" w:cs="Times New Roman"/>
      <w:sz w:val="18"/>
    </w:rPr>
  </w:style>
  <w:style w:type="character" w:styleId="afff">
    <w:name w:val="FollowedHyperlink"/>
    <w:uiPriority w:val="99"/>
    <w:qFormat/>
    <w:rPr>
      <w:rFonts w:cs="Times New Roman"/>
      <w:color w:val="800080"/>
      <w:u w:val="single"/>
    </w:rPr>
  </w:style>
  <w:style w:type="character" w:styleId="afff0">
    <w:name w:val="Hyperlink"/>
    <w:uiPriority w:val="99"/>
    <w:qFormat/>
    <w:rPr>
      <w:rFonts w:cs="Times New Roman"/>
      <w:color w:val="0000FF"/>
      <w:spacing w:val="0"/>
      <w:w w:val="100"/>
      <w:sz w:val="21"/>
      <w:u w:val="single"/>
    </w:rPr>
  </w:style>
  <w:style w:type="character" w:styleId="afff1">
    <w:name w:val="footnote reference"/>
    <w:uiPriority w:val="99"/>
    <w:qFormat/>
    <w:rPr>
      <w:rFonts w:cs="Times New Roman"/>
      <w:vertAlign w:val="superscript"/>
    </w:rPr>
  </w:style>
  <w:style w:type="character" w:customStyle="1" w:styleId="Char">
    <w:name w:val="段 Char"/>
    <w:link w:val="affa"/>
    <w:uiPriority w:val="99"/>
    <w:qFormat/>
    <w:rPr>
      <w:rFonts w:ascii="宋体"/>
      <w:sz w:val="21"/>
      <w:lang w:val="en-US" w:eastAsia="zh-CN"/>
    </w:rPr>
  </w:style>
  <w:style w:type="paragraph" w:customStyle="1" w:styleId="afff2">
    <w:name w:val="一级条标题"/>
    <w:next w:val="affa"/>
    <w:uiPriority w:val="99"/>
    <w:qFormat/>
    <w:pPr>
      <w:spacing w:beforeLines="50" w:afterLines="50"/>
      <w:outlineLvl w:val="2"/>
    </w:pPr>
    <w:rPr>
      <w:rFonts w:ascii="黑体" w:eastAsia="黑体"/>
      <w:sz w:val="21"/>
      <w:szCs w:val="21"/>
    </w:rPr>
  </w:style>
  <w:style w:type="paragraph" w:customStyle="1" w:styleId="afff3">
    <w:name w:val="标准书脚_奇数页"/>
    <w:uiPriority w:val="99"/>
    <w:qFormat/>
    <w:pPr>
      <w:spacing w:before="120"/>
      <w:ind w:right="198"/>
      <w:jc w:val="right"/>
    </w:pPr>
    <w:rPr>
      <w:rFonts w:ascii="宋体"/>
      <w:sz w:val="18"/>
      <w:szCs w:val="18"/>
    </w:rPr>
  </w:style>
  <w:style w:type="paragraph" w:customStyle="1" w:styleId="afff4">
    <w:name w:val="标准书眉_奇数页"/>
    <w:next w:val="af9"/>
    <w:uiPriority w:val="99"/>
    <w:qFormat/>
    <w:pPr>
      <w:tabs>
        <w:tab w:val="center" w:pos="4154"/>
        <w:tab w:val="right" w:pos="8306"/>
      </w:tabs>
      <w:spacing w:after="220"/>
      <w:jc w:val="right"/>
    </w:pPr>
    <w:rPr>
      <w:rFonts w:ascii="黑体" w:eastAsia="黑体"/>
      <w:sz w:val="21"/>
      <w:szCs w:val="21"/>
    </w:rPr>
  </w:style>
  <w:style w:type="paragraph" w:customStyle="1" w:styleId="afff5">
    <w:name w:val="章标题"/>
    <w:next w:val="affa"/>
    <w:uiPriority w:val="99"/>
    <w:qFormat/>
    <w:pPr>
      <w:spacing w:beforeLines="100" w:afterLines="100"/>
      <w:jc w:val="both"/>
      <w:outlineLvl w:val="1"/>
    </w:pPr>
    <w:rPr>
      <w:rFonts w:ascii="黑体" w:eastAsia="黑体"/>
      <w:sz w:val="21"/>
    </w:rPr>
  </w:style>
  <w:style w:type="paragraph" w:customStyle="1" w:styleId="a1">
    <w:name w:val="二级条标题"/>
    <w:basedOn w:val="afff2"/>
    <w:next w:val="affa"/>
    <w:uiPriority w:val="99"/>
    <w:qFormat/>
    <w:pPr>
      <w:numPr>
        <w:ilvl w:val="2"/>
        <w:numId w:val="2"/>
      </w:numPr>
      <w:spacing w:before="50" w:after="50"/>
      <w:outlineLvl w:val="3"/>
    </w:pPr>
  </w:style>
  <w:style w:type="paragraph" w:customStyle="1" w:styleId="23">
    <w:name w:val="封面标准号2"/>
    <w:uiPriority w:val="99"/>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6">
    <w:name w:val="列项——（一级）"/>
    <w:uiPriority w:val="99"/>
    <w:qFormat/>
    <w:pPr>
      <w:widowControl w:val="0"/>
      <w:numPr>
        <w:numId w:val="3"/>
      </w:numPr>
      <w:jc w:val="both"/>
    </w:pPr>
    <w:rPr>
      <w:rFonts w:ascii="宋体"/>
      <w:sz w:val="21"/>
    </w:rPr>
  </w:style>
  <w:style w:type="paragraph" w:customStyle="1" w:styleId="a7">
    <w:name w:val="列项●（二级）"/>
    <w:uiPriority w:val="99"/>
    <w:qFormat/>
    <w:pPr>
      <w:numPr>
        <w:ilvl w:val="1"/>
        <w:numId w:val="3"/>
      </w:numPr>
      <w:tabs>
        <w:tab w:val="left" w:pos="840"/>
      </w:tabs>
      <w:jc w:val="both"/>
    </w:pPr>
    <w:rPr>
      <w:rFonts w:ascii="宋体"/>
      <w:sz w:val="21"/>
    </w:rPr>
  </w:style>
  <w:style w:type="paragraph" w:customStyle="1" w:styleId="afff6">
    <w:name w:val="目次、标准名称标题"/>
    <w:basedOn w:val="af9"/>
    <w:next w:val="affa"/>
    <w:link w:val="Char0"/>
    <w:uiPriority w:val="99"/>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7">
    <w:name w:val="三级条标题"/>
    <w:basedOn w:val="a1"/>
    <w:next w:val="affa"/>
    <w:uiPriority w:val="99"/>
    <w:qFormat/>
    <w:pPr>
      <w:numPr>
        <w:ilvl w:val="3"/>
        <w:numId w:val="0"/>
      </w:numPr>
      <w:outlineLvl w:val="4"/>
    </w:pPr>
  </w:style>
  <w:style w:type="paragraph" w:customStyle="1" w:styleId="af1">
    <w:name w:val="示例"/>
    <w:next w:val="afff8"/>
    <w:uiPriority w:val="99"/>
    <w:qFormat/>
    <w:pPr>
      <w:widowControl w:val="0"/>
      <w:numPr>
        <w:numId w:val="4"/>
      </w:numPr>
      <w:jc w:val="both"/>
    </w:pPr>
    <w:rPr>
      <w:rFonts w:ascii="宋体"/>
      <w:sz w:val="18"/>
      <w:szCs w:val="18"/>
    </w:rPr>
  </w:style>
  <w:style w:type="paragraph" w:customStyle="1" w:styleId="afff8">
    <w:name w:val="示例内容"/>
    <w:uiPriority w:val="99"/>
    <w:qFormat/>
    <w:pPr>
      <w:ind w:firstLineChars="200" w:firstLine="200"/>
    </w:pPr>
    <w:rPr>
      <w:rFonts w:ascii="宋体"/>
      <w:sz w:val="18"/>
      <w:szCs w:val="18"/>
    </w:rPr>
  </w:style>
  <w:style w:type="paragraph" w:customStyle="1" w:styleId="ab">
    <w:name w:val="数字编号列项（二级）"/>
    <w:uiPriority w:val="99"/>
    <w:qFormat/>
    <w:pPr>
      <w:numPr>
        <w:ilvl w:val="1"/>
        <w:numId w:val="5"/>
      </w:numPr>
      <w:jc w:val="both"/>
    </w:pPr>
    <w:rPr>
      <w:rFonts w:ascii="宋体"/>
      <w:sz w:val="21"/>
    </w:rPr>
  </w:style>
  <w:style w:type="paragraph" w:customStyle="1" w:styleId="afff9">
    <w:name w:val="四级条标题"/>
    <w:basedOn w:val="afff7"/>
    <w:next w:val="affa"/>
    <w:uiPriority w:val="99"/>
    <w:qFormat/>
    <w:pPr>
      <w:numPr>
        <w:ilvl w:val="4"/>
      </w:numPr>
      <w:outlineLvl w:val="5"/>
    </w:pPr>
  </w:style>
  <w:style w:type="paragraph" w:customStyle="1" w:styleId="afffa">
    <w:name w:val="五级条标题"/>
    <w:basedOn w:val="afff9"/>
    <w:next w:val="affa"/>
    <w:uiPriority w:val="99"/>
    <w:qFormat/>
    <w:pPr>
      <w:numPr>
        <w:ilvl w:val="5"/>
      </w:numPr>
      <w:outlineLvl w:val="6"/>
    </w:pPr>
  </w:style>
  <w:style w:type="character" w:customStyle="1" w:styleId="aff6">
    <w:name w:val="页脚 字符"/>
    <w:link w:val="aff5"/>
    <w:uiPriority w:val="99"/>
    <w:qFormat/>
    <w:rPr>
      <w:sz w:val="18"/>
      <w:szCs w:val="18"/>
    </w:rPr>
  </w:style>
  <w:style w:type="character" w:customStyle="1" w:styleId="aff8">
    <w:name w:val="页眉 字符"/>
    <w:link w:val="aff7"/>
    <w:qFormat/>
    <w:rPr>
      <w:sz w:val="18"/>
      <w:szCs w:val="18"/>
    </w:rPr>
  </w:style>
  <w:style w:type="paragraph" w:customStyle="1" w:styleId="a0">
    <w:name w:val="注："/>
    <w:next w:val="affa"/>
    <w:uiPriority w:val="99"/>
    <w:qFormat/>
    <w:pPr>
      <w:widowControl w:val="0"/>
      <w:numPr>
        <w:numId w:val="6"/>
      </w:numPr>
      <w:autoSpaceDE w:val="0"/>
      <w:autoSpaceDN w:val="0"/>
      <w:ind w:left="726" w:hanging="363"/>
      <w:jc w:val="both"/>
    </w:pPr>
    <w:rPr>
      <w:rFonts w:ascii="宋体"/>
      <w:sz w:val="18"/>
      <w:szCs w:val="18"/>
    </w:rPr>
  </w:style>
  <w:style w:type="paragraph" w:customStyle="1" w:styleId="ae">
    <w:name w:val="注×："/>
    <w:uiPriority w:val="99"/>
    <w:qFormat/>
    <w:pPr>
      <w:widowControl w:val="0"/>
      <w:numPr>
        <w:numId w:val="7"/>
      </w:numPr>
      <w:autoSpaceDE w:val="0"/>
      <w:autoSpaceDN w:val="0"/>
      <w:ind w:left="811" w:hanging="448"/>
      <w:jc w:val="both"/>
    </w:pPr>
    <w:rPr>
      <w:rFonts w:ascii="宋体"/>
      <w:sz w:val="18"/>
      <w:szCs w:val="18"/>
    </w:rPr>
  </w:style>
  <w:style w:type="paragraph" w:customStyle="1" w:styleId="aa">
    <w:name w:val="字母编号列项（一级）"/>
    <w:uiPriority w:val="99"/>
    <w:qFormat/>
    <w:pPr>
      <w:numPr>
        <w:numId w:val="5"/>
      </w:numPr>
      <w:jc w:val="both"/>
    </w:pPr>
    <w:rPr>
      <w:rFonts w:ascii="宋体"/>
      <w:sz w:val="21"/>
    </w:rPr>
  </w:style>
  <w:style w:type="paragraph" w:customStyle="1" w:styleId="a8">
    <w:name w:val="列项◆（三级）"/>
    <w:basedOn w:val="af9"/>
    <w:uiPriority w:val="99"/>
    <w:qFormat/>
    <w:pPr>
      <w:numPr>
        <w:ilvl w:val="2"/>
        <w:numId w:val="3"/>
      </w:numPr>
    </w:pPr>
    <w:rPr>
      <w:rFonts w:ascii="宋体"/>
      <w:szCs w:val="21"/>
    </w:rPr>
  </w:style>
  <w:style w:type="paragraph" w:customStyle="1" w:styleId="ac">
    <w:name w:val="编号列项（三级）"/>
    <w:uiPriority w:val="99"/>
    <w:qFormat/>
    <w:pPr>
      <w:numPr>
        <w:ilvl w:val="2"/>
        <w:numId w:val="5"/>
      </w:numPr>
    </w:pPr>
    <w:rPr>
      <w:rFonts w:ascii="宋体"/>
      <w:sz w:val="21"/>
    </w:rPr>
  </w:style>
  <w:style w:type="paragraph" w:customStyle="1" w:styleId="af6">
    <w:name w:val="示例×："/>
    <w:basedOn w:val="afff5"/>
    <w:uiPriority w:val="99"/>
    <w:qFormat/>
    <w:pPr>
      <w:numPr>
        <w:numId w:val="8"/>
      </w:numPr>
      <w:outlineLvl w:val="9"/>
    </w:pPr>
    <w:rPr>
      <w:rFonts w:ascii="宋体" w:eastAsia="宋体"/>
      <w:sz w:val="18"/>
      <w:szCs w:val="18"/>
    </w:rPr>
  </w:style>
  <w:style w:type="paragraph" w:customStyle="1" w:styleId="afffb">
    <w:name w:val="二级无"/>
    <w:basedOn w:val="a1"/>
    <w:uiPriority w:val="99"/>
    <w:qFormat/>
    <w:rPr>
      <w:rFonts w:ascii="宋体" w:eastAsia="宋体"/>
    </w:rPr>
  </w:style>
  <w:style w:type="paragraph" w:customStyle="1" w:styleId="a3">
    <w:name w:val="注：（正文）"/>
    <w:basedOn w:val="a0"/>
    <w:next w:val="affa"/>
    <w:uiPriority w:val="99"/>
    <w:qFormat/>
    <w:pPr>
      <w:numPr>
        <w:numId w:val="9"/>
      </w:numPr>
    </w:pPr>
  </w:style>
  <w:style w:type="paragraph" w:customStyle="1" w:styleId="a">
    <w:name w:val="注×：（正文）"/>
    <w:uiPriority w:val="99"/>
    <w:qFormat/>
    <w:pPr>
      <w:numPr>
        <w:numId w:val="10"/>
      </w:numPr>
      <w:ind w:left="811" w:hanging="448"/>
      <w:jc w:val="both"/>
    </w:pPr>
    <w:rPr>
      <w:rFonts w:ascii="宋体"/>
      <w:sz w:val="18"/>
      <w:szCs w:val="18"/>
    </w:rPr>
  </w:style>
  <w:style w:type="paragraph" w:customStyle="1" w:styleId="afffc">
    <w:name w:val="标准标志"/>
    <w:next w:val="af9"/>
    <w:uiPriority w:val="99"/>
    <w:qFormat/>
    <w:pPr>
      <w:framePr w:w="2546" w:h="1389" w:hRule="exact" w:hSpace="181" w:vSpace="181" w:wrap="around" w:hAnchor="margin" w:x="6522" w:y="398" w:anchorLock="1"/>
      <w:shd w:val="solid" w:color="FFFFFF" w:fill="FFFFFF"/>
      <w:spacing w:line="240" w:lineRule="atLeast"/>
      <w:jc w:val="right"/>
    </w:pPr>
    <w:rPr>
      <w:b/>
      <w:w w:val="170"/>
      <w:sz w:val="96"/>
      <w:szCs w:val="96"/>
    </w:rPr>
  </w:style>
  <w:style w:type="paragraph" w:customStyle="1" w:styleId="afffd">
    <w:name w:val="标准称谓"/>
    <w:next w:val="af9"/>
    <w:uiPriority w:val="99"/>
    <w:qFormat/>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b/>
      <w:bCs/>
      <w:spacing w:val="20"/>
      <w:w w:val="148"/>
      <w:sz w:val="48"/>
    </w:rPr>
  </w:style>
  <w:style w:type="paragraph" w:customStyle="1" w:styleId="afffe">
    <w:name w:val="标准书脚_偶数页"/>
    <w:uiPriority w:val="99"/>
    <w:qFormat/>
    <w:pPr>
      <w:spacing w:before="120"/>
      <w:ind w:left="221"/>
    </w:pPr>
    <w:rPr>
      <w:rFonts w:ascii="宋体"/>
      <w:sz w:val="18"/>
      <w:szCs w:val="18"/>
    </w:rPr>
  </w:style>
  <w:style w:type="paragraph" w:customStyle="1" w:styleId="affff">
    <w:name w:val="标准书眉_偶数页"/>
    <w:basedOn w:val="afff4"/>
    <w:next w:val="af9"/>
    <w:uiPriority w:val="99"/>
    <w:qFormat/>
    <w:pPr>
      <w:jc w:val="left"/>
    </w:pPr>
  </w:style>
  <w:style w:type="paragraph" w:customStyle="1" w:styleId="affff0">
    <w:name w:val="标准书眉一"/>
    <w:uiPriority w:val="99"/>
    <w:qFormat/>
    <w:pPr>
      <w:jc w:val="both"/>
    </w:pPr>
  </w:style>
  <w:style w:type="paragraph" w:customStyle="1" w:styleId="affff1">
    <w:name w:val="参考文献"/>
    <w:basedOn w:val="af9"/>
    <w:next w:val="affa"/>
    <w:uiPriority w:val="99"/>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2">
    <w:name w:val="参考文献、索引标题"/>
    <w:basedOn w:val="af9"/>
    <w:next w:val="affa"/>
    <w:uiPriority w:val="99"/>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3">
    <w:name w:val="发布"/>
    <w:uiPriority w:val="99"/>
    <w:qFormat/>
    <w:rPr>
      <w:rFonts w:ascii="黑体" w:eastAsia="黑体"/>
      <w:spacing w:val="85"/>
      <w:w w:val="100"/>
      <w:position w:val="3"/>
      <w:sz w:val="28"/>
    </w:rPr>
  </w:style>
  <w:style w:type="paragraph" w:customStyle="1" w:styleId="affff4">
    <w:name w:val="发布部门"/>
    <w:next w:val="affa"/>
    <w:uiPriority w:val="99"/>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5">
    <w:name w:val="发布日期"/>
    <w:uiPriority w:val="99"/>
    <w:qFormat/>
    <w:pPr>
      <w:framePr w:w="3997" w:h="471" w:hRule="exact" w:vSpace="181" w:wrap="around" w:hAnchor="page" w:x="7089" w:y="14097" w:anchorLock="1"/>
    </w:pPr>
    <w:rPr>
      <w:rFonts w:eastAsia="黑体"/>
      <w:sz w:val="28"/>
    </w:rPr>
  </w:style>
  <w:style w:type="paragraph" w:customStyle="1" w:styleId="affff6">
    <w:name w:val="封面标准代替信息"/>
    <w:uiPriority w:val="99"/>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uiPriority w:val="99"/>
    <w:qFormat/>
    <w:pPr>
      <w:widowControl w:val="0"/>
      <w:kinsoku w:val="0"/>
      <w:overflowPunct w:val="0"/>
      <w:autoSpaceDE w:val="0"/>
      <w:autoSpaceDN w:val="0"/>
      <w:spacing w:before="308"/>
      <w:jc w:val="right"/>
      <w:textAlignment w:val="center"/>
    </w:pPr>
    <w:rPr>
      <w:sz w:val="28"/>
    </w:rPr>
  </w:style>
  <w:style w:type="paragraph" w:customStyle="1" w:styleId="affff7">
    <w:name w:val="封面标准名称"/>
    <w:uiPriority w:val="99"/>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8">
    <w:name w:val="封面标准英文名称"/>
    <w:basedOn w:val="affff7"/>
    <w:uiPriority w:val="99"/>
    <w:qFormat/>
    <w:pPr>
      <w:framePr w:wrap="around"/>
      <w:spacing w:before="370" w:line="400" w:lineRule="exact"/>
    </w:pPr>
    <w:rPr>
      <w:rFonts w:ascii="Times New Roman"/>
      <w:sz w:val="28"/>
      <w:szCs w:val="28"/>
    </w:rPr>
  </w:style>
  <w:style w:type="paragraph" w:customStyle="1" w:styleId="affff9">
    <w:name w:val="封面一致性程度标识"/>
    <w:basedOn w:val="affff8"/>
    <w:uiPriority w:val="99"/>
    <w:qFormat/>
    <w:pPr>
      <w:framePr w:wrap="around"/>
      <w:spacing w:before="440"/>
    </w:pPr>
    <w:rPr>
      <w:rFonts w:ascii="宋体" w:eastAsia="宋体"/>
    </w:rPr>
  </w:style>
  <w:style w:type="paragraph" w:customStyle="1" w:styleId="affffa">
    <w:name w:val="封面标准文稿类别"/>
    <w:basedOn w:val="affff9"/>
    <w:uiPriority w:val="99"/>
    <w:qFormat/>
    <w:pPr>
      <w:framePr w:wrap="around"/>
      <w:spacing w:after="160" w:line="240" w:lineRule="auto"/>
    </w:pPr>
    <w:rPr>
      <w:sz w:val="24"/>
    </w:rPr>
  </w:style>
  <w:style w:type="paragraph" w:customStyle="1" w:styleId="affffb">
    <w:name w:val="封面标准文稿编辑信息"/>
    <w:basedOn w:val="affffa"/>
    <w:uiPriority w:val="99"/>
    <w:qFormat/>
    <w:pPr>
      <w:framePr w:wrap="around"/>
      <w:spacing w:before="180" w:line="180" w:lineRule="exact"/>
    </w:pPr>
    <w:rPr>
      <w:sz w:val="21"/>
    </w:rPr>
  </w:style>
  <w:style w:type="paragraph" w:customStyle="1" w:styleId="affffc">
    <w:name w:val="封面正文"/>
    <w:uiPriority w:val="99"/>
    <w:qFormat/>
    <w:pPr>
      <w:jc w:val="both"/>
    </w:pPr>
  </w:style>
  <w:style w:type="paragraph" w:customStyle="1" w:styleId="af3">
    <w:name w:val="附录标识"/>
    <w:basedOn w:val="af9"/>
    <w:next w:val="affa"/>
    <w:uiPriority w:val="99"/>
    <w:qFormat/>
    <w:pPr>
      <w:keepNext/>
      <w:widowControl/>
      <w:numPr>
        <w:numId w:val="11"/>
      </w:numPr>
      <w:shd w:val="clear" w:color="FFFFFF" w:fill="FFFFFF"/>
      <w:tabs>
        <w:tab w:val="left" w:pos="6405"/>
      </w:tabs>
      <w:spacing w:before="640" w:after="280"/>
      <w:jc w:val="center"/>
      <w:outlineLvl w:val="0"/>
    </w:pPr>
    <w:rPr>
      <w:rFonts w:ascii="黑体" w:eastAsia="黑体"/>
      <w:kern w:val="0"/>
      <w:szCs w:val="20"/>
    </w:rPr>
  </w:style>
  <w:style w:type="paragraph" w:customStyle="1" w:styleId="affffd">
    <w:name w:val="附录标题"/>
    <w:basedOn w:val="affa"/>
    <w:next w:val="affa"/>
    <w:uiPriority w:val="99"/>
    <w:qFormat/>
    <w:pPr>
      <w:ind w:firstLineChars="0" w:firstLine="0"/>
      <w:jc w:val="center"/>
    </w:pPr>
    <w:rPr>
      <w:rFonts w:ascii="黑体" w:eastAsia="黑体"/>
    </w:rPr>
  </w:style>
  <w:style w:type="paragraph" w:customStyle="1" w:styleId="af">
    <w:name w:val="附录表标号"/>
    <w:basedOn w:val="af9"/>
    <w:next w:val="affa"/>
    <w:uiPriority w:val="99"/>
    <w:qFormat/>
    <w:pPr>
      <w:numPr>
        <w:numId w:val="12"/>
      </w:numPr>
      <w:spacing w:line="14" w:lineRule="exact"/>
      <w:ind w:left="811" w:hanging="448"/>
      <w:jc w:val="center"/>
      <w:outlineLvl w:val="0"/>
    </w:pPr>
    <w:rPr>
      <w:color w:val="FFFFFF"/>
    </w:rPr>
  </w:style>
  <w:style w:type="paragraph" w:customStyle="1" w:styleId="af0">
    <w:name w:val="附录表标题"/>
    <w:basedOn w:val="af9"/>
    <w:next w:val="affa"/>
    <w:uiPriority w:val="99"/>
    <w:qFormat/>
    <w:pPr>
      <w:numPr>
        <w:ilvl w:val="1"/>
        <w:numId w:val="12"/>
      </w:numPr>
      <w:tabs>
        <w:tab w:val="left" w:pos="180"/>
      </w:tabs>
      <w:spacing w:beforeLines="50" w:afterLines="50"/>
      <w:jc w:val="center"/>
    </w:pPr>
    <w:rPr>
      <w:rFonts w:ascii="黑体" w:eastAsia="黑体"/>
      <w:szCs w:val="21"/>
    </w:rPr>
  </w:style>
  <w:style w:type="paragraph" w:customStyle="1" w:styleId="af5">
    <w:name w:val="附录二级条标题"/>
    <w:basedOn w:val="af9"/>
    <w:next w:val="affa"/>
    <w:uiPriority w:val="99"/>
    <w:qFormat/>
    <w:pPr>
      <w:widowControl/>
      <w:numPr>
        <w:ilvl w:val="3"/>
        <w:numId w:val="11"/>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e">
    <w:name w:val="附录二级无"/>
    <w:basedOn w:val="af5"/>
    <w:uiPriority w:val="99"/>
    <w:qFormat/>
    <w:rPr>
      <w:rFonts w:ascii="宋体" w:eastAsia="宋体"/>
      <w:szCs w:val="21"/>
    </w:rPr>
  </w:style>
  <w:style w:type="paragraph" w:customStyle="1" w:styleId="afffff">
    <w:name w:val="附录公式"/>
    <w:basedOn w:val="affa"/>
    <w:next w:val="affa"/>
    <w:link w:val="Char1"/>
    <w:uiPriority w:val="99"/>
    <w:qFormat/>
  </w:style>
  <w:style w:type="character" w:customStyle="1" w:styleId="Char1">
    <w:name w:val="附录公式 Char"/>
    <w:link w:val="afffff"/>
    <w:uiPriority w:val="99"/>
    <w:qFormat/>
    <w:rPr>
      <w:rFonts w:ascii="宋体" w:cs="Times New Roman"/>
      <w:sz w:val="21"/>
      <w:lang w:val="en-US" w:eastAsia="zh-CN" w:bidi="ar-SA"/>
    </w:rPr>
  </w:style>
  <w:style w:type="paragraph" w:customStyle="1" w:styleId="afffff0">
    <w:name w:val="附录公式编号制表符"/>
    <w:basedOn w:val="af9"/>
    <w:next w:val="affa"/>
    <w:uiPriority w:val="99"/>
    <w:qFormat/>
    <w:pPr>
      <w:widowControl/>
      <w:tabs>
        <w:tab w:val="center" w:pos="4201"/>
        <w:tab w:val="right" w:leader="dot" w:pos="9298"/>
      </w:tabs>
      <w:autoSpaceDE w:val="0"/>
      <w:autoSpaceDN w:val="0"/>
    </w:pPr>
    <w:rPr>
      <w:rFonts w:ascii="宋体"/>
      <w:kern w:val="0"/>
      <w:szCs w:val="20"/>
    </w:rPr>
  </w:style>
  <w:style w:type="paragraph" w:customStyle="1" w:styleId="afffff1">
    <w:name w:val="附录三级条标题"/>
    <w:basedOn w:val="af5"/>
    <w:next w:val="affa"/>
    <w:uiPriority w:val="99"/>
    <w:qFormat/>
    <w:pPr>
      <w:numPr>
        <w:ilvl w:val="4"/>
        <w:numId w:val="0"/>
      </w:numPr>
      <w:outlineLvl w:val="4"/>
    </w:pPr>
  </w:style>
  <w:style w:type="paragraph" w:customStyle="1" w:styleId="afffff2">
    <w:name w:val="附录三级无"/>
    <w:basedOn w:val="afffff1"/>
    <w:uiPriority w:val="99"/>
    <w:qFormat/>
    <w:rPr>
      <w:rFonts w:ascii="宋体" w:eastAsia="宋体"/>
      <w:szCs w:val="21"/>
    </w:rPr>
  </w:style>
  <w:style w:type="paragraph" w:customStyle="1" w:styleId="af8">
    <w:name w:val="附录数字编号列项（二级）"/>
    <w:uiPriority w:val="99"/>
    <w:qFormat/>
    <w:pPr>
      <w:numPr>
        <w:ilvl w:val="1"/>
        <w:numId w:val="13"/>
      </w:numPr>
    </w:pPr>
    <w:rPr>
      <w:rFonts w:ascii="宋体"/>
      <w:sz w:val="21"/>
    </w:rPr>
  </w:style>
  <w:style w:type="paragraph" w:customStyle="1" w:styleId="afffff3">
    <w:name w:val="附录四级条标题"/>
    <w:basedOn w:val="afffff1"/>
    <w:next w:val="affa"/>
    <w:uiPriority w:val="99"/>
    <w:qFormat/>
    <w:pPr>
      <w:numPr>
        <w:ilvl w:val="5"/>
      </w:numPr>
      <w:outlineLvl w:val="5"/>
    </w:pPr>
  </w:style>
  <w:style w:type="paragraph" w:customStyle="1" w:styleId="afffff4">
    <w:name w:val="附录四级无"/>
    <w:basedOn w:val="afffff3"/>
    <w:uiPriority w:val="99"/>
    <w:qFormat/>
    <w:rPr>
      <w:rFonts w:ascii="宋体" w:eastAsia="宋体"/>
      <w:szCs w:val="21"/>
    </w:rPr>
  </w:style>
  <w:style w:type="paragraph" w:customStyle="1" w:styleId="a4">
    <w:name w:val="附录图标号"/>
    <w:basedOn w:val="af9"/>
    <w:uiPriority w:val="99"/>
    <w:qFormat/>
    <w:pPr>
      <w:keepNext/>
      <w:pageBreakBefore/>
      <w:widowControl/>
      <w:numPr>
        <w:numId w:val="14"/>
      </w:numPr>
      <w:spacing w:line="14" w:lineRule="exact"/>
      <w:ind w:firstLine="363"/>
      <w:jc w:val="center"/>
      <w:outlineLvl w:val="0"/>
    </w:pPr>
    <w:rPr>
      <w:color w:val="FFFFFF"/>
    </w:rPr>
  </w:style>
  <w:style w:type="paragraph" w:customStyle="1" w:styleId="a5">
    <w:name w:val="附录图标题"/>
    <w:basedOn w:val="af9"/>
    <w:next w:val="affa"/>
    <w:uiPriority w:val="99"/>
    <w:qFormat/>
    <w:pPr>
      <w:numPr>
        <w:ilvl w:val="1"/>
        <w:numId w:val="14"/>
      </w:numPr>
      <w:tabs>
        <w:tab w:val="left" w:pos="363"/>
      </w:tabs>
      <w:spacing w:beforeLines="50" w:afterLines="50"/>
      <w:jc w:val="center"/>
    </w:pPr>
    <w:rPr>
      <w:rFonts w:ascii="黑体" w:eastAsia="黑体"/>
      <w:szCs w:val="21"/>
    </w:rPr>
  </w:style>
  <w:style w:type="paragraph" w:customStyle="1" w:styleId="afffff5">
    <w:name w:val="附录五级条标题"/>
    <w:basedOn w:val="afffff3"/>
    <w:next w:val="affa"/>
    <w:uiPriority w:val="99"/>
    <w:qFormat/>
    <w:pPr>
      <w:numPr>
        <w:ilvl w:val="6"/>
      </w:numPr>
      <w:outlineLvl w:val="6"/>
    </w:pPr>
  </w:style>
  <w:style w:type="paragraph" w:customStyle="1" w:styleId="afffff6">
    <w:name w:val="附录五级无"/>
    <w:basedOn w:val="afffff5"/>
    <w:uiPriority w:val="99"/>
    <w:qFormat/>
    <w:rPr>
      <w:rFonts w:ascii="宋体" w:eastAsia="宋体"/>
      <w:szCs w:val="21"/>
    </w:rPr>
  </w:style>
  <w:style w:type="paragraph" w:customStyle="1" w:styleId="af4">
    <w:name w:val="附录章标题"/>
    <w:next w:val="affa"/>
    <w:uiPriority w:val="99"/>
    <w:qFormat/>
    <w:pPr>
      <w:numPr>
        <w:ilvl w:val="1"/>
        <w:numId w:val="11"/>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7">
    <w:name w:val="附录一级条标题"/>
    <w:basedOn w:val="af4"/>
    <w:next w:val="affa"/>
    <w:uiPriority w:val="99"/>
    <w:qFormat/>
    <w:pPr>
      <w:numPr>
        <w:ilvl w:val="2"/>
        <w:numId w:val="0"/>
      </w:numPr>
      <w:autoSpaceDN w:val="0"/>
      <w:spacing w:beforeLines="50" w:afterLines="50"/>
      <w:outlineLvl w:val="2"/>
    </w:pPr>
  </w:style>
  <w:style w:type="paragraph" w:customStyle="1" w:styleId="afffff8">
    <w:name w:val="附录一级无"/>
    <w:basedOn w:val="afffff7"/>
    <w:uiPriority w:val="99"/>
    <w:qFormat/>
    <w:rPr>
      <w:rFonts w:ascii="宋体" w:eastAsia="宋体"/>
      <w:szCs w:val="21"/>
    </w:rPr>
  </w:style>
  <w:style w:type="paragraph" w:customStyle="1" w:styleId="af7">
    <w:name w:val="附录字母编号列项（一级）"/>
    <w:uiPriority w:val="99"/>
    <w:qFormat/>
    <w:pPr>
      <w:numPr>
        <w:numId w:val="13"/>
      </w:numPr>
    </w:pPr>
    <w:rPr>
      <w:rFonts w:ascii="宋体"/>
      <w:sz w:val="21"/>
    </w:rPr>
  </w:style>
  <w:style w:type="character" w:customStyle="1" w:styleId="affb">
    <w:name w:val="脚注文本 字符"/>
    <w:link w:val="a9"/>
    <w:uiPriority w:val="99"/>
    <w:qFormat/>
    <w:rPr>
      <w:rFonts w:ascii="宋体"/>
      <w:kern w:val="2"/>
      <w:sz w:val="18"/>
      <w:szCs w:val="18"/>
    </w:rPr>
  </w:style>
  <w:style w:type="paragraph" w:customStyle="1" w:styleId="afffff9">
    <w:name w:val="列项说明"/>
    <w:basedOn w:val="af9"/>
    <w:uiPriority w:val="99"/>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uiPriority w:val="99"/>
    <w:qFormat/>
    <w:pPr>
      <w:ind w:leftChars="400" w:left="600" w:hangingChars="200" w:hanging="200"/>
    </w:pPr>
    <w:rPr>
      <w:rFonts w:ascii="宋体"/>
      <w:sz w:val="21"/>
    </w:rPr>
  </w:style>
  <w:style w:type="paragraph" w:customStyle="1" w:styleId="afffffb">
    <w:name w:val="目次、索引正文"/>
    <w:uiPriority w:val="99"/>
    <w:qFormat/>
    <w:pPr>
      <w:spacing w:line="320" w:lineRule="exact"/>
      <w:jc w:val="both"/>
    </w:pPr>
    <w:rPr>
      <w:rFonts w:ascii="宋体"/>
      <w:sz w:val="21"/>
    </w:rPr>
  </w:style>
  <w:style w:type="paragraph" w:customStyle="1" w:styleId="afffffc">
    <w:name w:val="其他标准标志"/>
    <w:basedOn w:val="afffc"/>
    <w:uiPriority w:val="99"/>
    <w:qFormat/>
    <w:pPr>
      <w:framePr w:w="6101" w:wrap="around" w:vAnchor="page" w:hAnchor="page" w:x="4673" w:y="942"/>
    </w:pPr>
    <w:rPr>
      <w:w w:val="130"/>
    </w:rPr>
  </w:style>
  <w:style w:type="paragraph" w:customStyle="1" w:styleId="afffffd">
    <w:name w:val="其他标准称谓"/>
    <w:next w:val="af9"/>
    <w:uiPriority w:val="99"/>
    <w:qFormat/>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afffffe">
    <w:name w:val="其他发布部门"/>
    <w:basedOn w:val="affff4"/>
    <w:uiPriority w:val="99"/>
    <w:qFormat/>
    <w:pPr>
      <w:framePr w:wrap="around" w:y="15310"/>
      <w:spacing w:line="240" w:lineRule="atLeast"/>
    </w:pPr>
    <w:rPr>
      <w:rFonts w:ascii="黑体" w:eastAsia="黑体"/>
      <w:b w:val="0"/>
    </w:rPr>
  </w:style>
  <w:style w:type="paragraph" w:customStyle="1" w:styleId="affffff">
    <w:name w:val="前言、引言标题"/>
    <w:next w:val="affa"/>
    <w:uiPriority w:val="99"/>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fff7"/>
    <w:uiPriority w:val="99"/>
    <w:qFormat/>
    <w:rPr>
      <w:rFonts w:ascii="宋体" w:eastAsia="宋体"/>
    </w:rPr>
  </w:style>
  <w:style w:type="paragraph" w:customStyle="1" w:styleId="affffff1">
    <w:name w:val="实施日期"/>
    <w:uiPriority w:val="99"/>
    <w:qFormat/>
    <w:pPr>
      <w:framePr w:w="3997" w:h="471" w:hRule="exact" w:vSpace="181" w:wrap="around" w:vAnchor="page" w:hAnchor="page" w:x="7089" w:y="14097"/>
      <w:jc w:val="right"/>
    </w:pPr>
    <w:rPr>
      <w:rFonts w:eastAsia="黑体"/>
      <w:sz w:val="28"/>
    </w:rPr>
  </w:style>
  <w:style w:type="paragraph" w:customStyle="1" w:styleId="affffff2">
    <w:name w:val="示例后文字"/>
    <w:basedOn w:val="affa"/>
    <w:next w:val="affa"/>
    <w:uiPriority w:val="99"/>
    <w:qFormat/>
    <w:pPr>
      <w:ind w:firstLine="360"/>
    </w:pPr>
    <w:rPr>
      <w:sz w:val="18"/>
    </w:rPr>
  </w:style>
  <w:style w:type="paragraph" w:customStyle="1" w:styleId="affffff3">
    <w:name w:val="首示例"/>
    <w:next w:val="affa"/>
    <w:link w:val="Char2"/>
    <w:uiPriority w:val="99"/>
    <w:qFormat/>
    <w:pPr>
      <w:tabs>
        <w:tab w:val="left" w:pos="360"/>
      </w:tabs>
    </w:pPr>
    <w:rPr>
      <w:rFonts w:ascii="宋体" w:hAnsi="宋体"/>
      <w:kern w:val="2"/>
      <w:sz w:val="18"/>
      <w:szCs w:val="18"/>
    </w:rPr>
  </w:style>
  <w:style w:type="character" w:customStyle="1" w:styleId="Char2">
    <w:name w:val="首示例 Char"/>
    <w:link w:val="affffff3"/>
    <w:uiPriority w:val="99"/>
    <w:qFormat/>
    <w:rPr>
      <w:rFonts w:ascii="宋体" w:eastAsia="宋体"/>
      <w:kern w:val="2"/>
      <w:sz w:val="18"/>
    </w:rPr>
  </w:style>
  <w:style w:type="paragraph" w:customStyle="1" w:styleId="affffff4">
    <w:name w:val="四级无"/>
    <w:basedOn w:val="afff9"/>
    <w:uiPriority w:val="99"/>
    <w:qFormat/>
    <w:rPr>
      <w:rFonts w:ascii="宋体" w:eastAsia="宋体"/>
    </w:rPr>
  </w:style>
  <w:style w:type="paragraph" w:customStyle="1" w:styleId="affffff5">
    <w:name w:val="条文脚注"/>
    <w:basedOn w:val="a9"/>
    <w:uiPriority w:val="99"/>
    <w:qFormat/>
    <w:pPr>
      <w:numPr>
        <w:numId w:val="0"/>
      </w:numPr>
      <w:jc w:val="both"/>
    </w:pPr>
  </w:style>
  <w:style w:type="paragraph" w:customStyle="1" w:styleId="affffff6">
    <w:name w:val="图标脚注说明"/>
    <w:basedOn w:val="affa"/>
    <w:uiPriority w:val="99"/>
    <w:qFormat/>
    <w:pPr>
      <w:ind w:left="840" w:firstLineChars="0" w:hanging="420"/>
    </w:pPr>
    <w:rPr>
      <w:sz w:val="18"/>
      <w:szCs w:val="18"/>
    </w:rPr>
  </w:style>
  <w:style w:type="paragraph" w:customStyle="1" w:styleId="a2">
    <w:name w:val="图表脚注说明"/>
    <w:basedOn w:val="af9"/>
    <w:uiPriority w:val="99"/>
    <w:qFormat/>
    <w:pPr>
      <w:numPr>
        <w:numId w:val="15"/>
      </w:numPr>
    </w:pPr>
    <w:rPr>
      <w:rFonts w:ascii="宋体"/>
      <w:sz w:val="18"/>
      <w:szCs w:val="18"/>
    </w:rPr>
  </w:style>
  <w:style w:type="paragraph" w:customStyle="1" w:styleId="affffff7">
    <w:name w:val="图的脚注"/>
    <w:next w:val="affa"/>
    <w:uiPriority w:val="99"/>
    <w:qFormat/>
    <w:pPr>
      <w:widowControl w:val="0"/>
      <w:ind w:leftChars="200" w:left="840" w:hangingChars="200" w:hanging="420"/>
      <w:jc w:val="both"/>
    </w:pPr>
    <w:rPr>
      <w:rFonts w:ascii="宋体"/>
      <w:sz w:val="18"/>
    </w:rPr>
  </w:style>
  <w:style w:type="character" w:customStyle="1" w:styleId="aff2">
    <w:name w:val="尾注文本 字符"/>
    <w:link w:val="aff1"/>
    <w:uiPriority w:val="99"/>
    <w:qFormat/>
    <w:rPr>
      <w:szCs w:val="24"/>
    </w:rPr>
  </w:style>
  <w:style w:type="character" w:customStyle="1" w:styleId="aff">
    <w:name w:val="文档结构图 字符"/>
    <w:link w:val="afe"/>
    <w:uiPriority w:val="99"/>
    <w:qFormat/>
    <w:rPr>
      <w:sz w:val="0"/>
      <w:szCs w:val="0"/>
    </w:rPr>
  </w:style>
  <w:style w:type="paragraph" w:customStyle="1" w:styleId="affffff8">
    <w:name w:val="文献分类号"/>
    <w:uiPriority w:val="99"/>
    <w:qFormat/>
    <w:pPr>
      <w:framePr w:hSpace="180" w:vSpace="180" w:wrap="around" w:hAnchor="margin" w:y="1" w:anchorLock="1"/>
      <w:widowControl w:val="0"/>
      <w:textAlignment w:val="center"/>
    </w:pPr>
    <w:rPr>
      <w:rFonts w:ascii="黑体" w:eastAsia="黑体"/>
      <w:sz w:val="21"/>
      <w:szCs w:val="21"/>
    </w:rPr>
  </w:style>
  <w:style w:type="paragraph" w:customStyle="1" w:styleId="affffff9">
    <w:name w:val="五级无"/>
    <w:basedOn w:val="afffa"/>
    <w:uiPriority w:val="99"/>
    <w:qFormat/>
    <w:rPr>
      <w:rFonts w:ascii="宋体" w:eastAsia="宋体"/>
    </w:rPr>
  </w:style>
  <w:style w:type="paragraph" w:customStyle="1" w:styleId="affffffa">
    <w:name w:val="一级无"/>
    <w:basedOn w:val="afff2"/>
    <w:uiPriority w:val="99"/>
    <w:qFormat/>
    <w:rPr>
      <w:rFonts w:ascii="宋体" w:eastAsia="宋体"/>
    </w:rPr>
  </w:style>
  <w:style w:type="paragraph" w:customStyle="1" w:styleId="af2">
    <w:name w:val="正文表标题"/>
    <w:next w:val="affa"/>
    <w:uiPriority w:val="99"/>
    <w:qFormat/>
    <w:pPr>
      <w:numPr>
        <w:numId w:val="16"/>
      </w:numPr>
      <w:spacing w:beforeLines="50" w:afterLines="50"/>
      <w:jc w:val="center"/>
    </w:pPr>
    <w:rPr>
      <w:rFonts w:ascii="黑体" w:eastAsia="黑体"/>
      <w:sz w:val="21"/>
    </w:rPr>
  </w:style>
  <w:style w:type="paragraph" w:customStyle="1" w:styleId="affffffb">
    <w:name w:val="正文公式编号制表符"/>
    <w:basedOn w:val="affa"/>
    <w:next w:val="affa"/>
    <w:uiPriority w:val="99"/>
    <w:qFormat/>
    <w:pPr>
      <w:ind w:firstLineChars="0" w:firstLine="0"/>
    </w:pPr>
  </w:style>
  <w:style w:type="paragraph" w:customStyle="1" w:styleId="ad">
    <w:name w:val="正文图标题"/>
    <w:next w:val="affa"/>
    <w:uiPriority w:val="99"/>
    <w:qFormat/>
    <w:pPr>
      <w:numPr>
        <w:numId w:val="17"/>
      </w:numPr>
      <w:spacing w:beforeLines="50" w:afterLines="50"/>
      <w:jc w:val="center"/>
    </w:pPr>
    <w:rPr>
      <w:rFonts w:ascii="黑体" w:eastAsia="黑体"/>
      <w:sz w:val="21"/>
    </w:rPr>
  </w:style>
  <w:style w:type="paragraph" w:customStyle="1" w:styleId="affffffc">
    <w:name w:val="终结线"/>
    <w:basedOn w:val="af9"/>
    <w:uiPriority w:val="99"/>
    <w:qFormat/>
    <w:pPr>
      <w:framePr w:hSpace="181" w:vSpace="181" w:wrap="around" w:vAnchor="text" w:hAnchor="margin" w:xAlign="center" w:y="285"/>
    </w:pPr>
  </w:style>
  <w:style w:type="paragraph" w:customStyle="1" w:styleId="affffffd">
    <w:name w:val="其他发布日期"/>
    <w:uiPriority w:val="99"/>
    <w:qFormat/>
    <w:pPr>
      <w:framePr w:w="3997" w:h="471" w:hRule="exact" w:vSpace="181" w:wrap="around" w:vAnchor="page" w:hAnchor="page" w:x="1419" w:y="14097" w:anchorLock="1"/>
    </w:pPr>
    <w:rPr>
      <w:rFonts w:eastAsia="黑体"/>
      <w:sz w:val="28"/>
    </w:rPr>
  </w:style>
  <w:style w:type="paragraph" w:customStyle="1" w:styleId="affffffe">
    <w:name w:val="其他实施日期"/>
    <w:basedOn w:val="affffff1"/>
    <w:uiPriority w:val="99"/>
    <w:qFormat/>
    <w:pPr>
      <w:framePr w:wrap="around"/>
    </w:pPr>
  </w:style>
  <w:style w:type="paragraph" w:customStyle="1" w:styleId="24">
    <w:name w:val="封面标准名称2"/>
    <w:basedOn w:val="affff7"/>
    <w:uiPriority w:val="99"/>
    <w:qFormat/>
    <w:pPr>
      <w:framePr w:wrap="around" w:y="4469"/>
      <w:spacing w:beforeLines="630"/>
    </w:pPr>
  </w:style>
  <w:style w:type="paragraph" w:customStyle="1" w:styleId="25">
    <w:name w:val="封面标准英文名称2"/>
    <w:basedOn w:val="affff8"/>
    <w:uiPriority w:val="99"/>
    <w:qFormat/>
    <w:pPr>
      <w:framePr w:wrap="around" w:y="4469"/>
    </w:pPr>
  </w:style>
  <w:style w:type="paragraph" w:customStyle="1" w:styleId="26">
    <w:name w:val="封面一致性程度标识2"/>
    <w:basedOn w:val="affff9"/>
    <w:uiPriority w:val="99"/>
    <w:qFormat/>
    <w:pPr>
      <w:framePr w:wrap="around" w:y="4469"/>
    </w:pPr>
  </w:style>
  <w:style w:type="paragraph" w:customStyle="1" w:styleId="27">
    <w:name w:val="封面标准文稿类别2"/>
    <w:basedOn w:val="affffa"/>
    <w:uiPriority w:val="99"/>
    <w:qFormat/>
    <w:pPr>
      <w:framePr w:wrap="around" w:y="4469"/>
    </w:pPr>
  </w:style>
  <w:style w:type="paragraph" w:customStyle="1" w:styleId="28">
    <w:name w:val="封面标准文稿编辑信息2"/>
    <w:basedOn w:val="affffb"/>
    <w:uiPriority w:val="99"/>
    <w:qFormat/>
    <w:pPr>
      <w:framePr w:wrap="around" w:y="4469"/>
    </w:pPr>
  </w:style>
  <w:style w:type="paragraph" w:customStyle="1" w:styleId="afffffff">
    <w:name w:val="标准名称"/>
    <w:basedOn w:val="afff6"/>
    <w:link w:val="Char3"/>
    <w:uiPriority w:val="99"/>
    <w:qFormat/>
  </w:style>
  <w:style w:type="character" w:styleId="afffffff0">
    <w:name w:val="Placeholder Text"/>
    <w:uiPriority w:val="99"/>
    <w:qFormat/>
    <w:rPr>
      <w:rFonts w:cs="Times New Roman"/>
      <w:color w:val="808080"/>
    </w:rPr>
  </w:style>
  <w:style w:type="character" w:customStyle="1" w:styleId="Char0">
    <w:name w:val="目次、标准名称标题 Char"/>
    <w:link w:val="afff6"/>
    <w:uiPriority w:val="99"/>
    <w:qFormat/>
    <w:rPr>
      <w:rFonts w:ascii="黑体" w:eastAsia="黑体" w:cs="Times New Roman"/>
      <w:sz w:val="32"/>
      <w:shd w:val="clear" w:color="FFFFFF" w:fill="FFFFFF"/>
    </w:rPr>
  </w:style>
  <w:style w:type="character" w:customStyle="1" w:styleId="Char3">
    <w:name w:val="标准名称 Char"/>
    <w:basedOn w:val="Char0"/>
    <w:link w:val="afffffff"/>
    <w:uiPriority w:val="99"/>
    <w:qFormat/>
    <w:rPr>
      <w:rFonts w:ascii="黑体" w:eastAsia="黑体" w:cs="Times New Roman"/>
      <w:sz w:val="32"/>
      <w:shd w:val="clear" w:color="FFFFFF" w:fill="FFFFFF"/>
    </w:rPr>
  </w:style>
  <w:style w:type="character" w:customStyle="1" w:styleId="aff4">
    <w:name w:val="批注框文本 字符"/>
    <w:link w:val="aff3"/>
    <w:uiPriority w:val="99"/>
    <w:qFormat/>
    <w:rPr>
      <w:rFonts w:cs="Times New Roman"/>
      <w:kern w:val="2"/>
      <w:sz w:val="18"/>
      <w:szCs w:val="18"/>
    </w:rPr>
  </w:style>
  <w:style w:type="character" w:customStyle="1" w:styleId="UnresolvedMention">
    <w:name w:val="Unresolved Mention"/>
    <w:uiPriority w:val="99"/>
    <w:qFormat/>
    <w:rPr>
      <w:rFonts w:cs="Times New Roman"/>
      <w:color w:val="605E5C"/>
      <w:shd w:val="clear" w:color="auto" w:fill="E1DFDD"/>
    </w:rPr>
  </w:style>
  <w:style w:type="table" w:customStyle="1" w:styleId="110">
    <w:name w:val="网格型11"/>
    <w:uiPriority w:val="9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1">
    <w:name w:val="List Paragraph"/>
    <w:basedOn w:val="af9"/>
    <w:uiPriority w:val="34"/>
    <w:qFormat/>
    <w:pPr>
      <w:ind w:firstLineChars="200" w:firstLine="420"/>
    </w:pPr>
    <w:rPr>
      <w:rFonts w:ascii="Calibri" w:hAnsi="Calibri"/>
      <w:szCs w:val="22"/>
    </w:rPr>
  </w:style>
  <w:style w:type="character" w:customStyle="1" w:styleId="10">
    <w:name w:val="标题 1 字符"/>
    <w:basedOn w:val="afa"/>
    <w:link w:val="1"/>
    <w:uiPriority w:val="9"/>
    <w:qFormat/>
    <w:rPr>
      <w:rFonts w:ascii="Calibri" w:eastAsia="宋体" w:hAnsi="Calibri" w:cs="宋体"/>
      <w:b/>
      <w:bCs/>
      <w:kern w:val="44"/>
      <w:sz w:val="44"/>
      <w:szCs w:val="44"/>
    </w:rPr>
  </w:style>
  <w:style w:type="character" w:customStyle="1" w:styleId="20">
    <w:name w:val="标题 2 字符"/>
    <w:basedOn w:val="afa"/>
    <w:link w:val="2"/>
    <w:uiPriority w:val="9"/>
    <w:qFormat/>
    <w:rPr>
      <w:rFonts w:ascii="Cambria" w:eastAsia="宋体" w:hAnsi="Cambria" w:cs="宋体"/>
      <w:b/>
      <w:bCs/>
      <w:kern w:val="2"/>
      <w:sz w:val="32"/>
      <w:szCs w:val="32"/>
    </w:rPr>
  </w:style>
  <w:style w:type="paragraph" w:styleId="afffffff2">
    <w:name w:val="No Spacing"/>
    <w:link w:val="afffffff3"/>
    <w:uiPriority w:val="1"/>
    <w:qFormat/>
    <w:rPr>
      <w:rFonts w:ascii="Calibri" w:hAnsi="Calibri" w:cs="宋体"/>
      <w:sz w:val="22"/>
      <w:szCs w:val="22"/>
    </w:rPr>
  </w:style>
  <w:style w:type="character" w:customStyle="1" w:styleId="afffffff3">
    <w:name w:val="无间隔 字符"/>
    <w:basedOn w:val="afa"/>
    <w:link w:val="afffffff2"/>
    <w:uiPriority w:val="1"/>
    <w:qFormat/>
    <w:rPr>
      <w:rFonts w:ascii="Calibri" w:eastAsia="宋体" w:hAnsi="Calibri" w:cs="宋体"/>
      <w:sz w:val="22"/>
      <w:szCs w:val="22"/>
    </w:rPr>
  </w:style>
  <w:style w:type="paragraph" w:customStyle="1" w:styleId="TOCHeading78ac129d-0f0f-4e76-bc18-46becaeb196e">
    <w:name w:val="TOC Heading_78ac129d-0f0f-4e76-bc18-46becaeb196e"/>
    <w:basedOn w:val="1"/>
    <w:next w:val="af9"/>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ffffff4">
    <w:name w:val="标准文件_段"/>
    <w:qFormat/>
    <w:pPr>
      <w:autoSpaceDE w:val="0"/>
      <w:autoSpaceDN w:val="0"/>
      <w:ind w:firstLineChars="200" w:firstLine="200"/>
      <w:jc w:val="both"/>
    </w:pPr>
    <w:rPr>
      <w:rFonts w:ascii="宋体"/>
      <w:sz w:val="21"/>
    </w:rPr>
  </w:style>
  <w:style w:type="paragraph" w:customStyle="1" w:styleId="111">
    <w:name w:val="表: 多倍行距 1.1 字行"/>
    <w:basedOn w:val="af9"/>
    <w:qFormat/>
    <w:pPr>
      <w:adjustRightInd w:val="0"/>
      <w:snapToGrid w:val="0"/>
      <w:jc w:val="center"/>
    </w:pPr>
    <w:rPr>
      <w:rFonts w:cs="宋体"/>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8.wmf"/><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oleObject" Target="embeddings/oleObject34.bin"/><Relationship Id="rId68" Type="http://schemas.openxmlformats.org/officeDocument/2006/relationships/oleObject" Target="embeddings/oleObject39.bin"/><Relationship Id="rId16" Type="http://schemas.openxmlformats.org/officeDocument/2006/relationships/image" Target="media/image4.png"/><Relationship Id="rId11" Type="http://schemas.openxmlformats.org/officeDocument/2006/relationships/header" Target="header1.xml"/><Relationship Id="rId32" Type="http://schemas.openxmlformats.org/officeDocument/2006/relationships/oleObject" Target="embeddings/oleObject9.bin"/><Relationship Id="rId37" Type="http://schemas.openxmlformats.org/officeDocument/2006/relationships/image" Target="media/image14.wmf"/><Relationship Id="rId53" Type="http://schemas.openxmlformats.org/officeDocument/2006/relationships/oleObject" Target="embeddings/oleObject24.bin"/><Relationship Id="rId58" Type="http://schemas.openxmlformats.org/officeDocument/2006/relationships/oleObject" Target="embeddings/oleObject29.bin"/><Relationship Id="rId74" Type="http://schemas.openxmlformats.org/officeDocument/2006/relationships/oleObject" Target="embeddings/oleObject45.bin"/><Relationship Id="rId79" Type="http://schemas.openxmlformats.org/officeDocument/2006/relationships/oleObject" Target="embeddings/oleObject49.bin"/><Relationship Id="rId5" Type="http://schemas.openxmlformats.org/officeDocument/2006/relationships/settings" Target="settings.xml"/><Relationship Id="rId61" Type="http://schemas.openxmlformats.org/officeDocument/2006/relationships/oleObject" Target="embeddings/oleObject32.bin"/><Relationship Id="rId19" Type="http://schemas.openxmlformats.org/officeDocument/2006/relationships/image" Target="media/image7.wmf"/><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image" Target="media/image13.wmf"/><Relationship Id="rId43" Type="http://schemas.openxmlformats.org/officeDocument/2006/relationships/oleObject" Target="embeddings/oleObject16.bin"/><Relationship Id="rId48" Type="http://schemas.openxmlformats.org/officeDocument/2006/relationships/oleObject" Target="embeddings/oleObject19.bin"/><Relationship Id="rId56" Type="http://schemas.openxmlformats.org/officeDocument/2006/relationships/oleObject" Target="embeddings/oleObject27.bin"/><Relationship Id="rId64" Type="http://schemas.openxmlformats.org/officeDocument/2006/relationships/oleObject" Target="embeddings/oleObject35.bin"/><Relationship Id="rId69" Type="http://schemas.openxmlformats.org/officeDocument/2006/relationships/oleObject" Target="embeddings/oleObject40.bin"/><Relationship Id="rId77" Type="http://schemas.openxmlformats.org/officeDocument/2006/relationships/image" Target="media/image18.wmf"/><Relationship Id="rId8" Type="http://schemas.openxmlformats.org/officeDocument/2006/relationships/endnotes" Target="endnotes.xml"/><Relationship Id="rId51" Type="http://schemas.openxmlformats.org/officeDocument/2006/relationships/oleObject" Target="embeddings/oleObject22.bin"/><Relationship Id="rId72" Type="http://schemas.openxmlformats.org/officeDocument/2006/relationships/oleObject" Target="embeddings/oleObject43.bin"/><Relationship Id="rId80"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oleObject" Target="embeddings/oleObject4.bin"/><Relationship Id="rId33" Type="http://schemas.openxmlformats.org/officeDocument/2006/relationships/image" Target="media/image12.wmf"/><Relationship Id="rId38" Type="http://schemas.openxmlformats.org/officeDocument/2006/relationships/oleObject" Target="embeddings/oleObject12.bin"/><Relationship Id="rId46" Type="http://schemas.openxmlformats.org/officeDocument/2006/relationships/image" Target="media/image17.wmf"/><Relationship Id="rId59" Type="http://schemas.openxmlformats.org/officeDocument/2006/relationships/oleObject" Target="embeddings/oleObject30.bin"/><Relationship Id="rId67" Type="http://schemas.openxmlformats.org/officeDocument/2006/relationships/oleObject" Target="embeddings/oleObject38.bin"/><Relationship Id="rId20" Type="http://schemas.openxmlformats.org/officeDocument/2006/relationships/oleObject" Target="embeddings/oleObject1.bin"/><Relationship Id="rId41" Type="http://schemas.openxmlformats.org/officeDocument/2006/relationships/oleObject" Target="embeddings/oleObject14.bin"/><Relationship Id="rId54" Type="http://schemas.openxmlformats.org/officeDocument/2006/relationships/oleObject" Target="embeddings/oleObject25.bin"/><Relationship Id="rId62" Type="http://schemas.openxmlformats.org/officeDocument/2006/relationships/oleObject" Target="embeddings/oleObject33.bin"/><Relationship Id="rId70" Type="http://schemas.openxmlformats.org/officeDocument/2006/relationships/oleObject" Target="embeddings/oleObject41.bin"/><Relationship Id="rId75"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9.wmf"/><Relationship Id="rId28" Type="http://schemas.openxmlformats.org/officeDocument/2006/relationships/oleObject" Target="embeddings/oleObject6.bin"/><Relationship Id="rId36" Type="http://schemas.openxmlformats.org/officeDocument/2006/relationships/oleObject" Target="embeddings/oleObject11.bin"/><Relationship Id="rId49" Type="http://schemas.openxmlformats.org/officeDocument/2006/relationships/oleObject" Target="embeddings/oleObject20.bin"/><Relationship Id="rId57" Type="http://schemas.openxmlformats.org/officeDocument/2006/relationships/oleObject" Target="embeddings/oleObject28.bin"/><Relationship Id="rId10" Type="http://schemas.openxmlformats.org/officeDocument/2006/relationships/image" Target="media/image2.emf"/><Relationship Id="rId31" Type="http://schemas.openxmlformats.org/officeDocument/2006/relationships/oleObject" Target="embeddings/oleObject8.bin"/><Relationship Id="rId44" Type="http://schemas.openxmlformats.org/officeDocument/2006/relationships/image" Target="media/image16.wmf"/><Relationship Id="rId52" Type="http://schemas.openxmlformats.org/officeDocument/2006/relationships/oleObject" Target="embeddings/oleObject23.bin"/><Relationship Id="rId60" Type="http://schemas.openxmlformats.org/officeDocument/2006/relationships/oleObject" Target="embeddings/oleObject31.bin"/><Relationship Id="rId65" Type="http://schemas.openxmlformats.org/officeDocument/2006/relationships/oleObject" Target="embeddings/oleObject36.bin"/><Relationship Id="rId73" Type="http://schemas.openxmlformats.org/officeDocument/2006/relationships/oleObject" Target="embeddings/oleObject44.bin"/><Relationship Id="rId78" Type="http://schemas.openxmlformats.org/officeDocument/2006/relationships/oleObject" Target="embeddings/oleObject48.bin"/><Relationship Id="rId8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image" Target="media/image6.png"/><Relationship Id="rId39" Type="http://schemas.openxmlformats.org/officeDocument/2006/relationships/image" Target="media/image15.wmf"/><Relationship Id="rId34" Type="http://schemas.openxmlformats.org/officeDocument/2006/relationships/oleObject" Target="embeddings/oleObject10.bin"/><Relationship Id="rId50" Type="http://schemas.openxmlformats.org/officeDocument/2006/relationships/oleObject" Target="embeddings/oleObject21.bin"/><Relationship Id="rId55" Type="http://schemas.openxmlformats.org/officeDocument/2006/relationships/oleObject" Target="embeddings/oleObject26.bin"/><Relationship Id="rId76" Type="http://schemas.openxmlformats.org/officeDocument/2006/relationships/oleObject" Target="embeddings/oleObject47.bin"/><Relationship Id="rId7" Type="http://schemas.openxmlformats.org/officeDocument/2006/relationships/footnotes" Target="footnotes.xml"/><Relationship Id="rId71" Type="http://schemas.openxmlformats.org/officeDocument/2006/relationships/oleObject" Target="embeddings/oleObject42.bin"/><Relationship Id="rId2" Type="http://schemas.openxmlformats.org/officeDocument/2006/relationships/customXml" Target="../customXml/item2.xml"/><Relationship Id="rId29" Type="http://schemas.openxmlformats.org/officeDocument/2006/relationships/oleObject" Target="embeddings/oleObject7.bin"/><Relationship Id="rId24" Type="http://schemas.openxmlformats.org/officeDocument/2006/relationships/oleObject" Target="embeddings/oleObject3.bin"/><Relationship Id="rId40" Type="http://schemas.openxmlformats.org/officeDocument/2006/relationships/oleObject" Target="embeddings/oleObject13.bin"/><Relationship Id="rId45" Type="http://schemas.openxmlformats.org/officeDocument/2006/relationships/oleObject" Target="embeddings/oleObject17.bin"/><Relationship Id="rId66" Type="http://schemas.openxmlformats.org/officeDocument/2006/relationships/oleObject" Target="embeddings/oleObject3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07C665-539E-43B4-B890-B2AF20E4B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3094</Words>
  <Characters>17642</Characters>
  <Application>Microsoft Office Word</Application>
  <DocSecurity>0</DocSecurity>
  <Lines>147</Lines>
  <Paragraphs>41</Paragraphs>
  <ScaleCrop>false</ScaleCrop>
  <Company>zle</Company>
  <LinksUpToDate>false</LinksUpToDate>
  <CharactersWithSpaces>20695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HUAWEI</cp:lastModifiedBy>
  <cp:revision>6</cp:revision>
  <cp:lastPrinted>2022-10-10T02:05:00Z</cp:lastPrinted>
  <dcterms:created xsi:type="dcterms:W3CDTF">2023-08-11T06:45:00Z</dcterms:created>
  <dcterms:modified xsi:type="dcterms:W3CDTF">2023-11-22T08:27:00Z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F7E82FEC8D4B41CF84A0681C11849D91_13</vt:lpwstr>
  </property>
  <property fmtid="{D5CDD505-2E9C-101B-9397-08002B2CF9AE}" pid="3" name="KSOProductBuildVer">
    <vt:lpwstr>2052-11.8.2.10972</vt:lpwstr>
  </property>
</Properties>
</file>